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7D4" w:rsidRDefault="003A17D4" w:rsidP="002D2FF0">
      <w:pPr>
        <w:spacing w:before="120" w:after="120"/>
        <w:jc w:val="center"/>
        <w:rPr>
          <w:rFonts w:eastAsiaTheme="minorHAnsi"/>
          <w:b/>
          <w:bCs/>
          <w:lang w:eastAsia="en-US"/>
        </w:rPr>
      </w:pPr>
      <w:bookmarkStart w:id="0" w:name="_Toc371415651"/>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Pr="003A17D4" w:rsidRDefault="003A17D4" w:rsidP="003A17D4">
      <w:pPr>
        <w:spacing w:line="240" w:lineRule="auto"/>
        <w:jc w:val="center"/>
        <w:rPr>
          <w:rFonts w:ascii="Times New Roman" w:hAnsi="Times New Roman" w:cs="Times New Roman"/>
          <w:b/>
          <w:sz w:val="28"/>
          <w:szCs w:val="28"/>
        </w:rPr>
      </w:pPr>
      <w:r w:rsidRPr="003A17D4">
        <w:rPr>
          <w:rFonts w:ascii="Times New Roman" w:hAnsi="Times New Roman" w:cs="Times New Roman"/>
          <w:b/>
          <w:sz w:val="28"/>
          <w:szCs w:val="28"/>
        </w:rPr>
        <w:t xml:space="preserve">СХЕМА ТЕПЛОСНАБЖЕНИЯ </w:t>
      </w:r>
    </w:p>
    <w:p w:rsidR="003A17D4" w:rsidRPr="003A17D4" w:rsidRDefault="003A17D4" w:rsidP="003A17D4">
      <w:pPr>
        <w:keepNext/>
        <w:keepLines/>
        <w:widowControl w:val="0"/>
        <w:adjustRightInd w:val="0"/>
        <w:spacing w:line="240" w:lineRule="auto"/>
        <w:jc w:val="center"/>
        <w:textAlignment w:val="baseline"/>
        <w:rPr>
          <w:rFonts w:ascii="Times New Roman" w:hAnsi="Times New Roman" w:cs="Times New Roman"/>
          <w:b/>
          <w:sz w:val="28"/>
          <w:szCs w:val="28"/>
        </w:rPr>
      </w:pPr>
      <w:r w:rsidRPr="003A17D4">
        <w:rPr>
          <w:rFonts w:ascii="Times New Roman" w:hAnsi="Times New Roman" w:cs="Times New Roman"/>
          <w:b/>
          <w:sz w:val="28"/>
          <w:szCs w:val="28"/>
        </w:rPr>
        <w:t xml:space="preserve">ПЕСТЯКОВСКОГО </w:t>
      </w:r>
      <w:r>
        <w:rPr>
          <w:rFonts w:ascii="Times New Roman" w:hAnsi="Times New Roman" w:cs="Times New Roman"/>
          <w:b/>
          <w:sz w:val="28"/>
          <w:szCs w:val="28"/>
        </w:rPr>
        <w:t>СЕЛЬСКОГО</w:t>
      </w:r>
      <w:r w:rsidRPr="003A17D4">
        <w:rPr>
          <w:rFonts w:ascii="Times New Roman" w:hAnsi="Times New Roman" w:cs="Times New Roman"/>
          <w:b/>
          <w:sz w:val="28"/>
          <w:szCs w:val="28"/>
        </w:rPr>
        <w:t xml:space="preserve"> П</w:t>
      </w:r>
      <w:r w:rsidRPr="003A17D4">
        <w:rPr>
          <w:rFonts w:ascii="Times New Roman" w:hAnsi="Times New Roman" w:cs="Times New Roman"/>
          <w:b/>
          <w:sz w:val="28"/>
          <w:szCs w:val="28"/>
        </w:rPr>
        <w:t>О</w:t>
      </w:r>
      <w:r w:rsidRPr="003A17D4">
        <w:rPr>
          <w:rFonts w:ascii="Times New Roman" w:hAnsi="Times New Roman" w:cs="Times New Roman"/>
          <w:b/>
          <w:sz w:val="28"/>
          <w:szCs w:val="28"/>
        </w:rPr>
        <w:t xml:space="preserve">СЕЛЕНИЯ </w:t>
      </w:r>
    </w:p>
    <w:p w:rsidR="003A17D4" w:rsidRPr="003A17D4" w:rsidRDefault="003A17D4" w:rsidP="003A17D4">
      <w:pPr>
        <w:keepNext/>
        <w:keepLines/>
        <w:widowControl w:val="0"/>
        <w:adjustRightInd w:val="0"/>
        <w:spacing w:line="240" w:lineRule="auto"/>
        <w:jc w:val="center"/>
        <w:textAlignment w:val="baseline"/>
        <w:rPr>
          <w:rFonts w:ascii="Times New Roman" w:eastAsia="Microsoft YaHei" w:hAnsi="Times New Roman" w:cs="Times New Roman"/>
          <w:b/>
          <w:caps/>
          <w:kern w:val="28"/>
          <w:sz w:val="28"/>
          <w:szCs w:val="28"/>
        </w:rPr>
      </w:pPr>
      <w:r w:rsidRPr="003A17D4">
        <w:rPr>
          <w:rFonts w:ascii="Times New Roman" w:eastAsia="Microsoft YaHei" w:hAnsi="Times New Roman" w:cs="Times New Roman"/>
          <w:b/>
          <w:caps/>
          <w:kern w:val="28"/>
          <w:sz w:val="28"/>
          <w:szCs w:val="28"/>
        </w:rPr>
        <w:t xml:space="preserve"> </w:t>
      </w:r>
      <w:r>
        <w:rPr>
          <w:rFonts w:ascii="Times New Roman" w:eastAsia="Microsoft YaHei" w:hAnsi="Times New Roman" w:cs="Times New Roman"/>
          <w:b/>
          <w:caps/>
          <w:kern w:val="28"/>
          <w:sz w:val="28"/>
          <w:szCs w:val="28"/>
        </w:rPr>
        <w:t>(актуализация на 2021</w:t>
      </w:r>
      <w:r w:rsidRPr="003A17D4">
        <w:rPr>
          <w:rFonts w:ascii="Times New Roman" w:eastAsia="Microsoft YaHei" w:hAnsi="Times New Roman" w:cs="Times New Roman"/>
          <w:b/>
          <w:caps/>
          <w:kern w:val="28"/>
          <w:sz w:val="28"/>
          <w:szCs w:val="28"/>
        </w:rPr>
        <w:t xml:space="preserve"> г.) </w:t>
      </w:r>
    </w:p>
    <w:p w:rsidR="003A17D4" w:rsidRPr="003A17D4" w:rsidRDefault="003A17D4" w:rsidP="003A17D4">
      <w:pPr>
        <w:keepNext/>
        <w:keepLines/>
        <w:widowControl w:val="0"/>
        <w:adjustRightInd w:val="0"/>
        <w:spacing w:line="240" w:lineRule="auto"/>
        <w:jc w:val="center"/>
        <w:textAlignment w:val="baseline"/>
        <w:rPr>
          <w:rFonts w:ascii="Times New Roman" w:eastAsia="Microsoft YaHei" w:hAnsi="Times New Roman" w:cs="Times New Roman"/>
          <w:b/>
          <w:caps/>
          <w:kern w:val="28"/>
          <w:sz w:val="28"/>
          <w:szCs w:val="28"/>
        </w:rPr>
      </w:pPr>
      <w:r w:rsidRPr="003A17D4">
        <w:rPr>
          <w:rFonts w:ascii="Times New Roman" w:eastAsia="Microsoft YaHei" w:hAnsi="Times New Roman" w:cs="Times New Roman"/>
          <w:b/>
          <w:caps/>
          <w:kern w:val="28"/>
          <w:sz w:val="28"/>
          <w:szCs w:val="28"/>
        </w:rPr>
        <w:t xml:space="preserve"> </w:t>
      </w:r>
    </w:p>
    <w:p w:rsidR="003A17D4" w:rsidRPr="003A17D4" w:rsidRDefault="003A17D4" w:rsidP="003A17D4">
      <w:pPr>
        <w:keepNext/>
        <w:keepLines/>
        <w:widowControl w:val="0"/>
        <w:adjustRightInd w:val="0"/>
        <w:spacing w:line="240" w:lineRule="auto"/>
        <w:jc w:val="center"/>
        <w:textAlignment w:val="baseline"/>
        <w:rPr>
          <w:rFonts w:ascii="Times New Roman" w:eastAsia="Microsoft YaHei" w:hAnsi="Times New Roman" w:cs="Times New Roman"/>
          <w:b/>
          <w:caps/>
          <w:kern w:val="28"/>
          <w:sz w:val="28"/>
          <w:szCs w:val="28"/>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2D2FF0">
      <w:pPr>
        <w:spacing w:before="120" w:after="120"/>
        <w:jc w:val="center"/>
        <w:rPr>
          <w:rFonts w:eastAsiaTheme="minorHAnsi"/>
          <w:b/>
          <w:bCs/>
          <w:lang w:eastAsia="en-US"/>
        </w:rPr>
      </w:pPr>
    </w:p>
    <w:p w:rsidR="003A17D4" w:rsidRDefault="003A17D4" w:rsidP="003A17D4">
      <w:pPr>
        <w:spacing w:before="120" w:after="120"/>
        <w:rPr>
          <w:rFonts w:eastAsiaTheme="minorHAnsi"/>
          <w:b/>
          <w:bCs/>
          <w:lang w:eastAsia="en-US"/>
        </w:rPr>
      </w:pPr>
      <w:bookmarkStart w:id="1" w:name="_GoBack"/>
      <w:bookmarkEnd w:id="1"/>
    </w:p>
    <w:p w:rsidR="003A17D4" w:rsidRDefault="003A17D4" w:rsidP="002D2FF0">
      <w:pPr>
        <w:spacing w:before="120" w:after="120"/>
        <w:jc w:val="center"/>
        <w:rPr>
          <w:rFonts w:eastAsiaTheme="minorHAnsi"/>
          <w:b/>
          <w:bCs/>
          <w:lang w:eastAsia="en-US"/>
        </w:rPr>
      </w:pPr>
    </w:p>
    <w:sdt>
      <w:sdtPr>
        <w:rPr>
          <w:rFonts w:eastAsiaTheme="minorHAnsi"/>
          <w:b/>
          <w:bCs/>
          <w:lang w:eastAsia="en-US"/>
        </w:rPr>
        <w:id w:val="-64804489"/>
        <w:docPartObj>
          <w:docPartGallery w:val="Table of Contents"/>
          <w:docPartUnique/>
        </w:docPartObj>
      </w:sdtPr>
      <w:sdtEndPr>
        <w:rPr>
          <w:rFonts w:eastAsiaTheme="minorEastAsia"/>
          <w:b w:val="0"/>
          <w:bCs w:val="0"/>
          <w:lang w:eastAsia="ru-RU"/>
        </w:rPr>
      </w:sdtEndPr>
      <w:sdtContent>
        <w:p w:rsidR="005359B2" w:rsidRPr="00F719EE" w:rsidRDefault="005359B2" w:rsidP="002D2FF0">
          <w:pPr>
            <w:spacing w:before="120" w:after="120"/>
            <w:jc w:val="center"/>
            <w:rPr>
              <w:b/>
            </w:rPr>
          </w:pPr>
          <w:r w:rsidRPr="00F719EE">
            <w:rPr>
              <w:rFonts w:ascii="Times New Roman" w:hAnsi="Times New Roman" w:cs="Times New Roman"/>
              <w:b/>
              <w:sz w:val="28"/>
            </w:rPr>
            <w:t>Оглавление</w:t>
          </w:r>
        </w:p>
        <w:p w:rsidR="00F719EE" w:rsidRDefault="00DF5042">
          <w:pPr>
            <w:pStyle w:val="1b"/>
            <w:rPr>
              <w:rFonts w:asciiTheme="minorHAnsi" w:eastAsiaTheme="minorEastAsia" w:hAnsiTheme="minorHAnsi" w:cstheme="minorBidi"/>
              <w:noProof/>
              <w:sz w:val="22"/>
              <w:szCs w:val="22"/>
            </w:rPr>
          </w:pPr>
          <w:r w:rsidRPr="00F719EE">
            <w:fldChar w:fldCharType="begin"/>
          </w:r>
          <w:r w:rsidR="005359B2" w:rsidRPr="00F719EE">
            <w:instrText xml:space="preserve"> TOC \o "1-3" \h \z \u </w:instrText>
          </w:r>
          <w:r w:rsidRPr="00F719EE">
            <w:fldChar w:fldCharType="separate"/>
          </w:r>
          <w:hyperlink w:anchor="_Toc494206990" w:history="1">
            <w:r w:rsidR="00F719EE" w:rsidRPr="0038671D">
              <w:rPr>
                <w:rStyle w:val="a8"/>
                <w:noProof/>
              </w:rPr>
              <w:t>1</w:t>
            </w:r>
            <w:r w:rsidR="00F719EE">
              <w:rPr>
                <w:rFonts w:asciiTheme="minorHAnsi" w:eastAsiaTheme="minorEastAsia" w:hAnsiTheme="minorHAnsi" w:cstheme="minorBidi"/>
                <w:noProof/>
                <w:sz w:val="22"/>
                <w:szCs w:val="22"/>
              </w:rPr>
              <w:tab/>
            </w:r>
            <w:r w:rsidR="00F719EE" w:rsidRPr="0038671D">
              <w:rPr>
                <w:rStyle w:val="a8"/>
                <w:noProof/>
              </w:rPr>
              <w:t>Существующее положение в сфере производства, передачи и потребления тепловой энергии для целей теплоснабжения</w:t>
            </w:r>
            <w:r w:rsidR="00F719EE">
              <w:rPr>
                <w:noProof/>
                <w:webHidden/>
              </w:rPr>
              <w:tab/>
            </w:r>
            <w:r w:rsidR="00F719EE">
              <w:rPr>
                <w:noProof/>
                <w:webHidden/>
              </w:rPr>
              <w:fldChar w:fldCharType="begin"/>
            </w:r>
            <w:r w:rsidR="00F719EE">
              <w:rPr>
                <w:noProof/>
                <w:webHidden/>
              </w:rPr>
              <w:instrText xml:space="preserve"> PAGEREF _Toc494206990 \h </w:instrText>
            </w:r>
            <w:r w:rsidR="00F719EE">
              <w:rPr>
                <w:noProof/>
                <w:webHidden/>
              </w:rPr>
            </w:r>
            <w:r w:rsidR="00F719EE">
              <w:rPr>
                <w:noProof/>
                <w:webHidden/>
              </w:rPr>
              <w:fldChar w:fldCharType="separate"/>
            </w:r>
            <w:r w:rsidR="00C9266B">
              <w:rPr>
                <w:noProof/>
                <w:webHidden/>
              </w:rPr>
              <w:t>7</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6991" w:history="1">
            <w:r w:rsidR="00F719EE" w:rsidRPr="0038671D">
              <w:rPr>
                <w:rStyle w:val="a8"/>
                <w:noProof/>
              </w:rPr>
              <w:t>1.1</w:t>
            </w:r>
            <w:r w:rsidR="00F719EE">
              <w:rPr>
                <w:rFonts w:asciiTheme="minorHAnsi" w:eastAsiaTheme="minorEastAsia" w:hAnsiTheme="minorHAnsi" w:cstheme="minorBidi"/>
                <w:noProof/>
                <w:sz w:val="22"/>
                <w:szCs w:val="22"/>
              </w:rPr>
              <w:tab/>
            </w:r>
            <w:r w:rsidR="00F719EE" w:rsidRPr="0038671D">
              <w:rPr>
                <w:rStyle w:val="a8"/>
                <w:noProof/>
              </w:rPr>
              <w:t>Функциональная структура теплоснабжения.</w:t>
            </w:r>
            <w:r w:rsidR="00F719EE">
              <w:rPr>
                <w:noProof/>
                <w:webHidden/>
              </w:rPr>
              <w:tab/>
            </w:r>
            <w:r w:rsidR="00F719EE">
              <w:rPr>
                <w:noProof/>
                <w:webHidden/>
              </w:rPr>
              <w:fldChar w:fldCharType="begin"/>
            </w:r>
            <w:r w:rsidR="00F719EE">
              <w:rPr>
                <w:noProof/>
                <w:webHidden/>
              </w:rPr>
              <w:instrText xml:space="preserve"> PAGEREF _Toc494206991 \h </w:instrText>
            </w:r>
            <w:r w:rsidR="00F719EE">
              <w:rPr>
                <w:noProof/>
                <w:webHidden/>
              </w:rPr>
            </w:r>
            <w:r w:rsidR="00F719EE">
              <w:rPr>
                <w:noProof/>
                <w:webHidden/>
              </w:rPr>
              <w:fldChar w:fldCharType="separate"/>
            </w:r>
            <w:r w:rsidR="00C9266B">
              <w:rPr>
                <w:noProof/>
                <w:webHidden/>
              </w:rPr>
              <w:t>7</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6992" w:history="1">
            <w:r w:rsidR="00F719EE" w:rsidRPr="0038671D">
              <w:rPr>
                <w:rStyle w:val="a8"/>
                <w:noProof/>
              </w:rPr>
              <w:t>1.1.2. Зоны действия источников теплоснабжения.</w:t>
            </w:r>
            <w:r w:rsidR="00F719EE">
              <w:rPr>
                <w:noProof/>
                <w:webHidden/>
              </w:rPr>
              <w:tab/>
            </w:r>
            <w:r w:rsidR="00F719EE">
              <w:rPr>
                <w:noProof/>
                <w:webHidden/>
              </w:rPr>
              <w:fldChar w:fldCharType="begin"/>
            </w:r>
            <w:r w:rsidR="00F719EE">
              <w:rPr>
                <w:noProof/>
                <w:webHidden/>
              </w:rPr>
              <w:instrText xml:space="preserve"> PAGEREF _Toc494206992 \h </w:instrText>
            </w:r>
            <w:r w:rsidR="00F719EE">
              <w:rPr>
                <w:noProof/>
                <w:webHidden/>
              </w:rPr>
            </w:r>
            <w:r w:rsidR="00F719EE">
              <w:rPr>
                <w:noProof/>
                <w:webHidden/>
              </w:rPr>
              <w:fldChar w:fldCharType="separate"/>
            </w:r>
            <w:r w:rsidR="00C9266B">
              <w:rPr>
                <w:noProof/>
                <w:webHidden/>
              </w:rPr>
              <w:t>7</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6993" w:history="1">
            <w:r w:rsidR="00F719EE" w:rsidRPr="0038671D">
              <w:rPr>
                <w:rStyle w:val="a8"/>
                <w:noProof/>
              </w:rPr>
              <w:t>1.1.3. Зоны действия индивидуального теплоснабжения.</w:t>
            </w:r>
            <w:r w:rsidR="00F719EE">
              <w:rPr>
                <w:noProof/>
                <w:webHidden/>
              </w:rPr>
              <w:tab/>
            </w:r>
            <w:r w:rsidR="00F719EE">
              <w:rPr>
                <w:noProof/>
                <w:webHidden/>
              </w:rPr>
              <w:fldChar w:fldCharType="begin"/>
            </w:r>
            <w:r w:rsidR="00F719EE">
              <w:rPr>
                <w:noProof/>
                <w:webHidden/>
              </w:rPr>
              <w:instrText xml:space="preserve"> PAGEREF _Toc494206993 \h </w:instrText>
            </w:r>
            <w:r w:rsidR="00F719EE">
              <w:rPr>
                <w:noProof/>
                <w:webHidden/>
              </w:rPr>
            </w:r>
            <w:r w:rsidR="00F719EE">
              <w:rPr>
                <w:noProof/>
                <w:webHidden/>
              </w:rPr>
              <w:fldChar w:fldCharType="separate"/>
            </w:r>
            <w:r w:rsidR="00C9266B">
              <w:rPr>
                <w:noProof/>
                <w:webHidden/>
              </w:rPr>
              <w:t>10</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6994" w:history="1">
            <w:r w:rsidR="00F719EE" w:rsidRPr="0038671D">
              <w:rPr>
                <w:rStyle w:val="a8"/>
                <w:noProof/>
              </w:rPr>
              <w:t>1.2</w:t>
            </w:r>
            <w:r w:rsidR="00F719EE">
              <w:rPr>
                <w:rFonts w:asciiTheme="minorHAnsi" w:eastAsiaTheme="minorEastAsia" w:hAnsiTheme="minorHAnsi" w:cstheme="minorBidi"/>
                <w:noProof/>
                <w:sz w:val="22"/>
                <w:szCs w:val="22"/>
              </w:rPr>
              <w:tab/>
            </w:r>
            <w:r w:rsidR="00F719EE" w:rsidRPr="0038671D">
              <w:rPr>
                <w:rStyle w:val="a8"/>
                <w:noProof/>
              </w:rPr>
              <w:t>Источники тепловой энергии.</w:t>
            </w:r>
            <w:r w:rsidR="00F719EE">
              <w:rPr>
                <w:noProof/>
                <w:webHidden/>
              </w:rPr>
              <w:tab/>
            </w:r>
            <w:r w:rsidR="00F719EE">
              <w:rPr>
                <w:noProof/>
                <w:webHidden/>
              </w:rPr>
              <w:fldChar w:fldCharType="begin"/>
            </w:r>
            <w:r w:rsidR="00F719EE">
              <w:rPr>
                <w:noProof/>
                <w:webHidden/>
              </w:rPr>
              <w:instrText xml:space="preserve"> PAGEREF _Toc494206994 \h </w:instrText>
            </w:r>
            <w:r w:rsidR="00F719EE">
              <w:rPr>
                <w:noProof/>
                <w:webHidden/>
              </w:rPr>
            </w:r>
            <w:r w:rsidR="00F719EE">
              <w:rPr>
                <w:noProof/>
                <w:webHidden/>
              </w:rPr>
              <w:fldChar w:fldCharType="separate"/>
            </w:r>
            <w:r w:rsidR="00C9266B">
              <w:rPr>
                <w:noProof/>
                <w:webHidden/>
              </w:rPr>
              <w:t>11</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6995" w:history="1">
            <w:r w:rsidR="00F719EE" w:rsidRPr="0038671D">
              <w:rPr>
                <w:rStyle w:val="a8"/>
                <w:noProof/>
              </w:rPr>
              <w:t>1.2.1. Структура и описание основного оборудования, схемы выдачи тепловой мощности, структура теплофикационных установок.</w:t>
            </w:r>
            <w:r w:rsidR="00F719EE">
              <w:rPr>
                <w:noProof/>
                <w:webHidden/>
              </w:rPr>
              <w:tab/>
            </w:r>
            <w:r w:rsidR="00F719EE">
              <w:rPr>
                <w:noProof/>
                <w:webHidden/>
              </w:rPr>
              <w:fldChar w:fldCharType="begin"/>
            </w:r>
            <w:r w:rsidR="00F719EE">
              <w:rPr>
                <w:noProof/>
                <w:webHidden/>
              </w:rPr>
              <w:instrText xml:space="preserve"> PAGEREF _Toc494206995 \h </w:instrText>
            </w:r>
            <w:r w:rsidR="00F719EE">
              <w:rPr>
                <w:noProof/>
                <w:webHidden/>
              </w:rPr>
            </w:r>
            <w:r w:rsidR="00F719EE">
              <w:rPr>
                <w:noProof/>
                <w:webHidden/>
              </w:rPr>
              <w:fldChar w:fldCharType="separate"/>
            </w:r>
            <w:r w:rsidR="00C9266B">
              <w:rPr>
                <w:noProof/>
                <w:webHidden/>
              </w:rPr>
              <w:t>11</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6996" w:history="1">
            <w:r w:rsidR="00F719EE" w:rsidRPr="0038671D">
              <w:rPr>
                <w:rStyle w:val="a8"/>
                <w:noProof/>
              </w:rPr>
              <w:t>1.2.2. Параметры установленной и располагаемой тепловой мощности, ограничения тепловой мощности. Объем потребления тепловой мощности и теплоносителя на собственные и хозяйственные нужды, параметры тепловой мощности нетто.</w:t>
            </w:r>
            <w:r w:rsidR="00F719EE">
              <w:rPr>
                <w:noProof/>
                <w:webHidden/>
              </w:rPr>
              <w:tab/>
            </w:r>
            <w:r w:rsidR="00F719EE">
              <w:rPr>
                <w:noProof/>
                <w:webHidden/>
              </w:rPr>
              <w:fldChar w:fldCharType="begin"/>
            </w:r>
            <w:r w:rsidR="00F719EE">
              <w:rPr>
                <w:noProof/>
                <w:webHidden/>
              </w:rPr>
              <w:instrText xml:space="preserve"> PAGEREF _Toc494206996 \h </w:instrText>
            </w:r>
            <w:r w:rsidR="00F719EE">
              <w:rPr>
                <w:noProof/>
                <w:webHidden/>
              </w:rPr>
            </w:r>
            <w:r w:rsidR="00F719EE">
              <w:rPr>
                <w:noProof/>
                <w:webHidden/>
              </w:rPr>
              <w:fldChar w:fldCharType="separate"/>
            </w:r>
            <w:r w:rsidR="00C9266B">
              <w:rPr>
                <w:noProof/>
                <w:webHidden/>
              </w:rPr>
              <w:t>12</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6997" w:history="1">
            <w:r w:rsidR="00F719EE" w:rsidRPr="0038671D">
              <w:rPr>
                <w:rStyle w:val="a8"/>
                <w:noProof/>
              </w:rPr>
              <w:t>1.2.3. Срок ввода в эксплуатацию теплофикационного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r w:rsidR="00F719EE">
              <w:rPr>
                <w:noProof/>
                <w:webHidden/>
              </w:rPr>
              <w:tab/>
            </w:r>
            <w:r w:rsidR="00F719EE">
              <w:rPr>
                <w:noProof/>
                <w:webHidden/>
              </w:rPr>
              <w:fldChar w:fldCharType="begin"/>
            </w:r>
            <w:r w:rsidR="00F719EE">
              <w:rPr>
                <w:noProof/>
                <w:webHidden/>
              </w:rPr>
              <w:instrText xml:space="preserve"> PAGEREF _Toc494206997 \h </w:instrText>
            </w:r>
            <w:r w:rsidR="00F719EE">
              <w:rPr>
                <w:noProof/>
                <w:webHidden/>
              </w:rPr>
            </w:r>
            <w:r w:rsidR="00F719EE">
              <w:rPr>
                <w:noProof/>
                <w:webHidden/>
              </w:rPr>
              <w:fldChar w:fldCharType="separate"/>
            </w:r>
            <w:r w:rsidR="00C9266B">
              <w:rPr>
                <w:noProof/>
                <w:webHidden/>
              </w:rPr>
              <w:t>14</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6998" w:history="1">
            <w:r w:rsidR="00F719EE" w:rsidRPr="0038671D">
              <w:rPr>
                <w:rStyle w:val="a8"/>
                <w:noProof/>
              </w:rPr>
              <w:t>1.2.4. Способ регулирования отпуска тепловой энергии от источников тепловой энергии с обоснованием выбора графика изменения температур теплоносителя. Описание графиков регулирования отпуска тепла в тепловые сети с анализом их обоснованности.</w:t>
            </w:r>
            <w:r w:rsidR="00F719EE">
              <w:rPr>
                <w:noProof/>
                <w:webHidden/>
              </w:rPr>
              <w:tab/>
            </w:r>
            <w:r w:rsidR="00F719EE">
              <w:rPr>
                <w:noProof/>
                <w:webHidden/>
              </w:rPr>
              <w:fldChar w:fldCharType="begin"/>
            </w:r>
            <w:r w:rsidR="00F719EE">
              <w:rPr>
                <w:noProof/>
                <w:webHidden/>
              </w:rPr>
              <w:instrText xml:space="preserve"> PAGEREF _Toc494206998 \h </w:instrText>
            </w:r>
            <w:r w:rsidR="00F719EE">
              <w:rPr>
                <w:noProof/>
                <w:webHidden/>
              </w:rPr>
            </w:r>
            <w:r w:rsidR="00F719EE">
              <w:rPr>
                <w:noProof/>
                <w:webHidden/>
              </w:rPr>
              <w:fldChar w:fldCharType="separate"/>
            </w:r>
            <w:r w:rsidR="00C9266B">
              <w:rPr>
                <w:noProof/>
                <w:webHidden/>
              </w:rPr>
              <w:t>14</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6999" w:history="1">
            <w:r w:rsidR="00F719EE" w:rsidRPr="0038671D">
              <w:rPr>
                <w:rStyle w:val="a8"/>
                <w:noProof/>
              </w:rPr>
              <w:t>1.2.5. Среднегодовая загрузка оборудования.</w:t>
            </w:r>
            <w:r w:rsidR="00F719EE">
              <w:rPr>
                <w:noProof/>
                <w:webHidden/>
              </w:rPr>
              <w:tab/>
            </w:r>
            <w:r w:rsidR="00F719EE">
              <w:rPr>
                <w:noProof/>
                <w:webHidden/>
              </w:rPr>
              <w:fldChar w:fldCharType="begin"/>
            </w:r>
            <w:r w:rsidR="00F719EE">
              <w:rPr>
                <w:noProof/>
                <w:webHidden/>
              </w:rPr>
              <w:instrText xml:space="preserve"> PAGEREF _Toc494206999 \h </w:instrText>
            </w:r>
            <w:r w:rsidR="00F719EE">
              <w:rPr>
                <w:noProof/>
                <w:webHidden/>
              </w:rPr>
            </w:r>
            <w:r w:rsidR="00F719EE">
              <w:rPr>
                <w:noProof/>
                <w:webHidden/>
              </w:rPr>
              <w:fldChar w:fldCharType="separate"/>
            </w:r>
            <w:r w:rsidR="00C9266B">
              <w:rPr>
                <w:noProof/>
                <w:webHidden/>
              </w:rPr>
              <w:t>15</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00" w:history="1">
            <w:r w:rsidR="00F719EE" w:rsidRPr="0038671D">
              <w:rPr>
                <w:rStyle w:val="a8"/>
                <w:noProof/>
              </w:rPr>
              <w:t>1.2.6. Способы учета тепла, отпущенного в тепловые сети.</w:t>
            </w:r>
            <w:r w:rsidR="00F719EE">
              <w:rPr>
                <w:noProof/>
                <w:webHidden/>
              </w:rPr>
              <w:tab/>
            </w:r>
            <w:r w:rsidR="00F719EE">
              <w:rPr>
                <w:noProof/>
                <w:webHidden/>
              </w:rPr>
              <w:fldChar w:fldCharType="begin"/>
            </w:r>
            <w:r w:rsidR="00F719EE">
              <w:rPr>
                <w:noProof/>
                <w:webHidden/>
              </w:rPr>
              <w:instrText xml:space="preserve"> PAGEREF _Toc494207000 \h </w:instrText>
            </w:r>
            <w:r w:rsidR="00F719EE">
              <w:rPr>
                <w:noProof/>
                <w:webHidden/>
              </w:rPr>
            </w:r>
            <w:r w:rsidR="00F719EE">
              <w:rPr>
                <w:noProof/>
                <w:webHidden/>
              </w:rPr>
              <w:fldChar w:fldCharType="separate"/>
            </w:r>
            <w:r w:rsidR="00C9266B">
              <w:rPr>
                <w:noProof/>
                <w:webHidden/>
              </w:rPr>
              <w:t>15</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01" w:history="1">
            <w:r w:rsidR="00F719EE" w:rsidRPr="0038671D">
              <w:rPr>
                <w:rStyle w:val="a8"/>
                <w:noProof/>
              </w:rPr>
              <w:t>1.2.7. Статистика отказов и восстановлений оборудования источников тепловой энергии.</w:t>
            </w:r>
            <w:r w:rsidR="00F719EE">
              <w:rPr>
                <w:noProof/>
                <w:webHidden/>
              </w:rPr>
              <w:tab/>
            </w:r>
            <w:r w:rsidR="00F719EE">
              <w:rPr>
                <w:noProof/>
                <w:webHidden/>
              </w:rPr>
              <w:fldChar w:fldCharType="begin"/>
            </w:r>
            <w:r w:rsidR="00F719EE">
              <w:rPr>
                <w:noProof/>
                <w:webHidden/>
              </w:rPr>
              <w:instrText xml:space="preserve"> PAGEREF _Toc494207001 \h </w:instrText>
            </w:r>
            <w:r w:rsidR="00F719EE">
              <w:rPr>
                <w:noProof/>
                <w:webHidden/>
              </w:rPr>
            </w:r>
            <w:r w:rsidR="00F719EE">
              <w:rPr>
                <w:noProof/>
                <w:webHidden/>
              </w:rPr>
              <w:fldChar w:fldCharType="separate"/>
            </w:r>
            <w:r w:rsidR="00C9266B">
              <w:rPr>
                <w:noProof/>
                <w:webHidden/>
              </w:rPr>
              <w:t>15</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02" w:history="1">
            <w:r w:rsidR="00F719EE" w:rsidRPr="0038671D">
              <w:rPr>
                <w:rStyle w:val="a8"/>
                <w:noProof/>
              </w:rPr>
              <w:t>1.2.8. Предписания надзорных органов по запрещению дальнейшей эксплуатации источников тепловой энергии.</w:t>
            </w:r>
            <w:r w:rsidR="00F719EE">
              <w:rPr>
                <w:noProof/>
                <w:webHidden/>
              </w:rPr>
              <w:tab/>
            </w:r>
            <w:r w:rsidR="00F719EE">
              <w:rPr>
                <w:noProof/>
                <w:webHidden/>
              </w:rPr>
              <w:fldChar w:fldCharType="begin"/>
            </w:r>
            <w:r w:rsidR="00F719EE">
              <w:rPr>
                <w:noProof/>
                <w:webHidden/>
              </w:rPr>
              <w:instrText xml:space="preserve"> PAGEREF _Toc494207002 \h </w:instrText>
            </w:r>
            <w:r w:rsidR="00F719EE">
              <w:rPr>
                <w:noProof/>
                <w:webHidden/>
              </w:rPr>
            </w:r>
            <w:r w:rsidR="00F719EE">
              <w:rPr>
                <w:noProof/>
                <w:webHidden/>
              </w:rPr>
              <w:fldChar w:fldCharType="separate"/>
            </w:r>
            <w:r w:rsidR="00C9266B">
              <w:rPr>
                <w:noProof/>
                <w:webHidden/>
              </w:rPr>
              <w:t>15</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03" w:history="1">
            <w:r w:rsidR="00F719EE" w:rsidRPr="0038671D">
              <w:rPr>
                <w:rStyle w:val="a8"/>
                <w:noProof/>
              </w:rPr>
              <w:t>1.3</w:t>
            </w:r>
            <w:r w:rsidR="00F719EE">
              <w:rPr>
                <w:rFonts w:asciiTheme="minorHAnsi" w:eastAsiaTheme="minorEastAsia" w:hAnsiTheme="minorHAnsi" w:cstheme="minorBidi"/>
                <w:noProof/>
                <w:sz w:val="22"/>
                <w:szCs w:val="22"/>
              </w:rPr>
              <w:tab/>
            </w:r>
            <w:r w:rsidR="00F719EE" w:rsidRPr="0038671D">
              <w:rPr>
                <w:rStyle w:val="a8"/>
                <w:noProof/>
              </w:rPr>
              <w:t>Тепловые сети, сооружения на них и тепловые пункты.</w:t>
            </w:r>
            <w:r w:rsidR="00F719EE">
              <w:rPr>
                <w:noProof/>
                <w:webHidden/>
              </w:rPr>
              <w:tab/>
            </w:r>
            <w:r w:rsidR="00F719EE">
              <w:rPr>
                <w:noProof/>
                <w:webHidden/>
              </w:rPr>
              <w:fldChar w:fldCharType="begin"/>
            </w:r>
            <w:r w:rsidR="00F719EE">
              <w:rPr>
                <w:noProof/>
                <w:webHidden/>
              </w:rPr>
              <w:instrText xml:space="preserve"> PAGEREF _Toc494207003 \h </w:instrText>
            </w:r>
            <w:r w:rsidR="00F719EE">
              <w:rPr>
                <w:noProof/>
                <w:webHidden/>
              </w:rPr>
            </w:r>
            <w:r w:rsidR="00F719EE">
              <w:rPr>
                <w:noProof/>
                <w:webHidden/>
              </w:rPr>
              <w:fldChar w:fldCharType="separate"/>
            </w:r>
            <w:r w:rsidR="00C9266B">
              <w:rPr>
                <w:noProof/>
                <w:webHidden/>
              </w:rPr>
              <w:t>16</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04" w:history="1">
            <w:r w:rsidR="00F719EE" w:rsidRPr="0038671D">
              <w:rPr>
                <w:rStyle w:val="a8"/>
                <w:noProof/>
              </w:rPr>
              <w:t>1.3.1. Схемы тепловых сетей в зонах действия источников тепловой энергии.</w:t>
            </w:r>
            <w:r w:rsidR="00F719EE">
              <w:rPr>
                <w:noProof/>
                <w:webHidden/>
              </w:rPr>
              <w:tab/>
            </w:r>
            <w:r w:rsidR="00F719EE">
              <w:rPr>
                <w:noProof/>
                <w:webHidden/>
              </w:rPr>
              <w:fldChar w:fldCharType="begin"/>
            </w:r>
            <w:r w:rsidR="00F719EE">
              <w:rPr>
                <w:noProof/>
                <w:webHidden/>
              </w:rPr>
              <w:instrText xml:space="preserve"> PAGEREF _Toc494207004 \h </w:instrText>
            </w:r>
            <w:r w:rsidR="00F719EE">
              <w:rPr>
                <w:noProof/>
                <w:webHidden/>
              </w:rPr>
            </w:r>
            <w:r w:rsidR="00F719EE">
              <w:rPr>
                <w:noProof/>
                <w:webHidden/>
              </w:rPr>
              <w:fldChar w:fldCharType="separate"/>
            </w:r>
            <w:r w:rsidR="00C9266B">
              <w:rPr>
                <w:noProof/>
                <w:webHidden/>
              </w:rPr>
              <w:t>16</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05" w:history="1">
            <w:r w:rsidR="00F719EE" w:rsidRPr="0038671D">
              <w:rPr>
                <w:rStyle w:val="a8"/>
                <w:noProof/>
              </w:rPr>
              <w:t>1.3.2. Описание структуры тепловых сетей от каждого источника тепловой энергии, от магистральных выводов до центральных тепловых пунктов и до вводов потребителей.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r w:rsidR="00F719EE">
              <w:rPr>
                <w:noProof/>
                <w:webHidden/>
              </w:rPr>
              <w:tab/>
            </w:r>
            <w:r w:rsidR="00F719EE">
              <w:rPr>
                <w:noProof/>
                <w:webHidden/>
              </w:rPr>
              <w:fldChar w:fldCharType="begin"/>
            </w:r>
            <w:r w:rsidR="00F719EE">
              <w:rPr>
                <w:noProof/>
                <w:webHidden/>
              </w:rPr>
              <w:instrText xml:space="preserve"> PAGEREF _Toc494207005 \h </w:instrText>
            </w:r>
            <w:r w:rsidR="00F719EE">
              <w:rPr>
                <w:noProof/>
                <w:webHidden/>
              </w:rPr>
            </w:r>
            <w:r w:rsidR="00F719EE">
              <w:rPr>
                <w:noProof/>
                <w:webHidden/>
              </w:rPr>
              <w:fldChar w:fldCharType="separate"/>
            </w:r>
            <w:r w:rsidR="00C9266B">
              <w:rPr>
                <w:noProof/>
                <w:webHidden/>
              </w:rPr>
              <w:t>17</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06" w:history="1">
            <w:r w:rsidR="00F719EE" w:rsidRPr="0038671D">
              <w:rPr>
                <w:rStyle w:val="a8"/>
                <w:noProof/>
              </w:rPr>
              <w:t>1.3.3. Описание типов и количества секционирующей и регулирующей арматуры на тепловых сетях.</w:t>
            </w:r>
            <w:r w:rsidR="00F719EE">
              <w:rPr>
                <w:noProof/>
                <w:webHidden/>
              </w:rPr>
              <w:tab/>
            </w:r>
            <w:r w:rsidR="00F719EE">
              <w:rPr>
                <w:noProof/>
                <w:webHidden/>
              </w:rPr>
              <w:fldChar w:fldCharType="begin"/>
            </w:r>
            <w:r w:rsidR="00F719EE">
              <w:rPr>
                <w:noProof/>
                <w:webHidden/>
              </w:rPr>
              <w:instrText xml:space="preserve"> PAGEREF _Toc494207006 \h </w:instrText>
            </w:r>
            <w:r w:rsidR="00F719EE">
              <w:rPr>
                <w:noProof/>
                <w:webHidden/>
              </w:rPr>
            </w:r>
            <w:r w:rsidR="00F719EE">
              <w:rPr>
                <w:noProof/>
                <w:webHidden/>
              </w:rPr>
              <w:fldChar w:fldCharType="separate"/>
            </w:r>
            <w:r w:rsidR="00C9266B">
              <w:rPr>
                <w:noProof/>
                <w:webHidden/>
              </w:rPr>
              <w:t>17</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07" w:history="1">
            <w:r w:rsidR="00F719EE" w:rsidRPr="0038671D">
              <w:rPr>
                <w:rStyle w:val="a8"/>
                <w:noProof/>
              </w:rPr>
              <w:t>1.3.4. Описание типов и строительных особенностей тепловых камер и павильонов.</w:t>
            </w:r>
            <w:r w:rsidR="00F719EE">
              <w:rPr>
                <w:noProof/>
                <w:webHidden/>
              </w:rPr>
              <w:tab/>
            </w:r>
            <w:r w:rsidR="00F719EE">
              <w:rPr>
                <w:noProof/>
                <w:webHidden/>
              </w:rPr>
              <w:fldChar w:fldCharType="begin"/>
            </w:r>
            <w:r w:rsidR="00F719EE">
              <w:rPr>
                <w:noProof/>
                <w:webHidden/>
              </w:rPr>
              <w:instrText xml:space="preserve"> PAGEREF _Toc494207007 \h </w:instrText>
            </w:r>
            <w:r w:rsidR="00F719EE">
              <w:rPr>
                <w:noProof/>
                <w:webHidden/>
              </w:rPr>
            </w:r>
            <w:r w:rsidR="00F719EE">
              <w:rPr>
                <w:noProof/>
                <w:webHidden/>
              </w:rPr>
              <w:fldChar w:fldCharType="separate"/>
            </w:r>
            <w:r w:rsidR="00C9266B">
              <w:rPr>
                <w:noProof/>
                <w:webHidden/>
              </w:rPr>
              <w:t>17</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08" w:history="1">
            <w:r w:rsidR="00F719EE" w:rsidRPr="0038671D">
              <w:rPr>
                <w:rStyle w:val="a8"/>
                <w:noProof/>
              </w:rPr>
              <w:t>1.3.5.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F719EE">
              <w:rPr>
                <w:noProof/>
                <w:webHidden/>
              </w:rPr>
              <w:tab/>
            </w:r>
            <w:r w:rsidR="00F719EE">
              <w:rPr>
                <w:noProof/>
                <w:webHidden/>
              </w:rPr>
              <w:fldChar w:fldCharType="begin"/>
            </w:r>
            <w:r w:rsidR="00F719EE">
              <w:rPr>
                <w:noProof/>
                <w:webHidden/>
              </w:rPr>
              <w:instrText xml:space="preserve"> PAGEREF _Toc494207008 \h </w:instrText>
            </w:r>
            <w:r w:rsidR="00F719EE">
              <w:rPr>
                <w:noProof/>
                <w:webHidden/>
              </w:rPr>
            </w:r>
            <w:r w:rsidR="00F719EE">
              <w:rPr>
                <w:noProof/>
                <w:webHidden/>
              </w:rPr>
              <w:fldChar w:fldCharType="separate"/>
            </w:r>
            <w:r w:rsidR="00C9266B">
              <w:rPr>
                <w:noProof/>
                <w:webHidden/>
              </w:rPr>
              <w:t>18</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09" w:history="1">
            <w:r w:rsidR="00F719EE" w:rsidRPr="0038671D">
              <w:rPr>
                <w:rStyle w:val="a8"/>
                <w:noProof/>
              </w:rPr>
              <w:t>1.3.6. Гидравлические режимы тепловых сетей и пьезометрические графики.</w:t>
            </w:r>
            <w:r w:rsidR="00F719EE">
              <w:rPr>
                <w:noProof/>
                <w:webHidden/>
              </w:rPr>
              <w:tab/>
            </w:r>
            <w:r w:rsidR="00F719EE">
              <w:rPr>
                <w:noProof/>
                <w:webHidden/>
              </w:rPr>
              <w:fldChar w:fldCharType="begin"/>
            </w:r>
            <w:r w:rsidR="00F719EE">
              <w:rPr>
                <w:noProof/>
                <w:webHidden/>
              </w:rPr>
              <w:instrText xml:space="preserve"> PAGEREF _Toc494207009 \h </w:instrText>
            </w:r>
            <w:r w:rsidR="00F719EE">
              <w:rPr>
                <w:noProof/>
                <w:webHidden/>
              </w:rPr>
            </w:r>
            <w:r w:rsidR="00F719EE">
              <w:rPr>
                <w:noProof/>
                <w:webHidden/>
              </w:rPr>
              <w:fldChar w:fldCharType="separate"/>
            </w:r>
            <w:r w:rsidR="00C9266B">
              <w:rPr>
                <w:noProof/>
                <w:webHidden/>
              </w:rPr>
              <w:t>18</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10" w:history="1">
            <w:r w:rsidR="00F719EE" w:rsidRPr="0038671D">
              <w:rPr>
                <w:rStyle w:val="a8"/>
                <w:noProof/>
              </w:rPr>
              <w:t>1.3.7. Статистика отказов (аварий, инцидентов) и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F719EE">
              <w:rPr>
                <w:noProof/>
                <w:webHidden/>
              </w:rPr>
              <w:tab/>
            </w:r>
            <w:r w:rsidR="00F719EE">
              <w:rPr>
                <w:noProof/>
                <w:webHidden/>
              </w:rPr>
              <w:fldChar w:fldCharType="begin"/>
            </w:r>
            <w:r w:rsidR="00F719EE">
              <w:rPr>
                <w:noProof/>
                <w:webHidden/>
              </w:rPr>
              <w:instrText xml:space="preserve"> PAGEREF _Toc494207010 \h </w:instrText>
            </w:r>
            <w:r w:rsidR="00F719EE">
              <w:rPr>
                <w:noProof/>
                <w:webHidden/>
              </w:rPr>
            </w:r>
            <w:r w:rsidR="00F719EE">
              <w:rPr>
                <w:noProof/>
                <w:webHidden/>
              </w:rPr>
              <w:fldChar w:fldCharType="separate"/>
            </w:r>
            <w:r w:rsidR="00C9266B">
              <w:rPr>
                <w:noProof/>
                <w:webHidden/>
              </w:rPr>
              <w:t>19</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11" w:history="1">
            <w:r w:rsidR="00F719EE" w:rsidRPr="0038671D">
              <w:rPr>
                <w:rStyle w:val="a8"/>
                <w:noProof/>
              </w:rPr>
              <w:t>1.3.8. Описание процедур диагностики состояния тепловых сетей и планирования капитальных (текущих) ремонтов.</w:t>
            </w:r>
            <w:r w:rsidR="00F719EE">
              <w:rPr>
                <w:noProof/>
                <w:webHidden/>
              </w:rPr>
              <w:tab/>
            </w:r>
            <w:r w:rsidR="00F719EE">
              <w:rPr>
                <w:noProof/>
                <w:webHidden/>
              </w:rPr>
              <w:fldChar w:fldCharType="begin"/>
            </w:r>
            <w:r w:rsidR="00F719EE">
              <w:rPr>
                <w:noProof/>
                <w:webHidden/>
              </w:rPr>
              <w:instrText xml:space="preserve"> PAGEREF _Toc494207011 \h </w:instrText>
            </w:r>
            <w:r w:rsidR="00F719EE">
              <w:rPr>
                <w:noProof/>
                <w:webHidden/>
              </w:rPr>
            </w:r>
            <w:r w:rsidR="00F719EE">
              <w:rPr>
                <w:noProof/>
                <w:webHidden/>
              </w:rPr>
              <w:fldChar w:fldCharType="separate"/>
            </w:r>
            <w:r w:rsidR="00C9266B">
              <w:rPr>
                <w:noProof/>
                <w:webHidden/>
              </w:rPr>
              <w:t>19</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12" w:history="1">
            <w:r w:rsidR="00F719EE" w:rsidRPr="0038671D">
              <w:rPr>
                <w:rStyle w:val="a8"/>
                <w:noProof/>
              </w:rPr>
              <w:t>1.3.9.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тепловых сетей.</w:t>
            </w:r>
            <w:r w:rsidR="00F719EE">
              <w:rPr>
                <w:noProof/>
                <w:webHidden/>
              </w:rPr>
              <w:tab/>
            </w:r>
            <w:r w:rsidR="00F719EE">
              <w:rPr>
                <w:noProof/>
                <w:webHidden/>
              </w:rPr>
              <w:fldChar w:fldCharType="begin"/>
            </w:r>
            <w:r w:rsidR="00F719EE">
              <w:rPr>
                <w:noProof/>
                <w:webHidden/>
              </w:rPr>
              <w:instrText xml:space="preserve"> PAGEREF _Toc494207012 \h </w:instrText>
            </w:r>
            <w:r w:rsidR="00F719EE">
              <w:rPr>
                <w:noProof/>
                <w:webHidden/>
              </w:rPr>
            </w:r>
            <w:r w:rsidR="00F719EE">
              <w:rPr>
                <w:noProof/>
                <w:webHidden/>
              </w:rPr>
              <w:fldChar w:fldCharType="separate"/>
            </w:r>
            <w:r w:rsidR="00C9266B">
              <w:rPr>
                <w:noProof/>
                <w:webHidden/>
              </w:rPr>
              <w:t>25</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13" w:history="1">
            <w:r w:rsidR="00F719EE" w:rsidRPr="0038671D">
              <w:rPr>
                <w:rStyle w:val="a8"/>
                <w:noProof/>
              </w:rPr>
              <w:t>1.3.10.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r w:rsidR="00F719EE">
              <w:rPr>
                <w:noProof/>
                <w:webHidden/>
              </w:rPr>
              <w:tab/>
            </w:r>
            <w:r w:rsidR="00F719EE">
              <w:rPr>
                <w:noProof/>
                <w:webHidden/>
              </w:rPr>
              <w:fldChar w:fldCharType="begin"/>
            </w:r>
            <w:r w:rsidR="00F719EE">
              <w:rPr>
                <w:noProof/>
                <w:webHidden/>
              </w:rPr>
              <w:instrText xml:space="preserve"> PAGEREF _Toc494207013 \h </w:instrText>
            </w:r>
            <w:r w:rsidR="00F719EE">
              <w:rPr>
                <w:noProof/>
                <w:webHidden/>
              </w:rPr>
            </w:r>
            <w:r w:rsidR="00F719EE">
              <w:rPr>
                <w:noProof/>
                <w:webHidden/>
              </w:rPr>
              <w:fldChar w:fldCharType="separate"/>
            </w:r>
            <w:r w:rsidR="00C9266B">
              <w:rPr>
                <w:noProof/>
                <w:webHidden/>
              </w:rPr>
              <w:t>26</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14" w:history="1">
            <w:r w:rsidR="00F719EE" w:rsidRPr="0038671D">
              <w:rPr>
                <w:rStyle w:val="a8"/>
                <w:noProof/>
              </w:rPr>
              <w:t>1.3.11. Оценка тепловых потерь в тепловых сетях за последние 2 года при отсутствии приборов учета тепловых потерь.</w:t>
            </w:r>
            <w:r w:rsidR="00F719EE">
              <w:rPr>
                <w:noProof/>
                <w:webHidden/>
              </w:rPr>
              <w:tab/>
            </w:r>
            <w:r w:rsidR="00F719EE">
              <w:rPr>
                <w:noProof/>
                <w:webHidden/>
              </w:rPr>
              <w:fldChar w:fldCharType="begin"/>
            </w:r>
            <w:r w:rsidR="00F719EE">
              <w:rPr>
                <w:noProof/>
                <w:webHidden/>
              </w:rPr>
              <w:instrText xml:space="preserve"> PAGEREF _Toc494207014 \h </w:instrText>
            </w:r>
            <w:r w:rsidR="00F719EE">
              <w:rPr>
                <w:noProof/>
                <w:webHidden/>
              </w:rPr>
            </w:r>
            <w:r w:rsidR="00F719EE">
              <w:rPr>
                <w:noProof/>
                <w:webHidden/>
              </w:rPr>
              <w:fldChar w:fldCharType="separate"/>
            </w:r>
            <w:r w:rsidR="00C9266B">
              <w:rPr>
                <w:noProof/>
                <w:webHidden/>
              </w:rPr>
              <w:t>27</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15" w:history="1">
            <w:r w:rsidR="00F719EE" w:rsidRPr="0038671D">
              <w:rPr>
                <w:rStyle w:val="a8"/>
                <w:noProof/>
              </w:rPr>
              <w:t>1.3.12. Предписания надзорных органов по запрещению дальнейшей эксплуатации участков тепловой сети и результаты их исполнения.</w:t>
            </w:r>
            <w:r w:rsidR="00F719EE">
              <w:rPr>
                <w:noProof/>
                <w:webHidden/>
              </w:rPr>
              <w:tab/>
            </w:r>
            <w:r w:rsidR="00F719EE">
              <w:rPr>
                <w:noProof/>
                <w:webHidden/>
              </w:rPr>
              <w:fldChar w:fldCharType="begin"/>
            </w:r>
            <w:r w:rsidR="00F719EE">
              <w:rPr>
                <w:noProof/>
                <w:webHidden/>
              </w:rPr>
              <w:instrText xml:space="preserve"> PAGEREF _Toc494207015 \h </w:instrText>
            </w:r>
            <w:r w:rsidR="00F719EE">
              <w:rPr>
                <w:noProof/>
                <w:webHidden/>
              </w:rPr>
            </w:r>
            <w:r w:rsidR="00F719EE">
              <w:rPr>
                <w:noProof/>
                <w:webHidden/>
              </w:rPr>
              <w:fldChar w:fldCharType="separate"/>
            </w:r>
            <w:r w:rsidR="00C9266B">
              <w:rPr>
                <w:noProof/>
                <w:webHidden/>
              </w:rPr>
              <w:t>27</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16" w:history="1">
            <w:r w:rsidR="00F719EE" w:rsidRPr="0038671D">
              <w:rPr>
                <w:rStyle w:val="a8"/>
                <w:noProof/>
              </w:rPr>
              <w:t>1.3.13. 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r w:rsidR="00F719EE">
              <w:rPr>
                <w:noProof/>
                <w:webHidden/>
              </w:rPr>
              <w:tab/>
            </w:r>
            <w:r w:rsidR="00F719EE">
              <w:rPr>
                <w:noProof/>
                <w:webHidden/>
              </w:rPr>
              <w:fldChar w:fldCharType="begin"/>
            </w:r>
            <w:r w:rsidR="00F719EE">
              <w:rPr>
                <w:noProof/>
                <w:webHidden/>
              </w:rPr>
              <w:instrText xml:space="preserve"> PAGEREF _Toc494207016 \h </w:instrText>
            </w:r>
            <w:r w:rsidR="00F719EE">
              <w:rPr>
                <w:noProof/>
                <w:webHidden/>
              </w:rPr>
            </w:r>
            <w:r w:rsidR="00F719EE">
              <w:rPr>
                <w:noProof/>
                <w:webHidden/>
              </w:rPr>
              <w:fldChar w:fldCharType="separate"/>
            </w:r>
            <w:r w:rsidR="00C9266B">
              <w:rPr>
                <w:noProof/>
                <w:webHidden/>
              </w:rPr>
              <w:t>27</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17" w:history="1">
            <w:r w:rsidR="00F719EE" w:rsidRPr="0038671D">
              <w:rPr>
                <w:rStyle w:val="a8"/>
                <w:noProof/>
              </w:rPr>
              <w:t>1.3.14.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F719EE">
              <w:rPr>
                <w:noProof/>
                <w:webHidden/>
              </w:rPr>
              <w:tab/>
            </w:r>
            <w:r w:rsidR="00F719EE">
              <w:rPr>
                <w:noProof/>
                <w:webHidden/>
              </w:rPr>
              <w:fldChar w:fldCharType="begin"/>
            </w:r>
            <w:r w:rsidR="00F719EE">
              <w:rPr>
                <w:noProof/>
                <w:webHidden/>
              </w:rPr>
              <w:instrText xml:space="preserve"> PAGEREF _Toc494207017 \h </w:instrText>
            </w:r>
            <w:r w:rsidR="00F719EE">
              <w:rPr>
                <w:noProof/>
                <w:webHidden/>
              </w:rPr>
            </w:r>
            <w:r w:rsidR="00F719EE">
              <w:rPr>
                <w:noProof/>
                <w:webHidden/>
              </w:rPr>
              <w:fldChar w:fldCharType="separate"/>
            </w:r>
            <w:r w:rsidR="00C9266B">
              <w:rPr>
                <w:noProof/>
                <w:webHidden/>
              </w:rPr>
              <w:t>29</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18" w:history="1">
            <w:r w:rsidR="00F719EE" w:rsidRPr="0038671D">
              <w:rPr>
                <w:rStyle w:val="a8"/>
                <w:noProof/>
              </w:rPr>
              <w:t>1.3.15. Анализ работы диспетчерских служб теплоснабжающих (теплосетевых) организаций и используемых средств автоматизации, телемеханизации и связи.</w:t>
            </w:r>
            <w:r w:rsidR="00F719EE">
              <w:rPr>
                <w:noProof/>
                <w:webHidden/>
              </w:rPr>
              <w:tab/>
            </w:r>
            <w:r w:rsidR="00F719EE">
              <w:rPr>
                <w:noProof/>
                <w:webHidden/>
              </w:rPr>
              <w:fldChar w:fldCharType="begin"/>
            </w:r>
            <w:r w:rsidR="00F719EE">
              <w:rPr>
                <w:noProof/>
                <w:webHidden/>
              </w:rPr>
              <w:instrText xml:space="preserve"> PAGEREF _Toc494207018 \h </w:instrText>
            </w:r>
            <w:r w:rsidR="00F719EE">
              <w:rPr>
                <w:noProof/>
                <w:webHidden/>
              </w:rPr>
            </w:r>
            <w:r w:rsidR="00F719EE">
              <w:rPr>
                <w:noProof/>
                <w:webHidden/>
              </w:rPr>
              <w:fldChar w:fldCharType="separate"/>
            </w:r>
            <w:r w:rsidR="00C9266B">
              <w:rPr>
                <w:noProof/>
                <w:webHidden/>
              </w:rPr>
              <w:t>29</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19" w:history="1">
            <w:r w:rsidR="00F719EE" w:rsidRPr="0038671D">
              <w:rPr>
                <w:rStyle w:val="a8"/>
                <w:noProof/>
              </w:rPr>
              <w:t>1.3.16. Уровень автоматизации и обслуживания центральных тепловых пунктов, насосных станций.</w:t>
            </w:r>
            <w:r w:rsidR="00F719EE">
              <w:rPr>
                <w:noProof/>
                <w:webHidden/>
              </w:rPr>
              <w:tab/>
            </w:r>
            <w:r w:rsidR="00F719EE">
              <w:rPr>
                <w:noProof/>
                <w:webHidden/>
              </w:rPr>
              <w:fldChar w:fldCharType="begin"/>
            </w:r>
            <w:r w:rsidR="00F719EE">
              <w:rPr>
                <w:noProof/>
                <w:webHidden/>
              </w:rPr>
              <w:instrText xml:space="preserve"> PAGEREF _Toc494207019 \h </w:instrText>
            </w:r>
            <w:r w:rsidR="00F719EE">
              <w:rPr>
                <w:noProof/>
                <w:webHidden/>
              </w:rPr>
            </w:r>
            <w:r w:rsidR="00F719EE">
              <w:rPr>
                <w:noProof/>
                <w:webHidden/>
              </w:rPr>
              <w:fldChar w:fldCharType="separate"/>
            </w:r>
            <w:r w:rsidR="00C9266B">
              <w:rPr>
                <w:noProof/>
                <w:webHidden/>
              </w:rPr>
              <w:t>29</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20" w:history="1">
            <w:r w:rsidR="00F719EE" w:rsidRPr="0038671D">
              <w:rPr>
                <w:rStyle w:val="a8"/>
                <w:noProof/>
              </w:rPr>
              <w:t>1.3.17. Сведения о наличии защиты тепловых сетей от превышения давления.</w:t>
            </w:r>
            <w:r w:rsidR="00F719EE">
              <w:rPr>
                <w:noProof/>
                <w:webHidden/>
              </w:rPr>
              <w:tab/>
            </w:r>
            <w:r w:rsidR="00F719EE">
              <w:rPr>
                <w:noProof/>
                <w:webHidden/>
              </w:rPr>
              <w:fldChar w:fldCharType="begin"/>
            </w:r>
            <w:r w:rsidR="00F719EE">
              <w:rPr>
                <w:noProof/>
                <w:webHidden/>
              </w:rPr>
              <w:instrText xml:space="preserve"> PAGEREF _Toc494207020 \h </w:instrText>
            </w:r>
            <w:r w:rsidR="00F719EE">
              <w:rPr>
                <w:noProof/>
                <w:webHidden/>
              </w:rPr>
            </w:r>
            <w:r w:rsidR="00F719EE">
              <w:rPr>
                <w:noProof/>
                <w:webHidden/>
              </w:rPr>
              <w:fldChar w:fldCharType="separate"/>
            </w:r>
            <w:r w:rsidR="00C9266B">
              <w:rPr>
                <w:noProof/>
                <w:webHidden/>
              </w:rPr>
              <w:t>29</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21" w:history="1">
            <w:r w:rsidR="00F719EE" w:rsidRPr="0038671D">
              <w:rPr>
                <w:rStyle w:val="a8"/>
                <w:noProof/>
              </w:rPr>
              <w:t>1.3.18. Перечень выявленных бесхозяйных тепловых сетей и обоснование выбора организации, уполномоченной на их эксплуатацию.</w:t>
            </w:r>
            <w:r w:rsidR="00F719EE">
              <w:rPr>
                <w:noProof/>
                <w:webHidden/>
              </w:rPr>
              <w:tab/>
            </w:r>
            <w:r w:rsidR="00F719EE">
              <w:rPr>
                <w:noProof/>
                <w:webHidden/>
              </w:rPr>
              <w:fldChar w:fldCharType="begin"/>
            </w:r>
            <w:r w:rsidR="00F719EE">
              <w:rPr>
                <w:noProof/>
                <w:webHidden/>
              </w:rPr>
              <w:instrText xml:space="preserve"> PAGEREF _Toc494207021 \h </w:instrText>
            </w:r>
            <w:r w:rsidR="00F719EE">
              <w:rPr>
                <w:noProof/>
                <w:webHidden/>
              </w:rPr>
            </w:r>
            <w:r w:rsidR="00F719EE">
              <w:rPr>
                <w:noProof/>
                <w:webHidden/>
              </w:rPr>
              <w:fldChar w:fldCharType="separate"/>
            </w:r>
            <w:r w:rsidR="00C9266B">
              <w:rPr>
                <w:noProof/>
                <w:webHidden/>
              </w:rPr>
              <w:t>29</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22" w:history="1">
            <w:r w:rsidR="00F719EE" w:rsidRPr="0038671D">
              <w:rPr>
                <w:rStyle w:val="a8"/>
                <w:noProof/>
              </w:rPr>
              <w:t>1.4</w:t>
            </w:r>
            <w:r w:rsidR="00F719EE">
              <w:rPr>
                <w:rFonts w:asciiTheme="minorHAnsi" w:eastAsiaTheme="minorEastAsia" w:hAnsiTheme="minorHAnsi" w:cstheme="minorBidi"/>
                <w:noProof/>
                <w:sz w:val="22"/>
                <w:szCs w:val="22"/>
              </w:rPr>
              <w:tab/>
            </w:r>
            <w:r w:rsidR="00F719EE" w:rsidRPr="0038671D">
              <w:rPr>
                <w:rStyle w:val="a8"/>
                <w:noProof/>
              </w:rPr>
              <w:t>Зоны действия источников тепловой энергии.</w:t>
            </w:r>
            <w:r w:rsidR="00F719EE">
              <w:rPr>
                <w:noProof/>
                <w:webHidden/>
              </w:rPr>
              <w:tab/>
            </w:r>
            <w:r w:rsidR="00F719EE">
              <w:rPr>
                <w:noProof/>
                <w:webHidden/>
              </w:rPr>
              <w:fldChar w:fldCharType="begin"/>
            </w:r>
            <w:r w:rsidR="00F719EE">
              <w:rPr>
                <w:noProof/>
                <w:webHidden/>
              </w:rPr>
              <w:instrText xml:space="preserve"> PAGEREF _Toc494207022 \h </w:instrText>
            </w:r>
            <w:r w:rsidR="00F719EE">
              <w:rPr>
                <w:noProof/>
                <w:webHidden/>
              </w:rPr>
            </w:r>
            <w:r w:rsidR="00F719EE">
              <w:rPr>
                <w:noProof/>
                <w:webHidden/>
              </w:rPr>
              <w:fldChar w:fldCharType="separate"/>
            </w:r>
            <w:r w:rsidR="00C9266B">
              <w:rPr>
                <w:noProof/>
                <w:webHidden/>
              </w:rPr>
              <w:t>30</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23" w:history="1">
            <w:r w:rsidR="00F719EE" w:rsidRPr="0038671D">
              <w:rPr>
                <w:rStyle w:val="a8"/>
                <w:noProof/>
              </w:rPr>
              <w:t>1.5</w:t>
            </w:r>
            <w:r w:rsidR="00F719EE">
              <w:rPr>
                <w:rFonts w:asciiTheme="minorHAnsi" w:eastAsiaTheme="minorEastAsia" w:hAnsiTheme="minorHAnsi" w:cstheme="minorBidi"/>
                <w:noProof/>
                <w:sz w:val="22"/>
                <w:szCs w:val="22"/>
              </w:rPr>
              <w:tab/>
            </w:r>
            <w:r w:rsidR="00F719EE" w:rsidRPr="0038671D">
              <w:rPr>
                <w:rStyle w:val="a8"/>
                <w:noProof/>
              </w:rPr>
              <w:t>Тепловые нагрузки потребителей тепловой энергии.</w:t>
            </w:r>
            <w:r w:rsidR="00F719EE">
              <w:rPr>
                <w:noProof/>
                <w:webHidden/>
              </w:rPr>
              <w:tab/>
            </w:r>
            <w:r w:rsidR="00F719EE">
              <w:rPr>
                <w:noProof/>
                <w:webHidden/>
              </w:rPr>
              <w:fldChar w:fldCharType="begin"/>
            </w:r>
            <w:r w:rsidR="00F719EE">
              <w:rPr>
                <w:noProof/>
                <w:webHidden/>
              </w:rPr>
              <w:instrText xml:space="preserve"> PAGEREF _Toc494207023 \h </w:instrText>
            </w:r>
            <w:r w:rsidR="00F719EE">
              <w:rPr>
                <w:noProof/>
                <w:webHidden/>
              </w:rPr>
            </w:r>
            <w:r w:rsidR="00F719EE">
              <w:rPr>
                <w:noProof/>
                <w:webHidden/>
              </w:rPr>
              <w:fldChar w:fldCharType="separate"/>
            </w:r>
            <w:r w:rsidR="00C9266B">
              <w:rPr>
                <w:noProof/>
                <w:webHidden/>
              </w:rPr>
              <w:t>32</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24" w:history="1">
            <w:r w:rsidR="00F719EE" w:rsidRPr="0038671D">
              <w:rPr>
                <w:rStyle w:val="a8"/>
                <w:noProof/>
              </w:rPr>
              <w:t>1.5.1. Значений потребления тепловой энергии в расчетных элементах территориального деления при расчетных температурах наружного воздуха.</w:t>
            </w:r>
            <w:r w:rsidR="00F719EE">
              <w:rPr>
                <w:noProof/>
                <w:webHidden/>
              </w:rPr>
              <w:tab/>
            </w:r>
            <w:r w:rsidR="00F719EE">
              <w:rPr>
                <w:noProof/>
                <w:webHidden/>
              </w:rPr>
              <w:fldChar w:fldCharType="begin"/>
            </w:r>
            <w:r w:rsidR="00F719EE">
              <w:rPr>
                <w:noProof/>
                <w:webHidden/>
              </w:rPr>
              <w:instrText xml:space="preserve"> PAGEREF _Toc494207024 \h </w:instrText>
            </w:r>
            <w:r w:rsidR="00F719EE">
              <w:rPr>
                <w:noProof/>
                <w:webHidden/>
              </w:rPr>
            </w:r>
            <w:r w:rsidR="00F719EE">
              <w:rPr>
                <w:noProof/>
                <w:webHidden/>
              </w:rPr>
              <w:fldChar w:fldCharType="separate"/>
            </w:r>
            <w:r w:rsidR="00C9266B">
              <w:rPr>
                <w:noProof/>
                <w:webHidden/>
              </w:rPr>
              <w:t>32</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25" w:history="1">
            <w:r w:rsidR="00F719EE" w:rsidRPr="0038671D">
              <w:rPr>
                <w:rStyle w:val="a8"/>
                <w:noProof/>
              </w:rPr>
              <w:t>1.5.2 Случаи применения отопления жилых помещений в многоквартирных домах с использованием индивидуальных квартирных источников тепловой энергии.</w:t>
            </w:r>
            <w:r w:rsidR="00F719EE">
              <w:rPr>
                <w:noProof/>
                <w:webHidden/>
              </w:rPr>
              <w:tab/>
            </w:r>
            <w:r w:rsidR="00F719EE">
              <w:rPr>
                <w:noProof/>
                <w:webHidden/>
              </w:rPr>
              <w:fldChar w:fldCharType="begin"/>
            </w:r>
            <w:r w:rsidR="00F719EE">
              <w:rPr>
                <w:noProof/>
                <w:webHidden/>
              </w:rPr>
              <w:instrText xml:space="preserve"> PAGEREF _Toc494207025 \h </w:instrText>
            </w:r>
            <w:r w:rsidR="00F719EE">
              <w:rPr>
                <w:noProof/>
                <w:webHidden/>
              </w:rPr>
            </w:r>
            <w:r w:rsidR="00F719EE">
              <w:rPr>
                <w:noProof/>
                <w:webHidden/>
              </w:rPr>
              <w:fldChar w:fldCharType="separate"/>
            </w:r>
            <w:r w:rsidR="00C9266B">
              <w:rPr>
                <w:noProof/>
                <w:webHidden/>
              </w:rPr>
              <w:t>32</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26" w:history="1">
            <w:r w:rsidR="00F719EE" w:rsidRPr="0038671D">
              <w:rPr>
                <w:rStyle w:val="a8"/>
                <w:noProof/>
              </w:rPr>
              <w:t>1.5.3. Значения потребления тепловой энергии в расчетных элементах территориального деления за отопительный период и за год в целом.</w:t>
            </w:r>
            <w:r w:rsidR="00F719EE">
              <w:rPr>
                <w:noProof/>
                <w:webHidden/>
              </w:rPr>
              <w:tab/>
            </w:r>
            <w:r w:rsidR="00F719EE">
              <w:rPr>
                <w:noProof/>
                <w:webHidden/>
              </w:rPr>
              <w:fldChar w:fldCharType="begin"/>
            </w:r>
            <w:r w:rsidR="00F719EE">
              <w:rPr>
                <w:noProof/>
                <w:webHidden/>
              </w:rPr>
              <w:instrText xml:space="preserve"> PAGEREF _Toc494207026 \h </w:instrText>
            </w:r>
            <w:r w:rsidR="00F719EE">
              <w:rPr>
                <w:noProof/>
                <w:webHidden/>
              </w:rPr>
            </w:r>
            <w:r w:rsidR="00F719EE">
              <w:rPr>
                <w:noProof/>
                <w:webHidden/>
              </w:rPr>
              <w:fldChar w:fldCharType="separate"/>
            </w:r>
            <w:r w:rsidR="00C9266B">
              <w:rPr>
                <w:noProof/>
                <w:webHidden/>
              </w:rPr>
              <w:t>32</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27" w:history="1">
            <w:r w:rsidR="00F719EE" w:rsidRPr="0038671D">
              <w:rPr>
                <w:rStyle w:val="a8"/>
                <w:noProof/>
              </w:rPr>
              <w:t>1.5.4. Значения потребления тепловой энергии при расчетных температурах наружного воздуха в зонах действия источника тепловой энергии.</w:t>
            </w:r>
            <w:r w:rsidR="00F719EE">
              <w:rPr>
                <w:noProof/>
                <w:webHidden/>
              </w:rPr>
              <w:tab/>
            </w:r>
            <w:r w:rsidR="00F719EE">
              <w:rPr>
                <w:noProof/>
                <w:webHidden/>
              </w:rPr>
              <w:fldChar w:fldCharType="begin"/>
            </w:r>
            <w:r w:rsidR="00F719EE">
              <w:rPr>
                <w:noProof/>
                <w:webHidden/>
              </w:rPr>
              <w:instrText xml:space="preserve"> PAGEREF _Toc494207027 \h </w:instrText>
            </w:r>
            <w:r w:rsidR="00F719EE">
              <w:rPr>
                <w:noProof/>
                <w:webHidden/>
              </w:rPr>
            </w:r>
            <w:r w:rsidR="00F719EE">
              <w:rPr>
                <w:noProof/>
                <w:webHidden/>
              </w:rPr>
              <w:fldChar w:fldCharType="separate"/>
            </w:r>
            <w:r w:rsidR="00C9266B">
              <w:rPr>
                <w:noProof/>
                <w:webHidden/>
              </w:rPr>
              <w:t>32</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28" w:history="1">
            <w:r w:rsidR="00F719EE" w:rsidRPr="0038671D">
              <w:rPr>
                <w:rStyle w:val="a8"/>
                <w:noProof/>
              </w:rPr>
              <w:t>1.5.5. Существующие нормативы потребления тепловой энергии для населения на отопление и горячее водоснабжение.</w:t>
            </w:r>
            <w:r w:rsidR="00F719EE">
              <w:rPr>
                <w:noProof/>
                <w:webHidden/>
              </w:rPr>
              <w:tab/>
            </w:r>
            <w:r w:rsidR="00F719EE">
              <w:rPr>
                <w:noProof/>
                <w:webHidden/>
              </w:rPr>
              <w:fldChar w:fldCharType="begin"/>
            </w:r>
            <w:r w:rsidR="00F719EE">
              <w:rPr>
                <w:noProof/>
                <w:webHidden/>
              </w:rPr>
              <w:instrText xml:space="preserve"> PAGEREF _Toc494207028 \h </w:instrText>
            </w:r>
            <w:r w:rsidR="00F719EE">
              <w:rPr>
                <w:noProof/>
                <w:webHidden/>
              </w:rPr>
            </w:r>
            <w:r w:rsidR="00F719EE">
              <w:rPr>
                <w:noProof/>
                <w:webHidden/>
              </w:rPr>
              <w:fldChar w:fldCharType="separate"/>
            </w:r>
            <w:r w:rsidR="00C9266B">
              <w:rPr>
                <w:noProof/>
                <w:webHidden/>
              </w:rPr>
              <w:t>33</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29" w:history="1">
            <w:r w:rsidR="00F719EE" w:rsidRPr="0038671D">
              <w:rPr>
                <w:rStyle w:val="a8"/>
                <w:noProof/>
              </w:rPr>
              <w:t>1.6</w:t>
            </w:r>
            <w:r w:rsidR="00F719EE">
              <w:rPr>
                <w:rFonts w:asciiTheme="minorHAnsi" w:eastAsiaTheme="minorEastAsia" w:hAnsiTheme="minorHAnsi" w:cstheme="minorBidi"/>
                <w:noProof/>
                <w:sz w:val="22"/>
                <w:szCs w:val="22"/>
              </w:rPr>
              <w:tab/>
            </w:r>
            <w:r w:rsidR="00F719EE" w:rsidRPr="0038671D">
              <w:rPr>
                <w:rStyle w:val="a8"/>
                <w:noProof/>
              </w:rPr>
              <w:t>Балансы тепловой мощности и тепловой нагрузки в зонах действия источников тепловой энергии.</w:t>
            </w:r>
            <w:r w:rsidR="00F719EE">
              <w:rPr>
                <w:noProof/>
                <w:webHidden/>
              </w:rPr>
              <w:tab/>
            </w:r>
            <w:r w:rsidR="00F719EE">
              <w:rPr>
                <w:noProof/>
                <w:webHidden/>
              </w:rPr>
              <w:fldChar w:fldCharType="begin"/>
            </w:r>
            <w:r w:rsidR="00F719EE">
              <w:rPr>
                <w:noProof/>
                <w:webHidden/>
              </w:rPr>
              <w:instrText xml:space="preserve"> PAGEREF _Toc494207029 \h </w:instrText>
            </w:r>
            <w:r w:rsidR="00F719EE">
              <w:rPr>
                <w:noProof/>
                <w:webHidden/>
              </w:rPr>
            </w:r>
            <w:r w:rsidR="00F719EE">
              <w:rPr>
                <w:noProof/>
                <w:webHidden/>
              </w:rPr>
              <w:fldChar w:fldCharType="separate"/>
            </w:r>
            <w:r w:rsidR="00C9266B">
              <w:rPr>
                <w:noProof/>
                <w:webHidden/>
              </w:rPr>
              <w:t>35</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30" w:history="1">
            <w:r w:rsidR="00F719EE" w:rsidRPr="0038671D">
              <w:rPr>
                <w:rStyle w:val="a8"/>
                <w:noProof/>
              </w:rPr>
              <w:t>1.6.1. Балансы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по каждому источнику тепловой энергии.</w:t>
            </w:r>
            <w:r w:rsidR="00F719EE">
              <w:rPr>
                <w:noProof/>
                <w:webHidden/>
              </w:rPr>
              <w:tab/>
            </w:r>
            <w:r w:rsidR="00F719EE">
              <w:rPr>
                <w:noProof/>
                <w:webHidden/>
              </w:rPr>
              <w:fldChar w:fldCharType="begin"/>
            </w:r>
            <w:r w:rsidR="00F719EE">
              <w:rPr>
                <w:noProof/>
                <w:webHidden/>
              </w:rPr>
              <w:instrText xml:space="preserve"> PAGEREF _Toc494207030 \h </w:instrText>
            </w:r>
            <w:r w:rsidR="00F719EE">
              <w:rPr>
                <w:noProof/>
                <w:webHidden/>
              </w:rPr>
            </w:r>
            <w:r w:rsidR="00F719EE">
              <w:rPr>
                <w:noProof/>
                <w:webHidden/>
              </w:rPr>
              <w:fldChar w:fldCharType="separate"/>
            </w:r>
            <w:r w:rsidR="00C9266B">
              <w:rPr>
                <w:noProof/>
                <w:webHidden/>
              </w:rPr>
              <w:t>35</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31" w:history="1">
            <w:r w:rsidR="00F719EE" w:rsidRPr="0038671D">
              <w:rPr>
                <w:rStyle w:val="a8"/>
                <w:noProof/>
              </w:rPr>
              <w:t>1.6.2. Гидравлические режимы, обеспечивающие передачу тепловой энергии от источника тепловой энергии до самого удаленного потребителя, и существующие возможности передачи тепловой энергии.</w:t>
            </w:r>
            <w:r w:rsidR="00F719EE">
              <w:rPr>
                <w:noProof/>
                <w:webHidden/>
              </w:rPr>
              <w:tab/>
            </w:r>
            <w:r w:rsidR="00F719EE">
              <w:rPr>
                <w:noProof/>
                <w:webHidden/>
              </w:rPr>
              <w:fldChar w:fldCharType="begin"/>
            </w:r>
            <w:r w:rsidR="00F719EE">
              <w:rPr>
                <w:noProof/>
                <w:webHidden/>
              </w:rPr>
              <w:instrText xml:space="preserve"> PAGEREF _Toc494207031 \h </w:instrText>
            </w:r>
            <w:r w:rsidR="00F719EE">
              <w:rPr>
                <w:noProof/>
                <w:webHidden/>
              </w:rPr>
            </w:r>
            <w:r w:rsidR="00F719EE">
              <w:rPr>
                <w:noProof/>
                <w:webHidden/>
              </w:rPr>
              <w:fldChar w:fldCharType="separate"/>
            </w:r>
            <w:r w:rsidR="00C9266B">
              <w:rPr>
                <w:noProof/>
                <w:webHidden/>
              </w:rPr>
              <w:t>36</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32" w:history="1">
            <w:r w:rsidR="00F719EE" w:rsidRPr="0038671D">
              <w:rPr>
                <w:rStyle w:val="a8"/>
                <w:noProof/>
              </w:rPr>
              <w:t>1.6.3. Причины возникновения дефицитов тепловой мощности и последствия влияния дефицитов на качество теплоснабжения.</w:t>
            </w:r>
            <w:r w:rsidR="00F719EE">
              <w:rPr>
                <w:noProof/>
                <w:webHidden/>
              </w:rPr>
              <w:tab/>
            </w:r>
            <w:r w:rsidR="00F719EE">
              <w:rPr>
                <w:noProof/>
                <w:webHidden/>
              </w:rPr>
              <w:fldChar w:fldCharType="begin"/>
            </w:r>
            <w:r w:rsidR="00F719EE">
              <w:rPr>
                <w:noProof/>
                <w:webHidden/>
              </w:rPr>
              <w:instrText xml:space="preserve"> PAGEREF _Toc494207032 \h </w:instrText>
            </w:r>
            <w:r w:rsidR="00F719EE">
              <w:rPr>
                <w:noProof/>
                <w:webHidden/>
              </w:rPr>
            </w:r>
            <w:r w:rsidR="00F719EE">
              <w:rPr>
                <w:noProof/>
                <w:webHidden/>
              </w:rPr>
              <w:fldChar w:fldCharType="separate"/>
            </w:r>
            <w:r w:rsidR="00C9266B">
              <w:rPr>
                <w:noProof/>
                <w:webHidden/>
              </w:rPr>
              <w:t>36</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33" w:history="1">
            <w:r w:rsidR="00F719EE" w:rsidRPr="0038671D">
              <w:rPr>
                <w:rStyle w:val="a8"/>
                <w:noProof/>
              </w:rPr>
              <w:t>1.6.4. Резерв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w:t>
            </w:r>
            <w:r w:rsidR="00F719EE">
              <w:rPr>
                <w:noProof/>
                <w:webHidden/>
              </w:rPr>
              <w:tab/>
            </w:r>
            <w:r w:rsidR="00F719EE">
              <w:rPr>
                <w:noProof/>
                <w:webHidden/>
              </w:rPr>
              <w:fldChar w:fldCharType="begin"/>
            </w:r>
            <w:r w:rsidR="00F719EE">
              <w:rPr>
                <w:noProof/>
                <w:webHidden/>
              </w:rPr>
              <w:instrText xml:space="preserve"> PAGEREF _Toc494207033 \h </w:instrText>
            </w:r>
            <w:r w:rsidR="00F719EE">
              <w:rPr>
                <w:noProof/>
                <w:webHidden/>
              </w:rPr>
            </w:r>
            <w:r w:rsidR="00F719EE">
              <w:rPr>
                <w:noProof/>
                <w:webHidden/>
              </w:rPr>
              <w:fldChar w:fldCharType="separate"/>
            </w:r>
            <w:r w:rsidR="00C9266B">
              <w:rPr>
                <w:noProof/>
                <w:webHidden/>
              </w:rPr>
              <w:t>36</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34" w:history="1">
            <w:r w:rsidR="00F719EE" w:rsidRPr="0038671D">
              <w:rPr>
                <w:rStyle w:val="a8"/>
                <w:noProof/>
              </w:rPr>
              <w:t>1.7</w:t>
            </w:r>
            <w:r w:rsidR="00F719EE">
              <w:rPr>
                <w:rFonts w:asciiTheme="minorHAnsi" w:eastAsiaTheme="minorEastAsia" w:hAnsiTheme="minorHAnsi" w:cstheme="minorBidi"/>
                <w:noProof/>
                <w:sz w:val="22"/>
                <w:szCs w:val="22"/>
              </w:rPr>
              <w:tab/>
            </w:r>
            <w:r w:rsidR="00F719EE" w:rsidRPr="0038671D">
              <w:rPr>
                <w:rStyle w:val="a8"/>
                <w:noProof/>
              </w:rPr>
              <w:t>Балансы теплоносителя. 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а также в аварийных режимах систем теплоснабжения.</w:t>
            </w:r>
            <w:r w:rsidR="00F719EE">
              <w:rPr>
                <w:noProof/>
                <w:webHidden/>
              </w:rPr>
              <w:tab/>
            </w:r>
            <w:r w:rsidR="00F719EE">
              <w:rPr>
                <w:noProof/>
                <w:webHidden/>
              </w:rPr>
              <w:fldChar w:fldCharType="begin"/>
            </w:r>
            <w:r w:rsidR="00F719EE">
              <w:rPr>
                <w:noProof/>
                <w:webHidden/>
              </w:rPr>
              <w:instrText xml:space="preserve"> PAGEREF _Toc494207034 \h </w:instrText>
            </w:r>
            <w:r w:rsidR="00F719EE">
              <w:rPr>
                <w:noProof/>
                <w:webHidden/>
              </w:rPr>
            </w:r>
            <w:r w:rsidR="00F719EE">
              <w:rPr>
                <w:noProof/>
                <w:webHidden/>
              </w:rPr>
              <w:fldChar w:fldCharType="separate"/>
            </w:r>
            <w:r w:rsidR="00C9266B">
              <w:rPr>
                <w:noProof/>
                <w:webHidden/>
              </w:rPr>
              <w:t>37</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35" w:history="1">
            <w:r w:rsidR="00F719EE" w:rsidRPr="0038671D">
              <w:rPr>
                <w:rStyle w:val="a8"/>
                <w:noProof/>
              </w:rPr>
              <w:t>1.8</w:t>
            </w:r>
            <w:r w:rsidR="00F719EE">
              <w:rPr>
                <w:rFonts w:asciiTheme="minorHAnsi" w:eastAsiaTheme="minorEastAsia" w:hAnsiTheme="minorHAnsi" w:cstheme="minorBidi"/>
                <w:noProof/>
                <w:sz w:val="22"/>
                <w:szCs w:val="22"/>
              </w:rPr>
              <w:tab/>
            </w:r>
            <w:r w:rsidR="00F719EE" w:rsidRPr="0038671D">
              <w:rPr>
                <w:rStyle w:val="a8"/>
                <w:noProof/>
              </w:rPr>
              <w:t>Топливные балансы источников тепловой энергии и система обеспечения топливом.</w:t>
            </w:r>
            <w:r w:rsidR="00F719EE">
              <w:rPr>
                <w:noProof/>
                <w:webHidden/>
              </w:rPr>
              <w:tab/>
            </w:r>
            <w:r w:rsidR="00F719EE">
              <w:rPr>
                <w:noProof/>
                <w:webHidden/>
              </w:rPr>
              <w:fldChar w:fldCharType="begin"/>
            </w:r>
            <w:r w:rsidR="00F719EE">
              <w:rPr>
                <w:noProof/>
                <w:webHidden/>
              </w:rPr>
              <w:instrText xml:space="preserve"> PAGEREF _Toc494207035 \h </w:instrText>
            </w:r>
            <w:r w:rsidR="00F719EE">
              <w:rPr>
                <w:noProof/>
                <w:webHidden/>
              </w:rPr>
            </w:r>
            <w:r w:rsidR="00F719EE">
              <w:rPr>
                <w:noProof/>
                <w:webHidden/>
              </w:rPr>
              <w:fldChar w:fldCharType="separate"/>
            </w:r>
            <w:r w:rsidR="00C9266B">
              <w:rPr>
                <w:noProof/>
                <w:webHidden/>
              </w:rPr>
              <w:t>38</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36" w:history="1">
            <w:r w:rsidR="00F719EE" w:rsidRPr="0038671D">
              <w:rPr>
                <w:rStyle w:val="a8"/>
                <w:noProof/>
              </w:rPr>
              <w:t>1.8.1. Описание видов и количества используемого основного топлива для каждого источника тепловой энергии.</w:t>
            </w:r>
            <w:r w:rsidR="00F719EE">
              <w:rPr>
                <w:noProof/>
                <w:webHidden/>
              </w:rPr>
              <w:tab/>
            </w:r>
            <w:r w:rsidR="00F719EE">
              <w:rPr>
                <w:noProof/>
                <w:webHidden/>
              </w:rPr>
              <w:fldChar w:fldCharType="begin"/>
            </w:r>
            <w:r w:rsidR="00F719EE">
              <w:rPr>
                <w:noProof/>
                <w:webHidden/>
              </w:rPr>
              <w:instrText xml:space="preserve"> PAGEREF _Toc494207036 \h </w:instrText>
            </w:r>
            <w:r w:rsidR="00F719EE">
              <w:rPr>
                <w:noProof/>
                <w:webHidden/>
              </w:rPr>
            </w:r>
            <w:r w:rsidR="00F719EE">
              <w:rPr>
                <w:noProof/>
                <w:webHidden/>
              </w:rPr>
              <w:fldChar w:fldCharType="separate"/>
            </w:r>
            <w:r w:rsidR="00C9266B">
              <w:rPr>
                <w:noProof/>
                <w:webHidden/>
              </w:rPr>
              <w:t>38</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37" w:history="1">
            <w:r w:rsidR="00F719EE" w:rsidRPr="0038671D">
              <w:rPr>
                <w:rStyle w:val="a8"/>
                <w:noProof/>
              </w:rPr>
              <w:t>1.8.2. Описание видов резервного и аварийного топлива и возможности их обеспечения в соответствии с нормативными требованиями.</w:t>
            </w:r>
            <w:r w:rsidR="00F719EE">
              <w:rPr>
                <w:noProof/>
                <w:webHidden/>
              </w:rPr>
              <w:tab/>
            </w:r>
            <w:r w:rsidR="00F719EE">
              <w:rPr>
                <w:noProof/>
                <w:webHidden/>
              </w:rPr>
              <w:fldChar w:fldCharType="begin"/>
            </w:r>
            <w:r w:rsidR="00F719EE">
              <w:rPr>
                <w:noProof/>
                <w:webHidden/>
              </w:rPr>
              <w:instrText xml:space="preserve"> PAGEREF _Toc494207037 \h </w:instrText>
            </w:r>
            <w:r w:rsidR="00F719EE">
              <w:rPr>
                <w:noProof/>
                <w:webHidden/>
              </w:rPr>
            </w:r>
            <w:r w:rsidR="00F719EE">
              <w:rPr>
                <w:noProof/>
                <w:webHidden/>
              </w:rPr>
              <w:fldChar w:fldCharType="separate"/>
            </w:r>
            <w:r w:rsidR="00C9266B">
              <w:rPr>
                <w:noProof/>
                <w:webHidden/>
              </w:rPr>
              <w:t>38</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38" w:history="1">
            <w:r w:rsidR="00F719EE" w:rsidRPr="0038671D">
              <w:rPr>
                <w:rStyle w:val="a8"/>
                <w:noProof/>
              </w:rPr>
              <w:t>1.9</w:t>
            </w:r>
            <w:r w:rsidR="00F719EE">
              <w:rPr>
                <w:rFonts w:asciiTheme="minorHAnsi" w:eastAsiaTheme="minorEastAsia" w:hAnsiTheme="minorHAnsi" w:cstheme="minorBidi"/>
                <w:noProof/>
                <w:sz w:val="22"/>
                <w:szCs w:val="22"/>
              </w:rPr>
              <w:tab/>
            </w:r>
            <w:r w:rsidR="00F719EE" w:rsidRPr="0038671D">
              <w:rPr>
                <w:rStyle w:val="a8"/>
                <w:noProof/>
              </w:rPr>
              <w:t>Надежность теплоснабжения.</w:t>
            </w:r>
            <w:r w:rsidR="00F719EE">
              <w:rPr>
                <w:noProof/>
                <w:webHidden/>
              </w:rPr>
              <w:tab/>
            </w:r>
            <w:r w:rsidR="00F719EE">
              <w:rPr>
                <w:noProof/>
                <w:webHidden/>
              </w:rPr>
              <w:fldChar w:fldCharType="begin"/>
            </w:r>
            <w:r w:rsidR="00F719EE">
              <w:rPr>
                <w:noProof/>
                <w:webHidden/>
              </w:rPr>
              <w:instrText xml:space="preserve"> PAGEREF _Toc494207038 \h </w:instrText>
            </w:r>
            <w:r w:rsidR="00F719EE">
              <w:rPr>
                <w:noProof/>
                <w:webHidden/>
              </w:rPr>
            </w:r>
            <w:r w:rsidR="00F719EE">
              <w:rPr>
                <w:noProof/>
                <w:webHidden/>
              </w:rPr>
              <w:fldChar w:fldCharType="separate"/>
            </w:r>
            <w:r w:rsidR="00C9266B">
              <w:rPr>
                <w:noProof/>
                <w:webHidden/>
              </w:rPr>
              <w:t>39</w:t>
            </w:r>
            <w:r w:rsidR="00F719EE">
              <w:rPr>
                <w:noProof/>
                <w:webHidden/>
              </w:rPr>
              <w:fldChar w:fldCharType="end"/>
            </w:r>
          </w:hyperlink>
        </w:p>
        <w:p w:rsidR="00F719EE" w:rsidRDefault="00F84C37">
          <w:pPr>
            <w:pStyle w:val="31"/>
            <w:tabs>
              <w:tab w:val="left" w:pos="1320"/>
              <w:tab w:val="right" w:leader="dot" w:pos="10053"/>
            </w:tabs>
            <w:rPr>
              <w:rFonts w:asciiTheme="minorHAnsi" w:eastAsiaTheme="minorEastAsia" w:hAnsiTheme="minorHAnsi" w:cstheme="minorBidi"/>
              <w:i w:val="0"/>
              <w:iCs w:val="0"/>
              <w:noProof/>
              <w:sz w:val="22"/>
              <w:szCs w:val="22"/>
            </w:rPr>
          </w:pPr>
          <w:hyperlink w:anchor="_Toc494207039" w:history="1">
            <w:r w:rsidR="00F719EE" w:rsidRPr="0038671D">
              <w:rPr>
                <w:rStyle w:val="a8"/>
                <w:rFonts w:eastAsia="ArialMT"/>
                <w:noProof/>
              </w:rPr>
              <w:t>1.9.1</w:t>
            </w:r>
            <w:r w:rsidR="00F719EE">
              <w:rPr>
                <w:rFonts w:asciiTheme="minorHAnsi" w:eastAsiaTheme="minorEastAsia" w:hAnsiTheme="minorHAnsi" w:cstheme="minorBidi"/>
                <w:i w:val="0"/>
                <w:iCs w:val="0"/>
                <w:noProof/>
                <w:sz w:val="22"/>
                <w:szCs w:val="22"/>
              </w:rPr>
              <w:tab/>
            </w:r>
            <w:r w:rsidR="00F719EE" w:rsidRPr="0038671D">
              <w:rPr>
                <w:rStyle w:val="a8"/>
                <w:rFonts w:eastAsia="ArialMT"/>
                <w:noProof/>
              </w:rPr>
              <w:t>Общие положения</w:t>
            </w:r>
            <w:r w:rsidR="00F719EE">
              <w:rPr>
                <w:noProof/>
                <w:webHidden/>
              </w:rPr>
              <w:tab/>
            </w:r>
            <w:r w:rsidR="00F719EE">
              <w:rPr>
                <w:noProof/>
                <w:webHidden/>
              </w:rPr>
              <w:fldChar w:fldCharType="begin"/>
            </w:r>
            <w:r w:rsidR="00F719EE">
              <w:rPr>
                <w:noProof/>
                <w:webHidden/>
              </w:rPr>
              <w:instrText xml:space="preserve"> PAGEREF _Toc494207039 \h </w:instrText>
            </w:r>
            <w:r w:rsidR="00F719EE">
              <w:rPr>
                <w:noProof/>
                <w:webHidden/>
              </w:rPr>
            </w:r>
            <w:r w:rsidR="00F719EE">
              <w:rPr>
                <w:noProof/>
                <w:webHidden/>
              </w:rPr>
              <w:fldChar w:fldCharType="separate"/>
            </w:r>
            <w:r w:rsidR="00C9266B">
              <w:rPr>
                <w:noProof/>
                <w:webHidden/>
              </w:rPr>
              <w:t>39</w:t>
            </w:r>
            <w:r w:rsidR="00F719EE">
              <w:rPr>
                <w:noProof/>
                <w:webHidden/>
              </w:rPr>
              <w:fldChar w:fldCharType="end"/>
            </w:r>
          </w:hyperlink>
        </w:p>
        <w:p w:rsidR="00F719EE" w:rsidRDefault="00F84C37">
          <w:pPr>
            <w:pStyle w:val="31"/>
            <w:tabs>
              <w:tab w:val="left" w:pos="1320"/>
              <w:tab w:val="right" w:leader="dot" w:pos="10053"/>
            </w:tabs>
            <w:rPr>
              <w:rFonts w:asciiTheme="minorHAnsi" w:eastAsiaTheme="minorEastAsia" w:hAnsiTheme="minorHAnsi" w:cstheme="minorBidi"/>
              <w:i w:val="0"/>
              <w:iCs w:val="0"/>
              <w:noProof/>
              <w:sz w:val="22"/>
              <w:szCs w:val="22"/>
            </w:rPr>
          </w:pPr>
          <w:hyperlink w:anchor="_Toc494207040" w:history="1">
            <w:r w:rsidR="00F719EE" w:rsidRPr="0038671D">
              <w:rPr>
                <w:rStyle w:val="a8"/>
                <w:noProof/>
              </w:rPr>
              <w:t>1.9.2</w:t>
            </w:r>
            <w:r w:rsidR="00F719EE">
              <w:rPr>
                <w:rFonts w:asciiTheme="minorHAnsi" w:eastAsiaTheme="minorEastAsia" w:hAnsiTheme="minorHAnsi" w:cstheme="minorBidi"/>
                <w:i w:val="0"/>
                <w:iCs w:val="0"/>
                <w:noProof/>
                <w:sz w:val="22"/>
                <w:szCs w:val="22"/>
              </w:rPr>
              <w:tab/>
            </w:r>
            <w:r w:rsidR="00F719EE" w:rsidRPr="0038671D">
              <w:rPr>
                <w:rStyle w:val="a8"/>
                <w:noProof/>
              </w:rPr>
              <w:t>Методика расчета вероятности безотказной работы тепловых сетей</w:t>
            </w:r>
            <w:r w:rsidR="00F719EE">
              <w:rPr>
                <w:noProof/>
                <w:webHidden/>
              </w:rPr>
              <w:tab/>
            </w:r>
            <w:r w:rsidR="00F719EE">
              <w:rPr>
                <w:noProof/>
                <w:webHidden/>
              </w:rPr>
              <w:fldChar w:fldCharType="begin"/>
            </w:r>
            <w:r w:rsidR="00F719EE">
              <w:rPr>
                <w:noProof/>
                <w:webHidden/>
              </w:rPr>
              <w:instrText xml:space="preserve"> PAGEREF _Toc494207040 \h </w:instrText>
            </w:r>
            <w:r w:rsidR="00F719EE">
              <w:rPr>
                <w:noProof/>
                <w:webHidden/>
              </w:rPr>
            </w:r>
            <w:r w:rsidR="00F719EE">
              <w:rPr>
                <w:noProof/>
                <w:webHidden/>
              </w:rPr>
              <w:fldChar w:fldCharType="separate"/>
            </w:r>
            <w:r w:rsidR="00C9266B">
              <w:rPr>
                <w:noProof/>
                <w:webHidden/>
              </w:rPr>
              <w:t>40</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41" w:history="1">
            <w:r w:rsidR="00F719EE" w:rsidRPr="0038671D">
              <w:rPr>
                <w:rStyle w:val="a8"/>
                <w:noProof/>
              </w:rPr>
              <w:t>1.10</w:t>
            </w:r>
            <w:r w:rsidR="00F719EE">
              <w:rPr>
                <w:rFonts w:asciiTheme="minorHAnsi" w:eastAsiaTheme="minorEastAsia" w:hAnsiTheme="minorHAnsi" w:cstheme="minorBidi"/>
                <w:noProof/>
                <w:sz w:val="22"/>
                <w:szCs w:val="22"/>
              </w:rPr>
              <w:tab/>
            </w:r>
            <w:r w:rsidR="00F719EE" w:rsidRPr="0038671D">
              <w:rPr>
                <w:rStyle w:val="a8"/>
                <w:noProof/>
              </w:rPr>
              <w:t>Технико-экономические показатели теплоснабжающих и теплосетевых организаций</w:t>
            </w:r>
            <w:r w:rsidR="00F719EE">
              <w:rPr>
                <w:noProof/>
                <w:webHidden/>
              </w:rPr>
              <w:tab/>
            </w:r>
            <w:r w:rsidR="00F719EE">
              <w:rPr>
                <w:noProof/>
                <w:webHidden/>
              </w:rPr>
              <w:fldChar w:fldCharType="begin"/>
            </w:r>
            <w:r w:rsidR="00F719EE">
              <w:rPr>
                <w:noProof/>
                <w:webHidden/>
              </w:rPr>
              <w:instrText xml:space="preserve"> PAGEREF _Toc494207041 \h </w:instrText>
            </w:r>
            <w:r w:rsidR="00F719EE">
              <w:rPr>
                <w:noProof/>
                <w:webHidden/>
              </w:rPr>
            </w:r>
            <w:r w:rsidR="00F719EE">
              <w:rPr>
                <w:noProof/>
                <w:webHidden/>
              </w:rPr>
              <w:fldChar w:fldCharType="separate"/>
            </w:r>
            <w:r w:rsidR="00C9266B">
              <w:rPr>
                <w:noProof/>
                <w:webHidden/>
              </w:rPr>
              <w:t>50</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42" w:history="1">
            <w:r w:rsidR="00F719EE" w:rsidRPr="0038671D">
              <w:rPr>
                <w:rStyle w:val="a8"/>
                <w:noProof/>
              </w:rPr>
              <w:t>1.11</w:t>
            </w:r>
            <w:r w:rsidR="00F719EE">
              <w:rPr>
                <w:rFonts w:asciiTheme="minorHAnsi" w:eastAsiaTheme="minorEastAsia" w:hAnsiTheme="minorHAnsi" w:cstheme="minorBidi"/>
                <w:noProof/>
                <w:sz w:val="22"/>
                <w:szCs w:val="22"/>
              </w:rPr>
              <w:tab/>
            </w:r>
            <w:r w:rsidR="00F719EE" w:rsidRPr="0038671D">
              <w:rPr>
                <w:rStyle w:val="a8"/>
                <w:noProof/>
              </w:rPr>
              <w:t>Цены (тарифы) в сфере теплоснабжения</w:t>
            </w:r>
            <w:r w:rsidR="00F719EE">
              <w:rPr>
                <w:noProof/>
                <w:webHidden/>
              </w:rPr>
              <w:tab/>
            </w:r>
            <w:r w:rsidR="00F719EE">
              <w:rPr>
                <w:noProof/>
                <w:webHidden/>
              </w:rPr>
              <w:fldChar w:fldCharType="begin"/>
            </w:r>
            <w:r w:rsidR="00F719EE">
              <w:rPr>
                <w:noProof/>
                <w:webHidden/>
              </w:rPr>
              <w:instrText xml:space="preserve"> PAGEREF _Toc494207042 \h </w:instrText>
            </w:r>
            <w:r w:rsidR="00F719EE">
              <w:rPr>
                <w:noProof/>
                <w:webHidden/>
              </w:rPr>
            </w:r>
            <w:r w:rsidR="00F719EE">
              <w:rPr>
                <w:noProof/>
                <w:webHidden/>
              </w:rPr>
              <w:fldChar w:fldCharType="separate"/>
            </w:r>
            <w:r w:rsidR="00C9266B">
              <w:rPr>
                <w:noProof/>
                <w:webHidden/>
              </w:rPr>
              <w:t>51</w:t>
            </w:r>
            <w:r w:rsidR="00F719EE">
              <w:rPr>
                <w:noProof/>
                <w:webHidden/>
              </w:rPr>
              <w:fldChar w:fldCharType="end"/>
            </w:r>
          </w:hyperlink>
        </w:p>
        <w:p w:rsidR="00F719EE" w:rsidRDefault="00F84C37">
          <w:pPr>
            <w:pStyle w:val="31"/>
            <w:tabs>
              <w:tab w:val="left" w:pos="1320"/>
              <w:tab w:val="right" w:leader="dot" w:pos="10053"/>
            </w:tabs>
            <w:rPr>
              <w:rFonts w:asciiTheme="minorHAnsi" w:eastAsiaTheme="minorEastAsia" w:hAnsiTheme="minorHAnsi" w:cstheme="minorBidi"/>
              <w:i w:val="0"/>
              <w:iCs w:val="0"/>
              <w:noProof/>
              <w:sz w:val="22"/>
              <w:szCs w:val="22"/>
            </w:rPr>
          </w:pPr>
          <w:hyperlink w:anchor="_Toc494207043" w:history="1">
            <w:r w:rsidR="00F719EE" w:rsidRPr="0038671D">
              <w:rPr>
                <w:rStyle w:val="a8"/>
                <w:noProof/>
              </w:rPr>
              <w:t>1.11.1</w:t>
            </w:r>
            <w:r w:rsidR="00F719EE">
              <w:rPr>
                <w:rFonts w:asciiTheme="minorHAnsi" w:eastAsiaTheme="minorEastAsia" w:hAnsiTheme="minorHAnsi" w:cstheme="minorBidi"/>
                <w:i w:val="0"/>
                <w:iCs w:val="0"/>
                <w:noProof/>
                <w:sz w:val="22"/>
                <w:szCs w:val="22"/>
              </w:rPr>
              <w:tab/>
            </w:r>
            <w:r w:rsidR="00F719EE" w:rsidRPr="0038671D">
              <w:rPr>
                <w:rStyle w:val="a8"/>
                <w:noProof/>
              </w:rPr>
              <w:t>Динамика утвержденных тарифов теплоснабжающих организаций.</w:t>
            </w:r>
            <w:r w:rsidR="00F719EE">
              <w:rPr>
                <w:noProof/>
                <w:webHidden/>
              </w:rPr>
              <w:tab/>
            </w:r>
            <w:r w:rsidR="00F719EE">
              <w:rPr>
                <w:noProof/>
                <w:webHidden/>
              </w:rPr>
              <w:fldChar w:fldCharType="begin"/>
            </w:r>
            <w:r w:rsidR="00F719EE">
              <w:rPr>
                <w:noProof/>
                <w:webHidden/>
              </w:rPr>
              <w:instrText xml:space="preserve"> PAGEREF _Toc494207043 \h </w:instrText>
            </w:r>
            <w:r w:rsidR="00F719EE">
              <w:rPr>
                <w:noProof/>
                <w:webHidden/>
              </w:rPr>
            </w:r>
            <w:r w:rsidR="00F719EE">
              <w:rPr>
                <w:noProof/>
                <w:webHidden/>
              </w:rPr>
              <w:fldChar w:fldCharType="separate"/>
            </w:r>
            <w:r w:rsidR="00C9266B">
              <w:rPr>
                <w:noProof/>
                <w:webHidden/>
              </w:rPr>
              <w:t>51</w:t>
            </w:r>
            <w:r w:rsidR="00F719EE">
              <w:rPr>
                <w:noProof/>
                <w:webHidden/>
              </w:rPr>
              <w:fldChar w:fldCharType="end"/>
            </w:r>
          </w:hyperlink>
        </w:p>
        <w:p w:rsidR="00F719EE" w:rsidRDefault="00F84C37">
          <w:pPr>
            <w:pStyle w:val="31"/>
            <w:tabs>
              <w:tab w:val="left" w:pos="1320"/>
              <w:tab w:val="right" w:leader="dot" w:pos="10053"/>
            </w:tabs>
            <w:rPr>
              <w:rFonts w:asciiTheme="minorHAnsi" w:eastAsiaTheme="minorEastAsia" w:hAnsiTheme="minorHAnsi" w:cstheme="minorBidi"/>
              <w:i w:val="0"/>
              <w:iCs w:val="0"/>
              <w:noProof/>
              <w:sz w:val="22"/>
              <w:szCs w:val="22"/>
            </w:rPr>
          </w:pPr>
          <w:hyperlink w:anchor="_Toc494207044" w:history="1">
            <w:r w:rsidR="00F719EE" w:rsidRPr="0038671D">
              <w:rPr>
                <w:rStyle w:val="a8"/>
                <w:noProof/>
              </w:rPr>
              <w:t>1.11.2</w:t>
            </w:r>
            <w:r w:rsidR="00F719EE">
              <w:rPr>
                <w:rFonts w:asciiTheme="minorHAnsi" w:eastAsiaTheme="minorEastAsia" w:hAnsiTheme="minorHAnsi" w:cstheme="minorBidi"/>
                <w:i w:val="0"/>
                <w:iCs w:val="0"/>
                <w:noProof/>
                <w:sz w:val="22"/>
                <w:szCs w:val="22"/>
              </w:rPr>
              <w:tab/>
            </w:r>
            <w:r w:rsidR="00F719EE" w:rsidRPr="0038671D">
              <w:rPr>
                <w:rStyle w:val="a8"/>
                <w:noProof/>
              </w:rPr>
              <w:t>Плата за подключение к системе теплоснабжения и поступлений денежных средств от осуществления указанной деятельности.</w:t>
            </w:r>
            <w:r w:rsidR="00F719EE">
              <w:rPr>
                <w:noProof/>
                <w:webHidden/>
              </w:rPr>
              <w:tab/>
            </w:r>
            <w:r w:rsidR="00F719EE">
              <w:rPr>
                <w:noProof/>
                <w:webHidden/>
              </w:rPr>
              <w:fldChar w:fldCharType="begin"/>
            </w:r>
            <w:r w:rsidR="00F719EE">
              <w:rPr>
                <w:noProof/>
                <w:webHidden/>
              </w:rPr>
              <w:instrText xml:space="preserve"> PAGEREF _Toc494207044 \h </w:instrText>
            </w:r>
            <w:r w:rsidR="00F719EE">
              <w:rPr>
                <w:noProof/>
                <w:webHidden/>
              </w:rPr>
            </w:r>
            <w:r w:rsidR="00F719EE">
              <w:rPr>
                <w:noProof/>
                <w:webHidden/>
              </w:rPr>
              <w:fldChar w:fldCharType="separate"/>
            </w:r>
            <w:r w:rsidR="00C9266B">
              <w:rPr>
                <w:noProof/>
                <w:webHidden/>
              </w:rPr>
              <w:t>52</w:t>
            </w:r>
            <w:r w:rsidR="00F719EE">
              <w:rPr>
                <w:noProof/>
                <w:webHidden/>
              </w:rPr>
              <w:fldChar w:fldCharType="end"/>
            </w:r>
          </w:hyperlink>
        </w:p>
        <w:p w:rsidR="00F719EE" w:rsidRDefault="00F84C37">
          <w:pPr>
            <w:pStyle w:val="31"/>
            <w:tabs>
              <w:tab w:val="left" w:pos="1320"/>
              <w:tab w:val="right" w:leader="dot" w:pos="10053"/>
            </w:tabs>
            <w:rPr>
              <w:rFonts w:asciiTheme="minorHAnsi" w:eastAsiaTheme="minorEastAsia" w:hAnsiTheme="minorHAnsi" w:cstheme="minorBidi"/>
              <w:i w:val="0"/>
              <w:iCs w:val="0"/>
              <w:noProof/>
              <w:sz w:val="22"/>
              <w:szCs w:val="22"/>
            </w:rPr>
          </w:pPr>
          <w:hyperlink w:anchor="_Toc494207045" w:history="1">
            <w:r w:rsidR="00F719EE" w:rsidRPr="0038671D">
              <w:rPr>
                <w:rStyle w:val="a8"/>
                <w:noProof/>
              </w:rPr>
              <w:t>1.11.3</w:t>
            </w:r>
            <w:r w:rsidR="00F719EE">
              <w:rPr>
                <w:rFonts w:asciiTheme="minorHAnsi" w:eastAsiaTheme="minorEastAsia" w:hAnsiTheme="minorHAnsi" w:cstheme="minorBidi"/>
                <w:i w:val="0"/>
                <w:iCs w:val="0"/>
                <w:noProof/>
                <w:sz w:val="22"/>
                <w:szCs w:val="22"/>
              </w:rPr>
              <w:tab/>
            </w:r>
            <w:r w:rsidR="00F719EE" w:rsidRPr="0038671D">
              <w:rPr>
                <w:rStyle w:val="a8"/>
                <w:noProof/>
              </w:rPr>
              <w:t>Плата за услуги по поддержанию резервной тепловой мощности.</w:t>
            </w:r>
            <w:r w:rsidR="00F719EE">
              <w:rPr>
                <w:noProof/>
                <w:webHidden/>
              </w:rPr>
              <w:tab/>
            </w:r>
            <w:r w:rsidR="00F719EE">
              <w:rPr>
                <w:noProof/>
                <w:webHidden/>
              </w:rPr>
              <w:fldChar w:fldCharType="begin"/>
            </w:r>
            <w:r w:rsidR="00F719EE">
              <w:rPr>
                <w:noProof/>
                <w:webHidden/>
              </w:rPr>
              <w:instrText xml:space="preserve"> PAGEREF _Toc494207045 \h </w:instrText>
            </w:r>
            <w:r w:rsidR="00F719EE">
              <w:rPr>
                <w:noProof/>
                <w:webHidden/>
              </w:rPr>
            </w:r>
            <w:r w:rsidR="00F719EE">
              <w:rPr>
                <w:noProof/>
                <w:webHidden/>
              </w:rPr>
              <w:fldChar w:fldCharType="separate"/>
            </w:r>
            <w:r w:rsidR="00C9266B">
              <w:rPr>
                <w:noProof/>
                <w:webHidden/>
              </w:rPr>
              <w:t>52</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46" w:history="1">
            <w:r w:rsidR="00F719EE" w:rsidRPr="0038671D">
              <w:rPr>
                <w:rStyle w:val="a8"/>
                <w:noProof/>
              </w:rPr>
              <w:t>1.12</w:t>
            </w:r>
            <w:r w:rsidR="00F719EE">
              <w:rPr>
                <w:rFonts w:asciiTheme="minorHAnsi" w:eastAsiaTheme="minorEastAsia" w:hAnsiTheme="minorHAnsi" w:cstheme="minorBidi"/>
                <w:noProof/>
                <w:sz w:val="22"/>
                <w:szCs w:val="22"/>
              </w:rPr>
              <w:tab/>
            </w:r>
            <w:r w:rsidR="00F719EE" w:rsidRPr="0038671D">
              <w:rPr>
                <w:rStyle w:val="a8"/>
                <w:noProof/>
              </w:rPr>
              <w:t>Описание существующих технических и технологических проблем в системах теплоснабжения.</w:t>
            </w:r>
            <w:r w:rsidR="00F719EE">
              <w:rPr>
                <w:noProof/>
                <w:webHidden/>
              </w:rPr>
              <w:tab/>
            </w:r>
            <w:r w:rsidR="00F719EE">
              <w:rPr>
                <w:noProof/>
                <w:webHidden/>
              </w:rPr>
              <w:fldChar w:fldCharType="begin"/>
            </w:r>
            <w:r w:rsidR="00F719EE">
              <w:rPr>
                <w:noProof/>
                <w:webHidden/>
              </w:rPr>
              <w:instrText xml:space="preserve"> PAGEREF _Toc494207046 \h </w:instrText>
            </w:r>
            <w:r w:rsidR="00F719EE">
              <w:rPr>
                <w:noProof/>
                <w:webHidden/>
              </w:rPr>
            </w:r>
            <w:r w:rsidR="00F719EE">
              <w:rPr>
                <w:noProof/>
                <w:webHidden/>
              </w:rPr>
              <w:fldChar w:fldCharType="separate"/>
            </w:r>
            <w:r w:rsidR="00C9266B">
              <w:rPr>
                <w:noProof/>
                <w:webHidden/>
              </w:rPr>
              <w:t>53</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47" w:history="1">
            <w:r w:rsidR="00F719EE" w:rsidRPr="0038671D">
              <w:rPr>
                <w:rStyle w:val="a8"/>
                <w:noProof/>
              </w:rPr>
              <w:t>1.12.1. Описание существующих проблем организации качественного теплоснабжения.</w:t>
            </w:r>
            <w:r w:rsidR="00F719EE">
              <w:rPr>
                <w:noProof/>
                <w:webHidden/>
              </w:rPr>
              <w:tab/>
            </w:r>
            <w:r w:rsidR="00F719EE">
              <w:rPr>
                <w:noProof/>
                <w:webHidden/>
              </w:rPr>
              <w:fldChar w:fldCharType="begin"/>
            </w:r>
            <w:r w:rsidR="00F719EE">
              <w:rPr>
                <w:noProof/>
                <w:webHidden/>
              </w:rPr>
              <w:instrText xml:space="preserve"> PAGEREF _Toc494207047 \h </w:instrText>
            </w:r>
            <w:r w:rsidR="00F719EE">
              <w:rPr>
                <w:noProof/>
                <w:webHidden/>
              </w:rPr>
            </w:r>
            <w:r w:rsidR="00F719EE">
              <w:rPr>
                <w:noProof/>
                <w:webHidden/>
              </w:rPr>
              <w:fldChar w:fldCharType="separate"/>
            </w:r>
            <w:r w:rsidR="00C9266B">
              <w:rPr>
                <w:noProof/>
                <w:webHidden/>
              </w:rPr>
              <w:t>53</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48" w:history="1">
            <w:r w:rsidR="00F719EE" w:rsidRPr="0038671D">
              <w:rPr>
                <w:rStyle w:val="a8"/>
                <w:noProof/>
              </w:rPr>
              <w:t>1.12.2. Описание существующих проблем организации надежного и безопасного теплоснабжения.</w:t>
            </w:r>
            <w:r w:rsidR="00F719EE">
              <w:rPr>
                <w:noProof/>
                <w:webHidden/>
              </w:rPr>
              <w:tab/>
            </w:r>
            <w:r w:rsidR="00F719EE">
              <w:rPr>
                <w:noProof/>
                <w:webHidden/>
              </w:rPr>
              <w:fldChar w:fldCharType="begin"/>
            </w:r>
            <w:r w:rsidR="00F719EE">
              <w:rPr>
                <w:noProof/>
                <w:webHidden/>
              </w:rPr>
              <w:instrText xml:space="preserve"> PAGEREF _Toc494207048 \h </w:instrText>
            </w:r>
            <w:r w:rsidR="00F719EE">
              <w:rPr>
                <w:noProof/>
                <w:webHidden/>
              </w:rPr>
            </w:r>
            <w:r w:rsidR="00F719EE">
              <w:rPr>
                <w:noProof/>
                <w:webHidden/>
              </w:rPr>
              <w:fldChar w:fldCharType="separate"/>
            </w:r>
            <w:r w:rsidR="00C9266B">
              <w:rPr>
                <w:noProof/>
                <w:webHidden/>
              </w:rPr>
              <w:t>53</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49" w:history="1">
            <w:r w:rsidR="00F719EE" w:rsidRPr="0038671D">
              <w:rPr>
                <w:rStyle w:val="a8"/>
                <w:noProof/>
              </w:rPr>
              <w:t>1.12.3. Описание существующих проблем надежного и эффективного снабжения топливом действующих систем теплоснабжения.</w:t>
            </w:r>
            <w:r w:rsidR="00F719EE">
              <w:rPr>
                <w:noProof/>
                <w:webHidden/>
              </w:rPr>
              <w:tab/>
            </w:r>
            <w:r w:rsidR="00F719EE">
              <w:rPr>
                <w:noProof/>
                <w:webHidden/>
              </w:rPr>
              <w:fldChar w:fldCharType="begin"/>
            </w:r>
            <w:r w:rsidR="00F719EE">
              <w:rPr>
                <w:noProof/>
                <w:webHidden/>
              </w:rPr>
              <w:instrText xml:space="preserve"> PAGEREF _Toc494207049 \h </w:instrText>
            </w:r>
            <w:r w:rsidR="00F719EE">
              <w:rPr>
                <w:noProof/>
                <w:webHidden/>
              </w:rPr>
            </w:r>
            <w:r w:rsidR="00F719EE">
              <w:rPr>
                <w:noProof/>
                <w:webHidden/>
              </w:rPr>
              <w:fldChar w:fldCharType="separate"/>
            </w:r>
            <w:r w:rsidR="00C9266B">
              <w:rPr>
                <w:noProof/>
                <w:webHidden/>
              </w:rPr>
              <w:t>54</w:t>
            </w:r>
            <w:r w:rsidR="00F719EE">
              <w:rPr>
                <w:noProof/>
                <w:webHidden/>
              </w:rPr>
              <w:fldChar w:fldCharType="end"/>
            </w:r>
          </w:hyperlink>
        </w:p>
        <w:p w:rsidR="00F719EE" w:rsidRDefault="00F84C37">
          <w:pPr>
            <w:pStyle w:val="31"/>
            <w:tabs>
              <w:tab w:val="right" w:leader="dot" w:pos="10053"/>
            </w:tabs>
            <w:rPr>
              <w:rFonts w:asciiTheme="minorHAnsi" w:eastAsiaTheme="minorEastAsia" w:hAnsiTheme="minorHAnsi" w:cstheme="minorBidi"/>
              <w:i w:val="0"/>
              <w:iCs w:val="0"/>
              <w:noProof/>
              <w:sz w:val="22"/>
              <w:szCs w:val="22"/>
            </w:rPr>
          </w:pPr>
          <w:hyperlink w:anchor="_Toc494207050" w:history="1">
            <w:r w:rsidR="00F719EE" w:rsidRPr="0038671D">
              <w:rPr>
                <w:rStyle w:val="a8"/>
                <w:noProof/>
              </w:rPr>
              <w:t>1.12.4. Анализ предписаний надзорных органов об устранении нарушений, влияющих на безопасность и надежность системы теплоснабжения.</w:t>
            </w:r>
            <w:r w:rsidR="00F719EE">
              <w:rPr>
                <w:noProof/>
                <w:webHidden/>
              </w:rPr>
              <w:tab/>
            </w:r>
            <w:r w:rsidR="00F719EE">
              <w:rPr>
                <w:noProof/>
                <w:webHidden/>
              </w:rPr>
              <w:fldChar w:fldCharType="begin"/>
            </w:r>
            <w:r w:rsidR="00F719EE">
              <w:rPr>
                <w:noProof/>
                <w:webHidden/>
              </w:rPr>
              <w:instrText xml:space="preserve"> PAGEREF _Toc494207050 \h </w:instrText>
            </w:r>
            <w:r w:rsidR="00F719EE">
              <w:rPr>
                <w:noProof/>
                <w:webHidden/>
              </w:rPr>
            </w:r>
            <w:r w:rsidR="00F719EE">
              <w:rPr>
                <w:noProof/>
                <w:webHidden/>
              </w:rPr>
              <w:fldChar w:fldCharType="separate"/>
            </w:r>
            <w:r w:rsidR="00C9266B">
              <w:rPr>
                <w:noProof/>
                <w:webHidden/>
              </w:rPr>
              <w:t>54</w:t>
            </w:r>
            <w:r w:rsidR="00F719EE">
              <w:rPr>
                <w:noProof/>
                <w:webHidden/>
              </w:rPr>
              <w:fldChar w:fldCharType="end"/>
            </w:r>
          </w:hyperlink>
        </w:p>
        <w:p w:rsidR="00F719EE" w:rsidRDefault="00F84C37">
          <w:pPr>
            <w:pStyle w:val="1b"/>
            <w:rPr>
              <w:rFonts w:asciiTheme="minorHAnsi" w:eastAsiaTheme="minorEastAsia" w:hAnsiTheme="minorHAnsi" w:cstheme="minorBidi"/>
              <w:noProof/>
              <w:sz w:val="22"/>
              <w:szCs w:val="22"/>
            </w:rPr>
          </w:pPr>
          <w:hyperlink w:anchor="_Toc494207051" w:history="1">
            <w:r w:rsidR="00F719EE" w:rsidRPr="0038671D">
              <w:rPr>
                <w:rStyle w:val="a8"/>
                <w:noProof/>
              </w:rPr>
              <w:t>2</w:t>
            </w:r>
            <w:r w:rsidR="00F719EE">
              <w:rPr>
                <w:rFonts w:asciiTheme="minorHAnsi" w:eastAsiaTheme="minorEastAsia" w:hAnsiTheme="minorHAnsi" w:cstheme="minorBidi"/>
                <w:noProof/>
                <w:sz w:val="22"/>
                <w:szCs w:val="22"/>
              </w:rPr>
              <w:tab/>
            </w:r>
            <w:r w:rsidR="00F719EE" w:rsidRPr="0038671D">
              <w:rPr>
                <w:rStyle w:val="a8"/>
                <w:noProof/>
              </w:rPr>
              <w:t>Перспективное потребление тепловой энергии на цели теплоснабжения</w:t>
            </w:r>
            <w:r w:rsidR="00F719EE">
              <w:rPr>
                <w:noProof/>
                <w:webHidden/>
              </w:rPr>
              <w:tab/>
            </w:r>
            <w:r w:rsidR="00F719EE">
              <w:rPr>
                <w:noProof/>
                <w:webHidden/>
              </w:rPr>
              <w:fldChar w:fldCharType="begin"/>
            </w:r>
            <w:r w:rsidR="00F719EE">
              <w:rPr>
                <w:noProof/>
                <w:webHidden/>
              </w:rPr>
              <w:instrText xml:space="preserve"> PAGEREF _Toc494207051 \h </w:instrText>
            </w:r>
            <w:r w:rsidR="00F719EE">
              <w:rPr>
                <w:noProof/>
                <w:webHidden/>
              </w:rPr>
            </w:r>
            <w:r w:rsidR="00F719EE">
              <w:rPr>
                <w:noProof/>
                <w:webHidden/>
              </w:rPr>
              <w:fldChar w:fldCharType="separate"/>
            </w:r>
            <w:r w:rsidR="00C9266B">
              <w:rPr>
                <w:noProof/>
                <w:webHidden/>
              </w:rPr>
              <w:t>55</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52" w:history="1">
            <w:r w:rsidR="00F719EE" w:rsidRPr="0038671D">
              <w:rPr>
                <w:rStyle w:val="a8"/>
                <w:noProof/>
              </w:rPr>
              <w:t>2.1</w:t>
            </w:r>
            <w:r w:rsidR="00F719EE">
              <w:rPr>
                <w:rFonts w:asciiTheme="minorHAnsi" w:eastAsiaTheme="minorEastAsia" w:hAnsiTheme="minorHAnsi" w:cstheme="minorBidi"/>
                <w:noProof/>
                <w:sz w:val="22"/>
                <w:szCs w:val="22"/>
              </w:rPr>
              <w:tab/>
            </w:r>
            <w:r w:rsidR="00F719EE" w:rsidRPr="0038671D">
              <w:rPr>
                <w:rStyle w:val="a8"/>
                <w:noProof/>
              </w:rPr>
              <w:t>Площадь строительных фондов и приросты площади строительных фондов по расчетным элементам территориального деления.</w:t>
            </w:r>
            <w:r w:rsidR="00F719EE">
              <w:rPr>
                <w:noProof/>
                <w:webHidden/>
              </w:rPr>
              <w:tab/>
            </w:r>
            <w:r w:rsidR="00F719EE">
              <w:rPr>
                <w:noProof/>
                <w:webHidden/>
              </w:rPr>
              <w:fldChar w:fldCharType="begin"/>
            </w:r>
            <w:r w:rsidR="00F719EE">
              <w:rPr>
                <w:noProof/>
                <w:webHidden/>
              </w:rPr>
              <w:instrText xml:space="preserve"> PAGEREF _Toc494207052 \h </w:instrText>
            </w:r>
            <w:r w:rsidR="00F719EE">
              <w:rPr>
                <w:noProof/>
                <w:webHidden/>
              </w:rPr>
            </w:r>
            <w:r w:rsidR="00F719EE">
              <w:rPr>
                <w:noProof/>
                <w:webHidden/>
              </w:rPr>
              <w:fldChar w:fldCharType="separate"/>
            </w:r>
            <w:r w:rsidR="00C9266B">
              <w:rPr>
                <w:noProof/>
                <w:webHidden/>
              </w:rPr>
              <w:t>55</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53" w:history="1">
            <w:r w:rsidR="00F719EE" w:rsidRPr="0038671D">
              <w:rPr>
                <w:rStyle w:val="a8"/>
                <w:noProof/>
              </w:rPr>
              <w:t>2.2</w:t>
            </w:r>
            <w:r w:rsidR="00F719EE">
              <w:rPr>
                <w:rFonts w:asciiTheme="minorHAnsi" w:eastAsiaTheme="minorEastAsia" w:hAnsiTheme="minorHAnsi" w:cstheme="minorBidi"/>
                <w:noProof/>
                <w:sz w:val="22"/>
                <w:szCs w:val="22"/>
              </w:rPr>
              <w:tab/>
            </w:r>
            <w:r w:rsidR="00F719EE" w:rsidRPr="0038671D">
              <w:rPr>
                <w:rStyle w:val="a8"/>
                <w:noProof/>
              </w:rPr>
              <w:t>Объемы потребления тепловой энергии (мощности), приросты потребления тепловой энергии (мощности) в каждом расчетном элементе территориального деления на каждом этапе и к окончанию планируемого периода.</w:t>
            </w:r>
            <w:r w:rsidR="00F719EE">
              <w:rPr>
                <w:noProof/>
                <w:webHidden/>
              </w:rPr>
              <w:tab/>
            </w:r>
            <w:r w:rsidR="00F719EE">
              <w:rPr>
                <w:noProof/>
                <w:webHidden/>
              </w:rPr>
              <w:fldChar w:fldCharType="begin"/>
            </w:r>
            <w:r w:rsidR="00F719EE">
              <w:rPr>
                <w:noProof/>
                <w:webHidden/>
              </w:rPr>
              <w:instrText xml:space="preserve"> PAGEREF _Toc494207053 \h </w:instrText>
            </w:r>
            <w:r w:rsidR="00F719EE">
              <w:rPr>
                <w:noProof/>
                <w:webHidden/>
              </w:rPr>
            </w:r>
            <w:r w:rsidR="00F719EE">
              <w:rPr>
                <w:noProof/>
                <w:webHidden/>
              </w:rPr>
              <w:fldChar w:fldCharType="separate"/>
            </w:r>
            <w:r w:rsidR="00C9266B">
              <w:rPr>
                <w:noProof/>
                <w:webHidden/>
              </w:rPr>
              <w:t>56</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54" w:history="1">
            <w:r w:rsidR="00F719EE" w:rsidRPr="0038671D">
              <w:rPr>
                <w:rStyle w:val="a8"/>
                <w:noProof/>
              </w:rPr>
              <w:t>2.3</w:t>
            </w:r>
            <w:r w:rsidR="00F719EE">
              <w:rPr>
                <w:rFonts w:asciiTheme="minorHAnsi" w:eastAsiaTheme="minorEastAsia" w:hAnsiTheme="minorHAnsi" w:cstheme="minorBidi"/>
                <w:noProof/>
                <w:sz w:val="22"/>
                <w:szCs w:val="22"/>
              </w:rPr>
              <w:tab/>
            </w:r>
            <w:r w:rsidR="00F719EE" w:rsidRPr="0038671D">
              <w:rPr>
                <w:rStyle w:val="a8"/>
                <w:noProof/>
              </w:rPr>
              <w:t>Объемы потребления теплоносителя и приросты потребления теплоносителя с разделением по видам теплопотребления в каждом расчетном элементе территориального деления на каждом этапе и к окончанию планируемого периода.</w:t>
            </w:r>
            <w:r w:rsidR="00F719EE">
              <w:rPr>
                <w:noProof/>
                <w:webHidden/>
              </w:rPr>
              <w:tab/>
            </w:r>
            <w:r w:rsidR="00F719EE">
              <w:rPr>
                <w:noProof/>
                <w:webHidden/>
              </w:rPr>
              <w:fldChar w:fldCharType="begin"/>
            </w:r>
            <w:r w:rsidR="00F719EE">
              <w:rPr>
                <w:noProof/>
                <w:webHidden/>
              </w:rPr>
              <w:instrText xml:space="preserve"> PAGEREF _Toc494207054 \h </w:instrText>
            </w:r>
            <w:r w:rsidR="00F719EE">
              <w:rPr>
                <w:noProof/>
                <w:webHidden/>
              </w:rPr>
            </w:r>
            <w:r w:rsidR="00F719EE">
              <w:rPr>
                <w:noProof/>
                <w:webHidden/>
              </w:rPr>
              <w:fldChar w:fldCharType="separate"/>
            </w:r>
            <w:r w:rsidR="00C9266B">
              <w:rPr>
                <w:noProof/>
                <w:webHidden/>
              </w:rPr>
              <w:t>57</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55" w:history="1">
            <w:r w:rsidR="00F719EE" w:rsidRPr="0038671D">
              <w:rPr>
                <w:rStyle w:val="a8"/>
                <w:noProof/>
              </w:rPr>
              <w:t>2.4</w:t>
            </w:r>
            <w:r w:rsidR="00F719EE">
              <w:rPr>
                <w:rFonts w:asciiTheme="minorHAnsi" w:eastAsiaTheme="minorEastAsia" w:hAnsiTheme="minorHAnsi" w:cstheme="minorBidi"/>
                <w:noProof/>
                <w:sz w:val="22"/>
                <w:szCs w:val="22"/>
              </w:rPr>
              <w:tab/>
            </w:r>
            <w:r w:rsidR="00F719EE" w:rsidRPr="0038671D">
              <w:rPr>
                <w:rStyle w:val="a8"/>
                <w:noProof/>
              </w:rPr>
              <w:t>Потребление тепловой энергии (мощности)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производственными объектами на каждом этапе и к окончанию планируемого периода.</w:t>
            </w:r>
            <w:r w:rsidR="00F719EE">
              <w:rPr>
                <w:noProof/>
                <w:webHidden/>
              </w:rPr>
              <w:tab/>
            </w:r>
            <w:r w:rsidR="00F719EE">
              <w:rPr>
                <w:noProof/>
                <w:webHidden/>
              </w:rPr>
              <w:fldChar w:fldCharType="begin"/>
            </w:r>
            <w:r w:rsidR="00F719EE">
              <w:rPr>
                <w:noProof/>
                <w:webHidden/>
              </w:rPr>
              <w:instrText xml:space="preserve"> PAGEREF _Toc494207055 \h </w:instrText>
            </w:r>
            <w:r w:rsidR="00F719EE">
              <w:rPr>
                <w:noProof/>
                <w:webHidden/>
              </w:rPr>
            </w:r>
            <w:r w:rsidR="00F719EE">
              <w:rPr>
                <w:noProof/>
                <w:webHidden/>
              </w:rPr>
              <w:fldChar w:fldCharType="separate"/>
            </w:r>
            <w:r w:rsidR="00C9266B">
              <w:rPr>
                <w:noProof/>
                <w:webHidden/>
              </w:rPr>
              <w:t>58</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56" w:history="1">
            <w:r w:rsidR="00F719EE" w:rsidRPr="0038671D">
              <w:rPr>
                <w:rStyle w:val="a8"/>
                <w:noProof/>
              </w:rPr>
              <w:t>2.5</w:t>
            </w:r>
            <w:r w:rsidR="00F719EE">
              <w:rPr>
                <w:rFonts w:asciiTheme="minorHAnsi" w:eastAsiaTheme="minorEastAsia" w:hAnsiTheme="minorHAnsi" w:cstheme="minorBidi"/>
                <w:noProof/>
                <w:sz w:val="22"/>
                <w:szCs w:val="22"/>
              </w:rPr>
              <w:tab/>
            </w:r>
            <w:r w:rsidR="00F719EE" w:rsidRPr="0038671D">
              <w:rPr>
                <w:rStyle w:val="a8"/>
                <w:noProof/>
              </w:rPr>
              <w:t>Потребление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теплоносителя производственными объектами на каждом этапе и к окончанию планируемого периода.</w:t>
            </w:r>
            <w:r w:rsidR="00F719EE">
              <w:rPr>
                <w:noProof/>
                <w:webHidden/>
              </w:rPr>
              <w:tab/>
            </w:r>
            <w:r w:rsidR="00F719EE">
              <w:rPr>
                <w:noProof/>
                <w:webHidden/>
              </w:rPr>
              <w:fldChar w:fldCharType="begin"/>
            </w:r>
            <w:r w:rsidR="00F719EE">
              <w:rPr>
                <w:noProof/>
                <w:webHidden/>
              </w:rPr>
              <w:instrText xml:space="preserve"> PAGEREF _Toc494207056 \h </w:instrText>
            </w:r>
            <w:r w:rsidR="00F719EE">
              <w:rPr>
                <w:noProof/>
                <w:webHidden/>
              </w:rPr>
            </w:r>
            <w:r w:rsidR="00F719EE">
              <w:rPr>
                <w:noProof/>
                <w:webHidden/>
              </w:rPr>
              <w:fldChar w:fldCharType="separate"/>
            </w:r>
            <w:r w:rsidR="00C9266B">
              <w:rPr>
                <w:noProof/>
                <w:webHidden/>
              </w:rPr>
              <w:t>58</w:t>
            </w:r>
            <w:r w:rsidR="00F719EE">
              <w:rPr>
                <w:noProof/>
                <w:webHidden/>
              </w:rPr>
              <w:fldChar w:fldCharType="end"/>
            </w:r>
          </w:hyperlink>
        </w:p>
        <w:p w:rsidR="00F719EE" w:rsidRDefault="00F84C37">
          <w:pPr>
            <w:pStyle w:val="1b"/>
            <w:rPr>
              <w:rFonts w:asciiTheme="minorHAnsi" w:eastAsiaTheme="minorEastAsia" w:hAnsiTheme="minorHAnsi" w:cstheme="minorBidi"/>
              <w:noProof/>
              <w:sz w:val="22"/>
              <w:szCs w:val="22"/>
            </w:rPr>
          </w:pPr>
          <w:hyperlink w:anchor="_Toc494207057" w:history="1">
            <w:r w:rsidR="00F719EE" w:rsidRPr="0038671D">
              <w:rPr>
                <w:rStyle w:val="a8"/>
                <w:noProof/>
              </w:rPr>
              <w:t>3</w:t>
            </w:r>
            <w:r w:rsidR="00F719EE">
              <w:rPr>
                <w:rFonts w:asciiTheme="minorHAnsi" w:eastAsiaTheme="minorEastAsia" w:hAnsiTheme="minorHAnsi" w:cstheme="minorBidi"/>
                <w:noProof/>
                <w:sz w:val="22"/>
                <w:szCs w:val="22"/>
              </w:rPr>
              <w:tab/>
            </w:r>
            <w:r w:rsidR="00F719EE" w:rsidRPr="0038671D">
              <w:rPr>
                <w:rStyle w:val="a8"/>
                <w:noProof/>
              </w:rPr>
              <w:t>Электронная модель системы теплоснабжения поселения, городского округа</w:t>
            </w:r>
            <w:r w:rsidR="00F719EE">
              <w:rPr>
                <w:noProof/>
                <w:webHidden/>
              </w:rPr>
              <w:tab/>
            </w:r>
            <w:r w:rsidR="00F719EE">
              <w:rPr>
                <w:noProof/>
                <w:webHidden/>
              </w:rPr>
              <w:fldChar w:fldCharType="begin"/>
            </w:r>
            <w:r w:rsidR="00F719EE">
              <w:rPr>
                <w:noProof/>
                <w:webHidden/>
              </w:rPr>
              <w:instrText xml:space="preserve"> PAGEREF _Toc494207057 \h </w:instrText>
            </w:r>
            <w:r w:rsidR="00F719EE">
              <w:rPr>
                <w:noProof/>
                <w:webHidden/>
              </w:rPr>
            </w:r>
            <w:r w:rsidR="00F719EE">
              <w:rPr>
                <w:noProof/>
                <w:webHidden/>
              </w:rPr>
              <w:fldChar w:fldCharType="separate"/>
            </w:r>
            <w:r w:rsidR="00C9266B">
              <w:rPr>
                <w:noProof/>
                <w:webHidden/>
              </w:rPr>
              <w:t>59</w:t>
            </w:r>
            <w:r w:rsidR="00F719EE">
              <w:rPr>
                <w:noProof/>
                <w:webHidden/>
              </w:rPr>
              <w:fldChar w:fldCharType="end"/>
            </w:r>
          </w:hyperlink>
        </w:p>
        <w:p w:rsidR="00F719EE" w:rsidRDefault="00F84C37">
          <w:pPr>
            <w:pStyle w:val="1b"/>
            <w:rPr>
              <w:rFonts w:asciiTheme="minorHAnsi" w:eastAsiaTheme="minorEastAsia" w:hAnsiTheme="minorHAnsi" w:cstheme="minorBidi"/>
              <w:noProof/>
              <w:sz w:val="22"/>
              <w:szCs w:val="22"/>
            </w:rPr>
          </w:pPr>
          <w:hyperlink w:anchor="_Toc494207058" w:history="1">
            <w:r w:rsidR="00F719EE" w:rsidRPr="0038671D">
              <w:rPr>
                <w:rStyle w:val="a8"/>
                <w:noProof/>
              </w:rPr>
              <w:t>4</w:t>
            </w:r>
            <w:r w:rsidR="00F719EE">
              <w:rPr>
                <w:rFonts w:asciiTheme="minorHAnsi" w:eastAsiaTheme="minorEastAsia" w:hAnsiTheme="minorHAnsi" w:cstheme="minorBidi"/>
                <w:noProof/>
                <w:sz w:val="22"/>
                <w:szCs w:val="22"/>
              </w:rPr>
              <w:tab/>
            </w:r>
            <w:r w:rsidR="00F719EE" w:rsidRPr="0038671D">
              <w:rPr>
                <w:rStyle w:val="a8"/>
                <w:noProof/>
              </w:rPr>
              <w:t>Перспективные балансы тепловой мощности источников тепловой энергии и тепловой нагрузки.</w:t>
            </w:r>
            <w:r w:rsidR="00F719EE">
              <w:rPr>
                <w:noProof/>
                <w:webHidden/>
              </w:rPr>
              <w:tab/>
            </w:r>
            <w:r w:rsidR="00F719EE">
              <w:rPr>
                <w:noProof/>
                <w:webHidden/>
              </w:rPr>
              <w:fldChar w:fldCharType="begin"/>
            </w:r>
            <w:r w:rsidR="00F719EE">
              <w:rPr>
                <w:noProof/>
                <w:webHidden/>
              </w:rPr>
              <w:instrText xml:space="preserve"> PAGEREF _Toc494207058 \h </w:instrText>
            </w:r>
            <w:r w:rsidR="00F719EE">
              <w:rPr>
                <w:noProof/>
                <w:webHidden/>
              </w:rPr>
            </w:r>
            <w:r w:rsidR="00F719EE">
              <w:rPr>
                <w:noProof/>
                <w:webHidden/>
              </w:rPr>
              <w:fldChar w:fldCharType="separate"/>
            </w:r>
            <w:r w:rsidR="00C9266B">
              <w:rPr>
                <w:noProof/>
                <w:webHidden/>
              </w:rPr>
              <w:t>59</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59" w:history="1">
            <w:r w:rsidR="00F719EE" w:rsidRPr="0038671D">
              <w:rPr>
                <w:rStyle w:val="a8"/>
                <w:noProof/>
              </w:rPr>
              <w:t>4.1</w:t>
            </w:r>
            <w:r w:rsidR="00F719EE">
              <w:rPr>
                <w:rFonts w:asciiTheme="minorHAnsi" w:eastAsiaTheme="minorEastAsia" w:hAnsiTheme="minorHAnsi" w:cstheme="minorBidi"/>
                <w:noProof/>
                <w:sz w:val="22"/>
                <w:szCs w:val="22"/>
              </w:rPr>
              <w:tab/>
            </w:r>
            <w:r w:rsidR="00F719EE" w:rsidRPr="0038671D">
              <w:rPr>
                <w:rStyle w:val="a8"/>
                <w:noProof/>
              </w:rPr>
              <w:t>Описание существующих и перспективных зон действия систем теплоснабжения, источников тепловой энергии, в том числе работающих на единую тепловую сеть, с выделенными (неизменными в течение отопительного периода) зонами действия.</w:t>
            </w:r>
            <w:r w:rsidR="00F719EE">
              <w:rPr>
                <w:noProof/>
                <w:webHidden/>
              </w:rPr>
              <w:tab/>
            </w:r>
            <w:r w:rsidR="00F719EE">
              <w:rPr>
                <w:noProof/>
                <w:webHidden/>
              </w:rPr>
              <w:fldChar w:fldCharType="begin"/>
            </w:r>
            <w:r w:rsidR="00F719EE">
              <w:rPr>
                <w:noProof/>
                <w:webHidden/>
              </w:rPr>
              <w:instrText xml:space="preserve"> PAGEREF _Toc494207059 \h </w:instrText>
            </w:r>
            <w:r w:rsidR="00F719EE">
              <w:rPr>
                <w:noProof/>
                <w:webHidden/>
              </w:rPr>
            </w:r>
            <w:r w:rsidR="00F719EE">
              <w:rPr>
                <w:noProof/>
                <w:webHidden/>
              </w:rPr>
              <w:fldChar w:fldCharType="separate"/>
            </w:r>
            <w:r w:rsidR="00C9266B">
              <w:rPr>
                <w:noProof/>
                <w:webHidden/>
              </w:rPr>
              <w:t>59</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60" w:history="1">
            <w:r w:rsidR="00F719EE" w:rsidRPr="0038671D">
              <w:rPr>
                <w:rStyle w:val="a8"/>
                <w:noProof/>
              </w:rPr>
              <w:t>4.2</w:t>
            </w:r>
            <w:r w:rsidR="00F719EE">
              <w:rPr>
                <w:rFonts w:asciiTheme="minorHAnsi" w:eastAsiaTheme="minorEastAsia" w:hAnsiTheme="minorHAnsi" w:cstheme="minorBidi"/>
                <w:noProof/>
                <w:sz w:val="22"/>
                <w:szCs w:val="22"/>
              </w:rPr>
              <w:tab/>
            </w:r>
            <w:r w:rsidR="00F719EE" w:rsidRPr="0038671D">
              <w:rPr>
                <w:rStyle w:val="a8"/>
                <w:noProof/>
              </w:rPr>
              <w:t>Перспективные балансы  тепловой мощности  и тепловой нагрузки  в перспективных зонах действия источников тепловой энергии.</w:t>
            </w:r>
            <w:r w:rsidR="00F719EE">
              <w:rPr>
                <w:noProof/>
                <w:webHidden/>
              </w:rPr>
              <w:tab/>
            </w:r>
            <w:r w:rsidR="00F719EE">
              <w:rPr>
                <w:noProof/>
                <w:webHidden/>
              </w:rPr>
              <w:fldChar w:fldCharType="begin"/>
            </w:r>
            <w:r w:rsidR="00F719EE">
              <w:rPr>
                <w:noProof/>
                <w:webHidden/>
              </w:rPr>
              <w:instrText xml:space="preserve"> PAGEREF _Toc494207060 \h </w:instrText>
            </w:r>
            <w:r w:rsidR="00F719EE">
              <w:rPr>
                <w:noProof/>
                <w:webHidden/>
              </w:rPr>
            </w:r>
            <w:r w:rsidR="00F719EE">
              <w:rPr>
                <w:noProof/>
                <w:webHidden/>
              </w:rPr>
              <w:fldChar w:fldCharType="separate"/>
            </w:r>
            <w:r w:rsidR="00C9266B">
              <w:rPr>
                <w:noProof/>
                <w:webHidden/>
              </w:rPr>
              <w:t>61</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61" w:history="1">
            <w:r w:rsidR="00F719EE" w:rsidRPr="0038671D">
              <w:rPr>
                <w:rStyle w:val="a8"/>
                <w:noProof/>
              </w:rPr>
              <w:t>4.3</w:t>
            </w:r>
            <w:r w:rsidR="00F719EE">
              <w:rPr>
                <w:rFonts w:asciiTheme="minorHAnsi" w:eastAsiaTheme="minorEastAsia" w:hAnsiTheme="minorHAnsi" w:cstheme="minorBidi"/>
                <w:noProof/>
                <w:sz w:val="22"/>
                <w:szCs w:val="22"/>
              </w:rPr>
              <w:tab/>
            </w:r>
            <w:r w:rsidR="00F719EE" w:rsidRPr="0038671D">
              <w:rPr>
                <w:rStyle w:val="a8"/>
                <w:noProof/>
              </w:rPr>
              <w:t>Существующие и перспективные значения установленной тепловой мощности  основного оборудования источника источников тепловой энергии.</w:t>
            </w:r>
            <w:r w:rsidR="00F719EE">
              <w:rPr>
                <w:noProof/>
                <w:webHidden/>
              </w:rPr>
              <w:tab/>
            </w:r>
            <w:r w:rsidR="00F719EE">
              <w:rPr>
                <w:noProof/>
                <w:webHidden/>
              </w:rPr>
              <w:fldChar w:fldCharType="begin"/>
            </w:r>
            <w:r w:rsidR="00F719EE">
              <w:rPr>
                <w:noProof/>
                <w:webHidden/>
              </w:rPr>
              <w:instrText xml:space="preserve"> PAGEREF _Toc494207061 \h </w:instrText>
            </w:r>
            <w:r w:rsidR="00F719EE">
              <w:rPr>
                <w:noProof/>
                <w:webHidden/>
              </w:rPr>
            </w:r>
            <w:r w:rsidR="00F719EE">
              <w:rPr>
                <w:noProof/>
                <w:webHidden/>
              </w:rPr>
              <w:fldChar w:fldCharType="separate"/>
            </w:r>
            <w:r w:rsidR="00C9266B">
              <w:rPr>
                <w:noProof/>
                <w:webHidden/>
              </w:rPr>
              <w:t>62</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62" w:history="1">
            <w:r w:rsidR="00F719EE" w:rsidRPr="0038671D">
              <w:rPr>
                <w:rStyle w:val="a8"/>
                <w:noProof/>
              </w:rPr>
              <w:t>4.4</w:t>
            </w:r>
            <w:r w:rsidR="00F719EE">
              <w:rPr>
                <w:rFonts w:asciiTheme="minorHAnsi" w:eastAsiaTheme="minorEastAsia" w:hAnsiTheme="minorHAnsi" w:cstheme="minorBidi"/>
                <w:noProof/>
                <w:sz w:val="22"/>
                <w:szCs w:val="22"/>
              </w:rPr>
              <w:tab/>
            </w:r>
            <w:r w:rsidR="00F719EE" w:rsidRPr="0038671D">
              <w:rPr>
                <w:rStyle w:val="a8"/>
                <w:noProof/>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F719EE">
              <w:rPr>
                <w:noProof/>
                <w:webHidden/>
              </w:rPr>
              <w:tab/>
            </w:r>
            <w:r w:rsidR="00F719EE">
              <w:rPr>
                <w:noProof/>
                <w:webHidden/>
              </w:rPr>
              <w:fldChar w:fldCharType="begin"/>
            </w:r>
            <w:r w:rsidR="00F719EE">
              <w:rPr>
                <w:noProof/>
                <w:webHidden/>
              </w:rPr>
              <w:instrText xml:space="preserve"> PAGEREF _Toc494207062 \h </w:instrText>
            </w:r>
            <w:r w:rsidR="00F719EE">
              <w:rPr>
                <w:noProof/>
                <w:webHidden/>
              </w:rPr>
            </w:r>
            <w:r w:rsidR="00F719EE">
              <w:rPr>
                <w:noProof/>
                <w:webHidden/>
              </w:rPr>
              <w:fldChar w:fldCharType="separate"/>
            </w:r>
            <w:r w:rsidR="00C9266B">
              <w:rPr>
                <w:noProof/>
                <w:webHidden/>
              </w:rPr>
              <w:t>63</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63" w:history="1">
            <w:r w:rsidR="00F719EE" w:rsidRPr="0038671D">
              <w:rPr>
                <w:rStyle w:val="a8"/>
                <w:noProof/>
              </w:rPr>
              <w:t>4.5</w:t>
            </w:r>
            <w:r w:rsidR="00F719EE">
              <w:rPr>
                <w:rFonts w:asciiTheme="minorHAnsi" w:eastAsiaTheme="minorEastAsia" w:hAnsiTheme="minorHAnsi" w:cstheme="minorBidi"/>
                <w:noProof/>
                <w:sz w:val="22"/>
                <w:szCs w:val="22"/>
              </w:rPr>
              <w:tab/>
            </w:r>
            <w:r w:rsidR="00F719EE" w:rsidRPr="0038671D">
              <w:rPr>
                <w:rStyle w:val="a8"/>
                <w:noProof/>
              </w:rPr>
              <w:t>Существующие и перспективные затраты тепловой мощности на собственные и хозяйственные нужды источников тепловой энергии.</w:t>
            </w:r>
            <w:r w:rsidR="00F719EE">
              <w:rPr>
                <w:noProof/>
                <w:webHidden/>
              </w:rPr>
              <w:tab/>
            </w:r>
            <w:r w:rsidR="00F719EE">
              <w:rPr>
                <w:noProof/>
                <w:webHidden/>
              </w:rPr>
              <w:fldChar w:fldCharType="begin"/>
            </w:r>
            <w:r w:rsidR="00F719EE">
              <w:rPr>
                <w:noProof/>
                <w:webHidden/>
              </w:rPr>
              <w:instrText xml:space="preserve"> PAGEREF _Toc494207063 \h </w:instrText>
            </w:r>
            <w:r w:rsidR="00F719EE">
              <w:rPr>
                <w:noProof/>
                <w:webHidden/>
              </w:rPr>
            </w:r>
            <w:r w:rsidR="00F719EE">
              <w:rPr>
                <w:noProof/>
                <w:webHidden/>
              </w:rPr>
              <w:fldChar w:fldCharType="separate"/>
            </w:r>
            <w:r w:rsidR="00C9266B">
              <w:rPr>
                <w:noProof/>
                <w:webHidden/>
              </w:rPr>
              <w:t>63</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64" w:history="1">
            <w:r w:rsidR="00F719EE" w:rsidRPr="0038671D">
              <w:rPr>
                <w:rStyle w:val="a8"/>
                <w:noProof/>
              </w:rPr>
              <w:t>4.6</w:t>
            </w:r>
            <w:r w:rsidR="00F719EE">
              <w:rPr>
                <w:rFonts w:asciiTheme="minorHAnsi" w:eastAsiaTheme="minorEastAsia" w:hAnsiTheme="minorHAnsi" w:cstheme="minorBidi"/>
                <w:noProof/>
                <w:sz w:val="22"/>
                <w:szCs w:val="22"/>
              </w:rPr>
              <w:tab/>
            </w:r>
            <w:r w:rsidR="00F719EE" w:rsidRPr="0038671D">
              <w:rPr>
                <w:rStyle w:val="a8"/>
                <w:noProof/>
              </w:rPr>
              <w:t>Значения существующей и перспективной тепловой мощности источников тепловой энергии нетто.</w:t>
            </w:r>
            <w:r w:rsidR="00F719EE">
              <w:rPr>
                <w:noProof/>
                <w:webHidden/>
              </w:rPr>
              <w:tab/>
            </w:r>
            <w:r w:rsidR="00F719EE">
              <w:rPr>
                <w:noProof/>
                <w:webHidden/>
              </w:rPr>
              <w:fldChar w:fldCharType="begin"/>
            </w:r>
            <w:r w:rsidR="00F719EE">
              <w:rPr>
                <w:noProof/>
                <w:webHidden/>
              </w:rPr>
              <w:instrText xml:space="preserve"> PAGEREF _Toc494207064 \h </w:instrText>
            </w:r>
            <w:r w:rsidR="00F719EE">
              <w:rPr>
                <w:noProof/>
                <w:webHidden/>
              </w:rPr>
            </w:r>
            <w:r w:rsidR="00F719EE">
              <w:rPr>
                <w:noProof/>
                <w:webHidden/>
              </w:rPr>
              <w:fldChar w:fldCharType="separate"/>
            </w:r>
            <w:r w:rsidR="00C9266B">
              <w:rPr>
                <w:noProof/>
                <w:webHidden/>
              </w:rPr>
              <w:t>64</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65" w:history="1">
            <w:r w:rsidR="00F719EE" w:rsidRPr="0038671D">
              <w:rPr>
                <w:rStyle w:val="a8"/>
                <w:noProof/>
              </w:rPr>
              <w:t>4.7</w:t>
            </w:r>
            <w:r w:rsidR="00F719EE">
              <w:rPr>
                <w:rFonts w:asciiTheme="minorHAnsi" w:eastAsiaTheme="minorEastAsia" w:hAnsiTheme="minorHAnsi" w:cstheme="minorBidi"/>
                <w:noProof/>
                <w:sz w:val="22"/>
                <w:szCs w:val="22"/>
              </w:rPr>
              <w:tab/>
            </w:r>
            <w:r w:rsidR="00F719EE" w:rsidRPr="0038671D">
              <w:rPr>
                <w:rStyle w:val="a8"/>
                <w:noProof/>
              </w:rPr>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с потерями и затратами теплоносителей.</w:t>
            </w:r>
            <w:r w:rsidR="00F719EE">
              <w:rPr>
                <w:noProof/>
                <w:webHidden/>
              </w:rPr>
              <w:tab/>
            </w:r>
            <w:r w:rsidR="00F719EE">
              <w:rPr>
                <w:noProof/>
                <w:webHidden/>
              </w:rPr>
              <w:fldChar w:fldCharType="begin"/>
            </w:r>
            <w:r w:rsidR="00F719EE">
              <w:rPr>
                <w:noProof/>
                <w:webHidden/>
              </w:rPr>
              <w:instrText xml:space="preserve"> PAGEREF _Toc494207065 \h </w:instrText>
            </w:r>
            <w:r w:rsidR="00F719EE">
              <w:rPr>
                <w:noProof/>
                <w:webHidden/>
              </w:rPr>
            </w:r>
            <w:r w:rsidR="00F719EE">
              <w:rPr>
                <w:noProof/>
                <w:webHidden/>
              </w:rPr>
              <w:fldChar w:fldCharType="separate"/>
            </w:r>
            <w:r w:rsidR="00C9266B">
              <w:rPr>
                <w:noProof/>
                <w:webHidden/>
              </w:rPr>
              <w:t>64</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66" w:history="1">
            <w:r w:rsidR="00F719EE" w:rsidRPr="0038671D">
              <w:rPr>
                <w:rStyle w:val="a8"/>
                <w:noProof/>
              </w:rPr>
              <w:t>4.8</w:t>
            </w:r>
            <w:r w:rsidR="00F719EE">
              <w:rPr>
                <w:rFonts w:asciiTheme="minorHAnsi" w:eastAsiaTheme="minorEastAsia" w:hAnsiTheme="minorHAnsi" w:cstheme="minorBidi"/>
                <w:noProof/>
                <w:sz w:val="22"/>
                <w:szCs w:val="22"/>
              </w:rPr>
              <w:tab/>
            </w:r>
            <w:r w:rsidR="00F719EE" w:rsidRPr="0038671D">
              <w:rPr>
                <w:rStyle w:val="a8"/>
                <w:noProof/>
              </w:rPr>
              <w:t>Затраты существующей и перспективной тепловой мощности на собственные нужды тепловых сетей.</w:t>
            </w:r>
            <w:r w:rsidR="00F719EE">
              <w:rPr>
                <w:noProof/>
                <w:webHidden/>
              </w:rPr>
              <w:tab/>
            </w:r>
            <w:r w:rsidR="00F719EE">
              <w:rPr>
                <w:noProof/>
                <w:webHidden/>
              </w:rPr>
              <w:fldChar w:fldCharType="begin"/>
            </w:r>
            <w:r w:rsidR="00F719EE">
              <w:rPr>
                <w:noProof/>
                <w:webHidden/>
              </w:rPr>
              <w:instrText xml:space="preserve"> PAGEREF _Toc494207066 \h </w:instrText>
            </w:r>
            <w:r w:rsidR="00F719EE">
              <w:rPr>
                <w:noProof/>
                <w:webHidden/>
              </w:rPr>
            </w:r>
            <w:r w:rsidR="00F719EE">
              <w:rPr>
                <w:noProof/>
                <w:webHidden/>
              </w:rPr>
              <w:fldChar w:fldCharType="separate"/>
            </w:r>
            <w:r w:rsidR="00C9266B">
              <w:rPr>
                <w:noProof/>
                <w:webHidden/>
              </w:rPr>
              <w:t>65</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67" w:history="1">
            <w:r w:rsidR="00F719EE" w:rsidRPr="0038671D">
              <w:rPr>
                <w:rStyle w:val="a8"/>
                <w:noProof/>
              </w:rPr>
              <w:t>4.9</w:t>
            </w:r>
            <w:r w:rsidR="00F719EE">
              <w:rPr>
                <w:rFonts w:asciiTheme="minorHAnsi" w:eastAsiaTheme="minorEastAsia" w:hAnsiTheme="minorHAnsi" w:cstheme="minorBidi"/>
                <w:noProof/>
                <w:sz w:val="22"/>
                <w:szCs w:val="22"/>
              </w:rPr>
              <w:tab/>
            </w:r>
            <w:r w:rsidR="00F719EE" w:rsidRPr="0038671D">
              <w:rPr>
                <w:rStyle w:val="a8"/>
                <w:noProof/>
              </w:rPr>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источников тепловой энергии теплоснабжающих организаций, с учетом аварийного резерва и резерва по договорам на поддержание резервной тепловой мощности.</w:t>
            </w:r>
            <w:r w:rsidR="00F719EE">
              <w:rPr>
                <w:noProof/>
                <w:webHidden/>
              </w:rPr>
              <w:tab/>
            </w:r>
            <w:r w:rsidR="00F719EE">
              <w:rPr>
                <w:noProof/>
                <w:webHidden/>
              </w:rPr>
              <w:fldChar w:fldCharType="begin"/>
            </w:r>
            <w:r w:rsidR="00F719EE">
              <w:rPr>
                <w:noProof/>
                <w:webHidden/>
              </w:rPr>
              <w:instrText xml:space="preserve"> PAGEREF _Toc494207067 \h </w:instrText>
            </w:r>
            <w:r w:rsidR="00F719EE">
              <w:rPr>
                <w:noProof/>
                <w:webHidden/>
              </w:rPr>
            </w:r>
            <w:r w:rsidR="00F719EE">
              <w:rPr>
                <w:noProof/>
                <w:webHidden/>
              </w:rPr>
              <w:fldChar w:fldCharType="separate"/>
            </w:r>
            <w:r w:rsidR="00C9266B">
              <w:rPr>
                <w:noProof/>
                <w:webHidden/>
              </w:rPr>
              <w:t>65</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68" w:history="1">
            <w:r w:rsidR="00F719EE" w:rsidRPr="0038671D">
              <w:rPr>
                <w:rStyle w:val="a8"/>
                <w:noProof/>
              </w:rPr>
              <w:t>4.10</w:t>
            </w:r>
            <w:r w:rsidR="00F719EE">
              <w:rPr>
                <w:rFonts w:asciiTheme="minorHAnsi" w:eastAsiaTheme="minorEastAsia" w:hAnsiTheme="minorHAnsi" w:cstheme="minorBidi"/>
                <w:noProof/>
                <w:sz w:val="22"/>
                <w:szCs w:val="22"/>
              </w:rPr>
              <w:tab/>
            </w:r>
            <w:r w:rsidR="00F719EE" w:rsidRPr="0038671D">
              <w:rPr>
                <w:rStyle w:val="a8"/>
                <w:noProof/>
              </w:rPr>
              <w:t>Значения существующей и перспективной тепловой нагрузки потребителей, устанавливаемые по договорам теплоснабжения, договорам на поддержание резервной тепловой мощности, долгосрочным договорам теплоснабжения, в соответствии с которыми цена определяется по соглашению сторон, и по долгосрочным договорам, в отношении которых установлен долгосрочный тариф.</w:t>
            </w:r>
            <w:r w:rsidR="00F719EE">
              <w:rPr>
                <w:noProof/>
                <w:webHidden/>
              </w:rPr>
              <w:tab/>
            </w:r>
            <w:r w:rsidR="00F719EE">
              <w:rPr>
                <w:noProof/>
                <w:webHidden/>
              </w:rPr>
              <w:fldChar w:fldCharType="begin"/>
            </w:r>
            <w:r w:rsidR="00F719EE">
              <w:rPr>
                <w:noProof/>
                <w:webHidden/>
              </w:rPr>
              <w:instrText xml:space="preserve"> PAGEREF _Toc494207068 \h </w:instrText>
            </w:r>
            <w:r w:rsidR="00F719EE">
              <w:rPr>
                <w:noProof/>
                <w:webHidden/>
              </w:rPr>
            </w:r>
            <w:r w:rsidR="00F719EE">
              <w:rPr>
                <w:noProof/>
                <w:webHidden/>
              </w:rPr>
              <w:fldChar w:fldCharType="separate"/>
            </w:r>
            <w:r w:rsidR="00C9266B">
              <w:rPr>
                <w:noProof/>
                <w:webHidden/>
              </w:rPr>
              <w:t>66</w:t>
            </w:r>
            <w:r w:rsidR="00F719EE">
              <w:rPr>
                <w:noProof/>
                <w:webHidden/>
              </w:rPr>
              <w:fldChar w:fldCharType="end"/>
            </w:r>
          </w:hyperlink>
        </w:p>
        <w:p w:rsidR="00F719EE" w:rsidRDefault="00F84C37">
          <w:pPr>
            <w:pStyle w:val="1b"/>
            <w:rPr>
              <w:rFonts w:asciiTheme="minorHAnsi" w:eastAsiaTheme="minorEastAsia" w:hAnsiTheme="minorHAnsi" w:cstheme="minorBidi"/>
              <w:noProof/>
              <w:sz w:val="22"/>
              <w:szCs w:val="22"/>
            </w:rPr>
          </w:pPr>
          <w:hyperlink w:anchor="_Toc494207069" w:history="1">
            <w:r w:rsidR="00F719EE" w:rsidRPr="0038671D">
              <w:rPr>
                <w:rStyle w:val="a8"/>
                <w:noProof/>
              </w:rPr>
              <w:t>5</w:t>
            </w:r>
            <w:r w:rsidR="00F719EE">
              <w:rPr>
                <w:rFonts w:asciiTheme="minorHAnsi" w:eastAsiaTheme="minorEastAsia" w:hAnsiTheme="minorHAnsi" w:cstheme="minorBidi"/>
                <w:noProof/>
                <w:sz w:val="22"/>
                <w:szCs w:val="22"/>
              </w:rPr>
              <w:tab/>
            </w:r>
            <w:r w:rsidR="00F719EE" w:rsidRPr="0038671D">
              <w:rPr>
                <w:rStyle w:val="a8"/>
                <w:noProof/>
              </w:rPr>
              <w:t>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F719EE">
              <w:rPr>
                <w:noProof/>
                <w:webHidden/>
              </w:rPr>
              <w:tab/>
            </w:r>
            <w:r w:rsidR="00F719EE">
              <w:rPr>
                <w:noProof/>
                <w:webHidden/>
              </w:rPr>
              <w:fldChar w:fldCharType="begin"/>
            </w:r>
            <w:r w:rsidR="00F719EE">
              <w:rPr>
                <w:noProof/>
                <w:webHidden/>
              </w:rPr>
              <w:instrText xml:space="preserve"> PAGEREF _Toc494207069 \h </w:instrText>
            </w:r>
            <w:r w:rsidR="00F719EE">
              <w:rPr>
                <w:noProof/>
                <w:webHidden/>
              </w:rPr>
            </w:r>
            <w:r w:rsidR="00F719EE">
              <w:rPr>
                <w:noProof/>
                <w:webHidden/>
              </w:rPr>
              <w:fldChar w:fldCharType="separate"/>
            </w:r>
            <w:r w:rsidR="00C9266B">
              <w:rPr>
                <w:noProof/>
                <w:webHidden/>
              </w:rPr>
              <w:t>67</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70" w:history="1">
            <w:r w:rsidR="00F719EE" w:rsidRPr="0038671D">
              <w:rPr>
                <w:rStyle w:val="a8"/>
                <w:noProof/>
              </w:rPr>
              <w:t>5.1</w:t>
            </w:r>
            <w:r w:rsidR="00F719EE">
              <w:rPr>
                <w:rFonts w:asciiTheme="minorHAnsi" w:eastAsiaTheme="minorEastAsia" w:hAnsiTheme="minorHAnsi" w:cstheme="minorBidi"/>
                <w:noProof/>
                <w:sz w:val="22"/>
                <w:szCs w:val="22"/>
              </w:rPr>
              <w:tab/>
            </w:r>
            <w:r w:rsidR="00F719EE" w:rsidRPr="0038671D">
              <w:rPr>
                <w:rStyle w:val="a8"/>
                <w:noProof/>
              </w:rPr>
              <w:t>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F719EE">
              <w:rPr>
                <w:noProof/>
                <w:webHidden/>
              </w:rPr>
              <w:tab/>
            </w:r>
            <w:r w:rsidR="00F719EE">
              <w:rPr>
                <w:noProof/>
                <w:webHidden/>
              </w:rPr>
              <w:fldChar w:fldCharType="begin"/>
            </w:r>
            <w:r w:rsidR="00F719EE">
              <w:rPr>
                <w:noProof/>
                <w:webHidden/>
              </w:rPr>
              <w:instrText xml:space="preserve"> PAGEREF _Toc494207070 \h </w:instrText>
            </w:r>
            <w:r w:rsidR="00F719EE">
              <w:rPr>
                <w:noProof/>
                <w:webHidden/>
              </w:rPr>
            </w:r>
            <w:r w:rsidR="00F719EE">
              <w:rPr>
                <w:noProof/>
                <w:webHidden/>
              </w:rPr>
              <w:fldChar w:fldCharType="separate"/>
            </w:r>
            <w:r w:rsidR="00C9266B">
              <w:rPr>
                <w:noProof/>
                <w:webHidden/>
              </w:rPr>
              <w:t>67</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71" w:history="1">
            <w:r w:rsidR="00F719EE" w:rsidRPr="0038671D">
              <w:rPr>
                <w:rStyle w:val="a8"/>
                <w:noProof/>
              </w:rPr>
              <w:t>5.2</w:t>
            </w:r>
            <w:r w:rsidR="00F719EE">
              <w:rPr>
                <w:rFonts w:asciiTheme="minorHAnsi" w:eastAsiaTheme="minorEastAsia" w:hAnsiTheme="minorHAnsi" w:cstheme="minorBidi"/>
                <w:noProof/>
                <w:sz w:val="22"/>
                <w:szCs w:val="22"/>
              </w:rPr>
              <w:tab/>
            </w:r>
            <w:r w:rsidR="00F719EE" w:rsidRPr="0038671D">
              <w:rPr>
                <w:rStyle w:val="a8"/>
                <w:noProof/>
              </w:rPr>
              <w:t>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F719EE">
              <w:rPr>
                <w:noProof/>
                <w:webHidden/>
              </w:rPr>
              <w:tab/>
            </w:r>
            <w:r w:rsidR="00F719EE">
              <w:rPr>
                <w:noProof/>
                <w:webHidden/>
              </w:rPr>
              <w:fldChar w:fldCharType="begin"/>
            </w:r>
            <w:r w:rsidR="00F719EE">
              <w:rPr>
                <w:noProof/>
                <w:webHidden/>
              </w:rPr>
              <w:instrText xml:space="preserve"> PAGEREF _Toc494207071 \h </w:instrText>
            </w:r>
            <w:r w:rsidR="00F719EE">
              <w:rPr>
                <w:noProof/>
                <w:webHidden/>
              </w:rPr>
            </w:r>
            <w:r w:rsidR="00F719EE">
              <w:rPr>
                <w:noProof/>
                <w:webHidden/>
              </w:rPr>
              <w:fldChar w:fldCharType="separate"/>
            </w:r>
            <w:r w:rsidR="00C9266B">
              <w:rPr>
                <w:noProof/>
                <w:webHidden/>
              </w:rPr>
              <w:t>68</w:t>
            </w:r>
            <w:r w:rsidR="00F719EE">
              <w:rPr>
                <w:noProof/>
                <w:webHidden/>
              </w:rPr>
              <w:fldChar w:fldCharType="end"/>
            </w:r>
          </w:hyperlink>
        </w:p>
        <w:p w:rsidR="00F719EE" w:rsidRDefault="00F84C37">
          <w:pPr>
            <w:pStyle w:val="1b"/>
            <w:rPr>
              <w:rFonts w:asciiTheme="minorHAnsi" w:eastAsiaTheme="minorEastAsia" w:hAnsiTheme="minorHAnsi" w:cstheme="minorBidi"/>
              <w:noProof/>
              <w:sz w:val="22"/>
              <w:szCs w:val="22"/>
            </w:rPr>
          </w:pPr>
          <w:hyperlink w:anchor="_Toc494207072" w:history="1">
            <w:r w:rsidR="00F719EE" w:rsidRPr="0038671D">
              <w:rPr>
                <w:rStyle w:val="a8"/>
                <w:noProof/>
              </w:rPr>
              <w:t>6</w:t>
            </w:r>
            <w:r w:rsidR="00F719EE">
              <w:rPr>
                <w:rFonts w:asciiTheme="minorHAnsi" w:eastAsiaTheme="minorEastAsia" w:hAnsiTheme="minorHAnsi" w:cstheme="minorBidi"/>
                <w:noProof/>
                <w:sz w:val="22"/>
                <w:szCs w:val="22"/>
              </w:rPr>
              <w:tab/>
            </w:r>
            <w:r w:rsidR="00F719EE" w:rsidRPr="0038671D">
              <w:rPr>
                <w:rStyle w:val="a8"/>
                <w:noProof/>
              </w:rPr>
              <w:t>Предложения по строительству, реконструкции и техническому перевооружению источников тепловой энергии.</w:t>
            </w:r>
            <w:r w:rsidR="00F719EE">
              <w:rPr>
                <w:noProof/>
                <w:webHidden/>
              </w:rPr>
              <w:tab/>
            </w:r>
            <w:r w:rsidR="00F719EE">
              <w:rPr>
                <w:noProof/>
                <w:webHidden/>
              </w:rPr>
              <w:fldChar w:fldCharType="begin"/>
            </w:r>
            <w:r w:rsidR="00F719EE">
              <w:rPr>
                <w:noProof/>
                <w:webHidden/>
              </w:rPr>
              <w:instrText xml:space="preserve"> PAGEREF _Toc494207072 \h </w:instrText>
            </w:r>
            <w:r w:rsidR="00F719EE">
              <w:rPr>
                <w:noProof/>
                <w:webHidden/>
              </w:rPr>
            </w:r>
            <w:r w:rsidR="00F719EE">
              <w:rPr>
                <w:noProof/>
                <w:webHidden/>
              </w:rPr>
              <w:fldChar w:fldCharType="separate"/>
            </w:r>
            <w:r w:rsidR="00C9266B">
              <w:rPr>
                <w:noProof/>
                <w:webHidden/>
              </w:rPr>
              <w:t>69</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73" w:history="1">
            <w:r w:rsidR="00F719EE" w:rsidRPr="0038671D">
              <w:rPr>
                <w:rStyle w:val="a8"/>
                <w:noProof/>
              </w:rPr>
              <w:t>6.1</w:t>
            </w:r>
            <w:r w:rsidR="00F719EE">
              <w:rPr>
                <w:rFonts w:asciiTheme="minorHAnsi" w:eastAsiaTheme="minorEastAsia" w:hAnsiTheme="minorHAnsi" w:cstheme="minorBidi"/>
                <w:noProof/>
                <w:sz w:val="22"/>
                <w:szCs w:val="22"/>
              </w:rPr>
              <w:tab/>
            </w:r>
            <w:r w:rsidR="00F719EE" w:rsidRPr="0038671D">
              <w:rPr>
                <w:rStyle w:val="a8"/>
                <w:noProof/>
              </w:rPr>
              <w:t>Решения по новому строительству источников тепловой энергии, обеспечивающие приросты перспективной тепловой нагрузки на вновь осваиваемых территориях поселения, городского округа, для которых отсутствует возможность передачи тепла от существующих и реконструируемых источников тепловой энергии.</w:t>
            </w:r>
            <w:r w:rsidR="00F719EE">
              <w:rPr>
                <w:noProof/>
                <w:webHidden/>
              </w:rPr>
              <w:tab/>
            </w:r>
            <w:r w:rsidR="00F719EE">
              <w:rPr>
                <w:noProof/>
                <w:webHidden/>
              </w:rPr>
              <w:fldChar w:fldCharType="begin"/>
            </w:r>
            <w:r w:rsidR="00F719EE">
              <w:rPr>
                <w:noProof/>
                <w:webHidden/>
              </w:rPr>
              <w:instrText xml:space="preserve"> PAGEREF _Toc494207073 \h </w:instrText>
            </w:r>
            <w:r w:rsidR="00F719EE">
              <w:rPr>
                <w:noProof/>
                <w:webHidden/>
              </w:rPr>
            </w:r>
            <w:r w:rsidR="00F719EE">
              <w:rPr>
                <w:noProof/>
                <w:webHidden/>
              </w:rPr>
              <w:fldChar w:fldCharType="separate"/>
            </w:r>
            <w:r w:rsidR="00C9266B">
              <w:rPr>
                <w:noProof/>
                <w:webHidden/>
              </w:rPr>
              <w:t>69</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74" w:history="1">
            <w:r w:rsidR="00F719EE" w:rsidRPr="0038671D">
              <w:rPr>
                <w:rStyle w:val="a8"/>
                <w:noProof/>
              </w:rPr>
              <w:t>6.2</w:t>
            </w:r>
            <w:r w:rsidR="00F719EE">
              <w:rPr>
                <w:rFonts w:asciiTheme="minorHAnsi" w:eastAsiaTheme="minorEastAsia" w:hAnsiTheme="minorHAnsi" w:cstheme="minorBidi"/>
                <w:noProof/>
                <w:sz w:val="22"/>
                <w:szCs w:val="22"/>
              </w:rPr>
              <w:tab/>
            </w:r>
            <w:r w:rsidR="00F719EE" w:rsidRPr="0038671D">
              <w:rPr>
                <w:rStyle w:val="a8"/>
                <w:noProof/>
              </w:rPr>
              <w:t>Решения по техническому перевооружению источников тепловой энергии с целью повышения эффективности работы систем теплоснабжения.</w:t>
            </w:r>
            <w:r w:rsidR="00F719EE">
              <w:rPr>
                <w:noProof/>
                <w:webHidden/>
              </w:rPr>
              <w:tab/>
            </w:r>
            <w:r w:rsidR="00F719EE">
              <w:rPr>
                <w:noProof/>
                <w:webHidden/>
              </w:rPr>
              <w:fldChar w:fldCharType="begin"/>
            </w:r>
            <w:r w:rsidR="00F719EE">
              <w:rPr>
                <w:noProof/>
                <w:webHidden/>
              </w:rPr>
              <w:instrText xml:space="preserve"> PAGEREF _Toc494207074 \h </w:instrText>
            </w:r>
            <w:r w:rsidR="00F719EE">
              <w:rPr>
                <w:noProof/>
                <w:webHidden/>
              </w:rPr>
            </w:r>
            <w:r w:rsidR="00F719EE">
              <w:rPr>
                <w:noProof/>
                <w:webHidden/>
              </w:rPr>
              <w:fldChar w:fldCharType="separate"/>
            </w:r>
            <w:r w:rsidR="00C9266B">
              <w:rPr>
                <w:noProof/>
                <w:webHidden/>
              </w:rPr>
              <w:t>70</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75" w:history="1">
            <w:r w:rsidR="00F719EE" w:rsidRPr="0038671D">
              <w:rPr>
                <w:rStyle w:val="a8"/>
                <w:noProof/>
              </w:rPr>
              <w:t>6.3</w:t>
            </w:r>
            <w:r w:rsidR="00F719EE">
              <w:rPr>
                <w:rFonts w:asciiTheme="minorHAnsi" w:eastAsiaTheme="minorEastAsia" w:hAnsiTheme="minorHAnsi" w:cstheme="minorBidi"/>
                <w:noProof/>
                <w:sz w:val="22"/>
                <w:szCs w:val="22"/>
              </w:rPr>
              <w:tab/>
            </w:r>
            <w:r w:rsidR="00F719EE" w:rsidRPr="0038671D">
              <w:rPr>
                <w:rStyle w:val="a8"/>
                <w:noProof/>
              </w:rPr>
              <w:t xml:space="preserve">Меры по выводу из эксплуатации, консервации  и демонтажу избыточных источников тепловой энергии, </w:t>
            </w:r>
            <w:r w:rsidR="00F719EE" w:rsidRPr="0038671D">
              <w:rPr>
                <w:rStyle w:val="a8"/>
                <w:i/>
                <w:noProof/>
              </w:rPr>
              <w:t xml:space="preserve"> </w:t>
            </w:r>
            <w:r w:rsidR="00F719EE" w:rsidRPr="0038671D">
              <w:rPr>
                <w:rStyle w:val="a8"/>
                <w:noProof/>
              </w:rPr>
              <w:t>а также выработавших нормативный срок службы либо в случаях, когда продление срока службы или паркового ресурса технически невозможно или экономически нецелесообразно.</w:t>
            </w:r>
            <w:r w:rsidR="00F719EE">
              <w:rPr>
                <w:noProof/>
                <w:webHidden/>
              </w:rPr>
              <w:tab/>
            </w:r>
            <w:r w:rsidR="00F719EE">
              <w:rPr>
                <w:noProof/>
                <w:webHidden/>
              </w:rPr>
              <w:fldChar w:fldCharType="begin"/>
            </w:r>
            <w:r w:rsidR="00F719EE">
              <w:rPr>
                <w:noProof/>
                <w:webHidden/>
              </w:rPr>
              <w:instrText xml:space="preserve"> PAGEREF _Toc494207075 \h </w:instrText>
            </w:r>
            <w:r w:rsidR="00F719EE">
              <w:rPr>
                <w:noProof/>
                <w:webHidden/>
              </w:rPr>
            </w:r>
            <w:r w:rsidR="00F719EE">
              <w:rPr>
                <w:noProof/>
                <w:webHidden/>
              </w:rPr>
              <w:fldChar w:fldCharType="separate"/>
            </w:r>
            <w:r w:rsidR="00C9266B">
              <w:rPr>
                <w:noProof/>
                <w:webHidden/>
              </w:rPr>
              <w:t>70</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76" w:history="1">
            <w:r w:rsidR="00F719EE" w:rsidRPr="0038671D">
              <w:rPr>
                <w:rStyle w:val="a8"/>
                <w:noProof/>
              </w:rPr>
              <w:t>6.4</w:t>
            </w:r>
            <w:r w:rsidR="00F719EE">
              <w:rPr>
                <w:rFonts w:asciiTheme="minorHAnsi" w:eastAsiaTheme="minorEastAsia" w:hAnsiTheme="minorHAnsi" w:cstheme="minorBidi"/>
                <w:noProof/>
                <w:sz w:val="22"/>
                <w:szCs w:val="22"/>
              </w:rPr>
              <w:tab/>
            </w:r>
            <w:r w:rsidR="00F719EE" w:rsidRPr="0038671D">
              <w:rPr>
                <w:rStyle w:val="a8"/>
                <w:noProof/>
              </w:rPr>
              <w:t>Меры по переоборудованию котельных в источники комбинированной выработки электрической и тепловой энергии, кроме случаев, когда указанные котельные находятся в зоне действия профицитных (обладающих резервом тепловой мощности) источников с комбинированной выработкой тепловой и электрической энергии на каждом этапе и к окончанию планируемого периода.</w:t>
            </w:r>
            <w:r w:rsidR="00F719EE">
              <w:rPr>
                <w:noProof/>
                <w:webHidden/>
              </w:rPr>
              <w:tab/>
            </w:r>
            <w:r w:rsidR="00F719EE">
              <w:rPr>
                <w:noProof/>
                <w:webHidden/>
              </w:rPr>
              <w:fldChar w:fldCharType="begin"/>
            </w:r>
            <w:r w:rsidR="00F719EE">
              <w:rPr>
                <w:noProof/>
                <w:webHidden/>
              </w:rPr>
              <w:instrText xml:space="preserve"> PAGEREF _Toc494207076 \h </w:instrText>
            </w:r>
            <w:r w:rsidR="00F719EE">
              <w:rPr>
                <w:noProof/>
                <w:webHidden/>
              </w:rPr>
            </w:r>
            <w:r w:rsidR="00F719EE">
              <w:rPr>
                <w:noProof/>
                <w:webHidden/>
              </w:rPr>
              <w:fldChar w:fldCharType="separate"/>
            </w:r>
            <w:r w:rsidR="00C9266B">
              <w:rPr>
                <w:noProof/>
                <w:webHidden/>
              </w:rPr>
              <w:t>70</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77" w:history="1">
            <w:r w:rsidR="00F719EE" w:rsidRPr="0038671D">
              <w:rPr>
                <w:rStyle w:val="a8"/>
                <w:noProof/>
              </w:rPr>
              <w:t>6.5</w:t>
            </w:r>
            <w:r w:rsidR="00F719EE">
              <w:rPr>
                <w:rFonts w:asciiTheme="minorHAnsi" w:eastAsiaTheme="minorEastAsia" w:hAnsiTheme="minorHAnsi" w:cstheme="minorBidi"/>
                <w:noProof/>
                <w:sz w:val="22"/>
                <w:szCs w:val="22"/>
              </w:rPr>
              <w:tab/>
            </w:r>
            <w:r w:rsidR="00F719EE" w:rsidRPr="0038671D">
              <w:rPr>
                <w:rStyle w:val="a8"/>
                <w:noProof/>
              </w:rP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на каждом этапе и к окончанию планируемого периода.</w:t>
            </w:r>
            <w:r w:rsidR="00F719EE">
              <w:rPr>
                <w:noProof/>
                <w:webHidden/>
              </w:rPr>
              <w:tab/>
            </w:r>
            <w:r w:rsidR="00F719EE">
              <w:rPr>
                <w:noProof/>
                <w:webHidden/>
              </w:rPr>
              <w:fldChar w:fldCharType="begin"/>
            </w:r>
            <w:r w:rsidR="00F719EE">
              <w:rPr>
                <w:noProof/>
                <w:webHidden/>
              </w:rPr>
              <w:instrText xml:space="preserve"> PAGEREF _Toc494207077 \h </w:instrText>
            </w:r>
            <w:r w:rsidR="00F719EE">
              <w:rPr>
                <w:noProof/>
                <w:webHidden/>
              </w:rPr>
            </w:r>
            <w:r w:rsidR="00F719EE">
              <w:rPr>
                <w:noProof/>
                <w:webHidden/>
              </w:rPr>
              <w:fldChar w:fldCharType="separate"/>
            </w:r>
            <w:r w:rsidR="00C9266B">
              <w:rPr>
                <w:noProof/>
                <w:webHidden/>
              </w:rPr>
              <w:t>71</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78" w:history="1">
            <w:r w:rsidR="00F719EE" w:rsidRPr="0038671D">
              <w:rPr>
                <w:rStyle w:val="a8"/>
                <w:noProof/>
              </w:rPr>
              <w:t>6.6</w:t>
            </w:r>
            <w:r w:rsidR="00F719EE">
              <w:rPr>
                <w:rFonts w:asciiTheme="minorHAnsi" w:eastAsiaTheme="minorEastAsia" w:hAnsiTheme="minorHAnsi" w:cstheme="minorBidi"/>
                <w:noProof/>
                <w:sz w:val="22"/>
                <w:szCs w:val="22"/>
              </w:rPr>
              <w:tab/>
            </w:r>
            <w:r w:rsidR="00F719EE" w:rsidRPr="0038671D">
              <w:rPr>
                <w:rStyle w:val="a8"/>
                <w:noProof/>
              </w:rPr>
              <w:t>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(мощности) и теплоносителя, поставляющими тепловую энергию в данной системе теплоснабжения на каждом этапе планируемого периода.</w:t>
            </w:r>
            <w:r w:rsidR="00F719EE">
              <w:rPr>
                <w:noProof/>
                <w:webHidden/>
              </w:rPr>
              <w:tab/>
            </w:r>
            <w:r w:rsidR="00F719EE">
              <w:rPr>
                <w:noProof/>
                <w:webHidden/>
              </w:rPr>
              <w:fldChar w:fldCharType="begin"/>
            </w:r>
            <w:r w:rsidR="00F719EE">
              <w:rPr>
                <w:noProof/>
                <w:webHidden/>
              </w:rPr>
              <w:instrText xml:space="preserve"> PAGEREF _Toc494207078 \h </w:instrText>
            </w:r>
            <w:r w:rsidR="00F719EE">
              <w:rPr>
                <w:noProof/>
                <w:webHidden/>
              </w:rPr>
            </w:r>
            <w:r w:rsidR="00F719EE">
              <w:rPr>
                <w:noProof/>
                <w:webHidden/>
              </w:rPr>
              <w:fldChar w:fldCharType="separate"/>
            </w:r>
            <w:r w:rsidR="00C9266B">
              <w:rPr>
                <w:noProof/>
                <w:webHidden/>
              </w:rPr>
              <w:t>71</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79" w:history="1">
            <w:r w:rsidR="00F719EE" w:rsidRPr="0038671D">
              <w:rPr>
                <w:rStyle w:val="a8"/>
                <w:noProof/>
              </w:rPr>
              <w:t>6.7</w:t>
            </w:r>
            <w:r w:rsidR="00F719EE">
              <w:rPr>
                <w:rFonts w:asciiTheme="minorHAnsi" w:eastAsiaTheme="minorEastAsia" w:hAnsiTheme="minorHAnsi" w:cstheme="minorBidi"/>
                <w:noProof/>
                <w:sz w:val="22"/>
                <w:szCs w:val="22"/>
              </w:rPr>
              <w:tab/>
            </w:r>
            <w:r w:rsidR="00F719EE" w:rsidRPr="0038671D">
              <w:rPr>
                <w:rStyle w:val="a8"/>
                <w:noProof/>
              </w:rPr>
              <w:t>Решения о перспективной установленной тепловой мощности каждого источника тепловой энергии с учетом аварийного и перспективного резерва тепловой мощности</w:t>
            </w:r>
            <w:r w:rsidR="00F719EE" w:rsidRPr="0038671D">
              <w:rPr>
                <w:rStyle w:val="a8"/>
                <w:i/>
                <w:noProof/>
              </w:rPr>
              <w:t xml:space="preserve"> </w:t>
            </w:r>
            <w:r w:rsidR="00F719EE" w:rsidRPr="0038671D">
              <w:rPr>
                <w:rStyle w:val="a8"/>
                <w:noProof/>
              </w:rPr>
              <w:t>с предложениями по утверждению срока ввода в эксплуатацию новых мощностей.</w:t>
            </w:r>
            <w:r w:rsidR="00F719EE">
              <w:rPr>
                <w:noProof/>
                <w:webHidden/>
              </w:rPr>
              <w:tab/>
            </w:r>
            <w:r w:rsidR="00F719EE">
              <w:rPr>
                <w:noProof/>
                <w:webHidden/>
              </w:rPr>
              <w:fldChar w:fldCharType="begin"/>
            </w:r>
            <w:r w:rsidR="00F719EE">
              <w:rPr>
                <w:noProof/>
                <w:webHidden/>
              </w:rPr>
              <w:instrText xml:space="preserve"> PAGEREF _Toc494207079 \h </w:instrText>
            </w:r>
            <w:r w:rsidR="00F719EE">
              <w:rPr>
                <w:noProof/>
                <w:webHidden/>
              </w:rPr>
            </w:r>
            <w:r w:rsidR="00F719EE">
              <w:rPr>
                <w:noProof/>
                <w:webHidden/>
              </w:rPr>
              <w:fldChar w:fldCharType="separate"/>
            </w:r>
            <w:r w:rsidR="00C9266B">
              <w:rPr>
                <w:noProof/>
                <w:webHidden/>
              </w:rPr>
              <w:t>71</w:t>
            </w:r>
            <w:r w:rsidR="00F719EE">
              <w:rPr>
                <w:noProof/>
                <w:webHidden/>
              </w:rPr>
              <w:fldChar w:fldCharType="end"/>
            </w:r>
          </w:hyperlink>
        </w:p>
        <w:p w:rsidR="00F719EE" w:rsidRDefault="00F84C37">
          <w:pPr>
            <w:pStyle w:val="1b"/>
            <w:rPr>
              <w:rFonts w:asciiTheme="minorHAnsi" w:eastAsiaTheme="minorEastAsia" w:hAnsiTheme="minorHAnsi" w:cstheme="minorBidi"/>
              <w:noProof/>
              <w:sz w:val="22"/>
              <w:szCs w:val="22"/>
            </w:rPr>
          </w:pPr>
          <w:hyperlink w:anchor="_Toc494207080" w:history="1">
            <w:r w:rsidR="00F719EE" w:rsidRPr="0038671D">
              <w:rPr>
                <w:rStyle w:val="a8"/>
                <w:noProof/>
              </w:rPr>
              <w:t>7</w:t>
            </w:r>
            <w:r w:rsidR="00F719EE">
              <w:rPr>
                <w:rFonts w:asciiTheme="minorHAnsi" w:eastAsiaTheme="minorEastAsia" w:hAnsiTheme="minorHAnsi" w:cstheme="minorBidi"/>
                <w:noProof/>
                <w:sz w:val="22"/>
                <w:szCs w:val="22"/>
              </w:rPr>
              <w:tab/>
            </w:r>
            <w:r w:rsidR="00F719EE" w:rsidRPr="0038671D">
              <w:rPr>
                <w:rStyle w:val="a8"/>
                <w:noProof/>
              </w:rPr>
              <w:t>Предложения по строительству и реконструкции тепловых сетей и сооружений на них</w:t>
            </w:r>
            <w:r w:rsidR="00F719EE">
              <w:rPr>
                <w:noProof/>
                <w:webHidden/>
              </w:rPr>
              <w:tab/>
            </w:r>
            <w:r w:rsidR="00F719EE">
              <w:rPr>
                <w:noProof/>
                <w:webHidden/>
              </w:rPr>
              <w:fldChar w:fldCharType="begin"/>
            </w:r>
            <w:r w:rsidR="00F719EE">
              <w:rPr>
                <w:noProof/>
                <w:webHidden/>
              </w:rPr>
              <w:instrText xml:space="preserve"> PAGEREF _Toc494207080 \h </w:instrText>
            </w:r>
            <w:r w:rsidR="00F719EE">
              <w:rPr>
                <w:noProof/>
                <w:webHidden/>
              </w:rPr>
            </w:r>
            <w:r w:rsidR="00F719EE">
              <w:rPr>
                <w:noProof/>
                <w:webHidden/>
              </w:rPr>
              <w:fldChar w:fldCharType="separate"/>
            </w:r>
            <w:r w:rsidR="00C9266B">
              <w:rPr>
                <w:noProof/>
                <w:webHidden/>
              </w:rPr>
              <w:t>72</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81" w:history="1">
            <w:r w:rsidR="00F719EE" w:rsidRPr="0038671D">
              <w:rPr>
                <w:rStyle w:val="a8"/>
                <w:noProof/>
              </w:rPr>
              <w:t>7.1</w:t>
            </w:r>
            <w:r w:rsidR="00F719EE">
              <w:rPr>
                <w:rFonts w:asciiTheme="minorHAnsi" w:eastAsiaTheme="minorEastAsia" w:hAnsiTheme="minorHAnsi" w:cstheme="minorBidi"/>
                <w:noProof/>
                <w:sz w:val="22"/>
                <w:szCs w:val="22"/>
              </w:rPr>
              <w:tab/>
            </w:r>
            <w:r w:rsidR="00F719EE" w:rsidRPr="0038671D">
              <w:rPr>
                <w:rStyle w:val="a8"/>
                <w:noProof/>
              </w:rPr>
              <w:t>Решения по новому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F719EE">
              <w:rPr>
                <w:noProof/>
                <w:webHidden/>
              </w:rPr>
              <w:tab/>
            </w:r>
            <w:r w:rsidR="00F719EE">
              <w:rPr>
                <w:noProof/>
                <w:webHidden/>
              </w:rPr>
              <w:fldChar w:fldCharType="begin"/>
            </w:r>
            <w:r w:rsidR="00F719EE">
              <w:rPr>
                <w:noProof/>
                <w:webHidden/>
              </w:rPr>
              <w:instrText xml:space="preserve"> PAGEREF _Toc494207081 \h </w:instrText>
            </w:r>
            <w:r w:rsidR="00F719EE">
              <w:rPr>
                <w:noProof/>
                <w:webHidden/>
              </w:rPr>
            </w:r>
            <w:r w:rsidR="00F719EE">
              <w:rPr>
                <w:noProof/>
                <w:webHidden/>
              </w:rPr>
              <w:fldChar w:fldCharType="separate"/>
            </w:r>
            <w:r w:rsidR="00C9266B">
              <w:rPr>
                <w:noProof/>
                <w:webHidden/>
              </w:rPr>
              <w:t>72</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82" w:history="1">
            <w:r w:rsidR="00F719EE" w:rsidRPr="0038671D">
              <w:rPr>
                <w:rStyle w:val="a8"/>
                <w:noProof/>
              </w:rPr>
              <w:t>7.2</w:t>
            </w:r>
            <w:r w:rsidR="00F719EE">
              <w:rPr>
                <w:rFonts w:asciiTheme="minorHAnsi" w:eastAsiaTheme="minorEastAsia" w:hAnsiTheme="minorHAnsi" w:cstheme="minorBidi"/>
                <w:noProof/>
                <w:sz w:val="22"/>
                <w:szCs w:val="22"/>
              </w:rPr>
              <w:tab/>
            </w:r>
            <w:r w:rsidR="00F719EE" w:rsidRPr="0038671D">
              <w:rPr>
                <w:rStyle w:val="a8"/>
                <w:noProof/>
              </w:rPr>
              <w:t>Решения по новому строительству тепловых сетей для обеспечения перспективных приростов тепловой нагрузки  во вновь осваиваемых районах поселения, городского округа под жилищную, комплексную  или производственную застройку.</w:t>
            </w:r>
            <w:r w:rsidR="00F719EE">
              <w:rPr>
                <w:noProof/>
                <w:webHidden/>
              </w:rPr>
              <w:tab/>
            </w:r>
            <w:r w:rsidR="00F719EE">
              <w:rPr>
                <w:noProof/>
                <w:webHidden/>
              </w:rPr>
              <w:fldChar w:fldCharType="begin"/>
            </w:r>
            <w:r w:rsidR="00F719EE">
              <w:rPr>
                <w:noProof/>
                <w:webHidden/>
              </w:rPr>
              <w:instrText xml:space="preserve"> PAGEREF _Toc494207082 \h </w:instrText>
            </w:r>
            <w:r w:rsidR="00F719EE">
              <w:rPr>
                <w:noProof/>
                <w:webHidden/>
              </w:rPr>
            </w:r>
            <w:r w:rsidR="00F719EE">
              <w:rPr>
                <w:noProof/>
                <w:webHidden/>
              </w:rPr>
              <w:fldChar w:fldCharType="separate"/>
            </w:r>
            <w:r w:rsidR="00C9266B">
              <w:rPr>
                <w:noProof/>
                <w:webHidden/>
              </w:rPr>
              <w:t>72</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83" w:history="1">
            <w:r w:rsidR="00F719EE" w:rsidRPr="0038671D">
              <w:rPr>
                <w:rStyle w:val="a8"/>
                <w:noProof/>
              </w:rPr>
              <w:t>7.3</w:t>
            </w:r>
            <w:r w:rsidR="00F719EE">
              <w:rPr>
                <w:rFonts w:asciiTheme="minorHAnsi" w:eastAsiaTheme="minorEastAsia" w:hAnsiTheme="minorHAnsi" w:cstheme="minorBidi"/>
                <w:noProof/>
                <w:sz w:val="22"/>
                <w:szCs w:val="22"/>
              </w:rPr>
              <w:tab/>
            </w:r>
            <w:r w:rsidR="00F719EE" w:rsidRPr="0038671D">
              <w:rPr>
                <w:rStyle w:val="a8"/>
                <w:noProof/>
              </w:rPr>
              <w:t>Решения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F719EE">
              <w:rPr>
                <w:noProof/>
                <w:webHidden/>
              </w:rPr>
              <w:tab/>
            </w:r>
            <w:r w:rsidR="00F719EE">
              <w:rPr>
                <w:noProof/>
                <w:webHidden/>
              </w:rPr>
              <w:fldChar w:fldCharType="begin"/>
            </w:r>
            <w:r w:rsidR="00F719EE">
              <w:rPr>
                <w:noProof/>
                <w:webHidden/>
              </w:rPr>
              <w:instrText xml:space="preserve"> PAGEREF _Toc494207083 \h </w:instrText>
            </w:r>
            <w:r w:rsidR="00F719EE">
              <w:rPr>
                <w:noProof/>
                <w:webHidden/>
              </w:rPr>
            </w:r>
            <w:r w:rsidR="00F719EE">
              <w:rPr>
                <w:noProof/>
                <w:webHidden/>
              </w:rPr>
              <w:fldChar w:fldCharType="separate"/>
            </w:r>
            <w:r w:rsidR="00C9266B">
              <w:rPr>
                <w:noProof/>
                <w:webHidden/>
              </w:rPr>
              <w:t>72</w:t>
            </w:r>
            <w:r w:rsidR="00F719EE">
              <w:rPr>
                <w:noProof/>
                <w:webHidden/>
              </w:rPr>
              <w:fldChar w:fldCharType="end"/>
            </w:r>
          </w:hyperlink>
        </w:p>
        <w:p w:rsidR="00F719EE" w:rsidRDefault="00F84C37">
          <w:pPr>
            <w:pStyle w:val="1b"/>
            <w:rPr>
              <w:rFonts w:asciiTheme="minorHAnsi" w:eastAsiaTheme="minorEastAsia" w:hAnsiTheme="minorHAnsi" w:cstheme="minorBidi"/>
              <w:noProof/>
              <w:sz w:val="22"/>
              <w:szCs w:val="22"/>
            </w:rPr>
          </w:pPr>
          <w:hyperlink w:anchor="_Toc494207084" w:history="1">
            <w:r w:rsidR="00F719EE" w:rsidRPr="0038671D">
              <w:rPr>
                <w:rStyle w:val="a8"/>
                <w:noProof/>
              </w:rPr>
              <w:t>8</w:t>
            </w:r>
            <w:r w:rsidR="00F719EE">
              <w:rPr>
                <w:rFonts w:asciiTheme="minorHAnsi" w:eastAsiaTheme="minorEastAsia" w:hAnsiTheme="minorHAnsi" w:cstheme="minorBidi"/>
                <w:noProof/>
                <w:sz w:val="22"/>
                <w:szCs w:val="22"/>
              </w:rPr>
              <w:tab/>
            </w:r>
            <w:r w:rsidR="00F719EE" w:rsidRPr="0038671D">
              <w:rPr>
                <w:rStyle w:val="a8"/>
                <w:noProof/>
              </w:rPr>
              <w:t>Перспективные топливные балансы для каждого источника тепловой энергии,  расположенного в границах поселения, городского округа по видам основного и аварийного топлива на каждом этапе планируемого периода</w:t>
            </w:r>
            <w:r w:rsidR="00F719EE">
              <w:rPr>
                <w:noProof/>
                <w:webHidden/>
              </w:rPr>
              <w:tab/>
            </w:r>
            <w:r w:rsidR="00F719EE">
              <w:rPr>
                <w:noProof/>
                <w:webHidden/>
              </w:rPr>
              <w:fldChar w:fldCharType="begin"/>
            </w:r>
            <w:r w:rsidR="00F719EE">
              <w:rPr>
                <w:noProof/>
                <w:webHidden/>
              </w:rPr>
              <w:instrText xml:space="preserve"> PAGEREF _Toc494207084 \h </w:instrText>
            </w:r>
            <w:r w:rsidR="00F719EE">
              <w:rPr>
                <w:noProof/>
                <w:webHidden/>
              </w:rPr>
            </w:r>
            <w:r w:rsidR="00F719EE">
              <w:rPr>
                <w:noProof/>
                <w:webHidden/>
              </w:rPr>
              <w:fldChar w:fldCharType="separate"/>
            </w:r>
            <w:r w:rsidR="00C9266B">
              <w:rPr>
                <w:noProof/>
                <w:webHidden/>
              </w:rPr>
              <w:t>73</w:t>
            </w:r>
            <w:r w:rsidR="00F719EE">
              <w:rPr>
                <w:noProof/>
                <w:webHidden/>
              </w:rPr>
              <w:fldChar w:fldCharType="end"/>
            </w:r>
          </w:hyperlink>
        </w:p>
        <w:p w:rsidR="00F719EE" w:rsidRDefault="00F84C37">
          <w:pPr>
            <w:pStyle w:val="1b"/>
            <w:rPr>
              <w:rFonts w:asciiTheme="minorHAnsi" w:eastAsiaTheme="minorEastAsia" w:hAnsiTheme="minorHAnsi" w:cstheme="minorBidi"/>
              <w:noProof/>
              <w:sz w:val="22"/>
              <w:szCs w:val="22"/>
            </w:rPr>
          </w:pPr>
          <w:hyperlink w:anchor="_Toc494207085" w:history="1">
            <w:r w:rsidR="00F719EE" w:rsidRPr="0038671D">
              <w:rPr>
                <w:rStyle w:val="a8"/>
                <w:noProof/>
              </w:rPr>
              <w:t>9</w:t>
            </w:r>
            <w:r w:rsidR="00F719EE">
              <w:rPr>
                <w:rFonts w:asciiTheme="minorHAnsi" w:eastAsiaTheme="minorEastAsia" w:hAnsiTheme="minorHAnsi" w:cstheme="minorBidi"/>
                <w:noProof/>
                <w:sz w:val="22"/>
                <w:szCs w:val="22"/>
              </w:rPr>
              <w:tab/>
            </w:r>
            <w:r w:rsidR="00F719EE" w:rsidRPr="0038671D">
              <w:rPr>
                <w:rStyle w:val="a8"/>
                <w:noProof/>
              </w:rPr>
              <w:t>Оценка надежности теплоснабжения</w:t>
            </w:r>
            <w:r w:rsidR="00F719EE">
              <w:rPr>
                <w:noProof/>
                <w:webHidden/>
              </w:rPr>
              <w:tab/>
            </w:r>
            <w:r w:rsidR="00F719EE">
              <w:rPr>
                <w:noProof/>
                <w:webHidden/>
              </w:rPr>
              <w:fldChar w:fldCharType="begin"/>
            </w:r>
            <w:r w:rsidR="00F719EE">
              <w:rPr>
                <w:noProof/>
                <w:webHidden/>
              </w:rPr>
              <w:instrText xml:space="preserve"> PAGEREF _Toc494207085 \h </w:instrText>
            </w:r>
            <w:r w:rsidR="00F719EE">
              <w:rPr>
                <w:noProof/>
                <w:webHidden/>
              </w:rPr>
            </w:r>
            <w:r w:rsidR="00F719EE">
              <w:rPr>
                <w:noProof/>
                <w:webHidden/>
              </w:rPr>
              <w:fldChar w:fldCharType="separate"/>
            </w:r>
            <w:r w:rsidR="00C9266B">
              <w:rPr>
                <w:noProof/>
                <w:webHidden/>
              </w:rPr>
              <w:t>73</w:t>
            </w:r>
            <w:r w:rsidR="00F719EE">
              <w:rPr>
                <w:noProof/>
                <w:webHidden/>
              </w:rPr>
              <w:fldChar w:fldCharType="end"/>
            </w:r>
          </w:hyperlink>
        </w:p>
        <w:p w:rsidR="00F719EE" w:rsidRDefault="00F84C37">
          <w:pPr>
            <w:pStyle w:val="1b"/>
            <w:rPr>
              <w:rFonts w:asciiTheme="minorHAnsi" w:eastAsiaTheme="minorEastAsia" w:hAnsiTheme="minorHAnsi" w:cstheme="minorBidi"/>
              <w:noProof/>
              <w:sz w:val="22"/>
              <w:szCs w:val="22"/>
            </w:rPr>
          </w:pPr>
          <w:hyperlink w:anchor="_Toc494207086" w:history="1">
            <w:r w:rsidR="00F719EE" w:rsidRPr="0038671D">
              <w:rPr>
                <w:rStyle w:val="a8"/>
                <w:noProof/>
              </w:rPr>
              <w:t>10</w:t>
            </w:r>
            <w:r w:rsidR="00F719EE">
              <w:rPr>
                <w:rFonts w:asciiTheme="minorHAnsi" w:eastAsiaTheme="minorEastAsia" w:hAnsiTheme="minorHAnsi" w:cstheme="minorBidi"/>
                <w:noProof/>
                <w:sz w:val="22"/>
                <w:szCs w:val="22"/>
              </w:rPr>
              <w:tab/>
            </w:r>
            <w:r w:rsidR="00F719EE" w:rsidRPr="0038671D">
              <w:rPr>
                <w:rStyle w:val="a8"/>
                <w:noProof/>
              </w:rPr>
              <w:t>Обоснование инвестиций в строительство, реконструкцию и техническое перевооружение.</w:t>
            </w:r>
            <w:r w:rsidR="00F719EE">
              <w:rPr>
                <w:noProof/>
                <w:webHidden/>
              </w:rPr>
              <w:tab/>
            </w:r>
            <w:r w:rsidR="00F719EE">
              <w:rPr>
                <w:noProof/>
                <w:webHidden/>
              </w:rPr>
              <w:fldChar w:fldCharType="begin"/>
            </w:r>
            <w:r w:rsidR="00F719EE">
              <w:rPr>
                <w:noProof/>
                <w:webHidden/>
              </w:rPr>
              <w:instrText xml:space="preserve"> PAGEREF _Toc494207086 \h </w:instrText>
            </w:r>
            <w:r w:rsidR="00F719EE">
              <w:rPr>
                <w:noProof/>
                <w:webHidden/>
              </w:rPr>
            </w:r>
            <w:r w:rsidR="00F719EE">
              <w:rPr>
                <w:noProof/>
                <w:webHidden/>
              </w:rPr>
              <w:fldChar w:fldCharType="separate"/>
            </w:r>
            <w:r w:rsidR="00C9266B">
              <w:rPr>
                <w:noProof/>
                <w:webHidden/>
              </w:rPr>
              <w:t>74</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87" w:history="1">
            <w:r w:rsidR="00F719EE" w:rsidRPr="0038671D">
              <w:rPr>
                <w:rStyle w:val="a8"/>
                <w:noProof/>
              </w:rPr>
              <w:t>10.1</w:t>
            </w:r>
            <w:r w:rsidR="00F719EE">
              <w:rPr>
                <w:rFonts w:asciiTheme="minorHAnsi" w:eastAsiaTheme="minorEastAsia" w:hAnsiTheme="minorHAnsi" w:cstheme="minorBidi"/>
                <w:noProof/>
                <w:sz w:val="22"/>
                <w:szCs w:val="22"/>
              </w:rPr>
              <w:tab/>
            </w:r>
            <w:r w:rsidR="00F719EE" w:rsidRPr="0038671D">
              <w:rPr>
                <w:rStyle w:val="a8"/>
                <w:noProof/>
              </w:rPr>
              <w:t>Оценка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r w:rsidR="00F719EE">
              <w:rPr>
                <w:noProof/>
                <w:webHidden/>
              </w:rPr>
              <w:tab/>
            </w:r>
            <w:r w:rsidR="00F719EE">
              <w:rPr>
                <w:noProof/>
                <w:webHidden/>
              </w:rPr>
              <w:fldChar w:fldCharType="begin"/>
            </w:r>
            <w:r w:rsidR="00F719EE">
              <w:rPr>
                <w:noProof/>
                <w:webHidden/>
              </w:rPr>
              <w:instrText xml:space="preserve"> PAGEREF _Toc494207087 \h </w:instrText>
            </w:r>
            <w:r w:rsidR="00F719EE">
              <w:rPr>
                <w:noProof/>
                <w:webHidden/>
              </w:rPr>
            </w:r>
            <w:r w:rsidR="00F719EE">
              <w:rPr>
                <w:noProof/>
                <w:webHidden/>
              </w:rPr>
              <w:fldChar w:fldCharType="separate"/>
            </w:r>
            <w:r w:rsidR="00C9266B">
              <w:rPr>
                <w:noProof/>
                <w:webHidden/>
              </w:rPr>
              <w:t>74</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88" w:history="1">
            <w:r w:rsidR="00F719EE" w:rsidRPr="0038671D">
              <w:rPr>
                <w:rStyle w:val="a8"/>
                <w:noProof/>
              </w:rPr>
              <w:t>10.2</w:t>
            </w:r>
            <w:r w:rsidR="00F719EE">
              <w:rPr>
                <w:rFonts w:asciiTheme="minorHAnsi" w:eastAsiaTheme="minorEastAsia" w:hAnsiTheme="minorHAnsi" w:cstheme="minorBidi"/>
                <w:noProof/>
                <w:sz w:val="22"/>
                <w:szCs w:val="22"/>
              </w:rPr>
              <w:tab/>
            </w:r>
            <w:r w:rsidR="00F719EE" w:rsidRPr="0038671D">
              <w:rPr>
                <w:rStyle w:val="a8"/>
                <w:noProof/>
              </w:rPr>
              <w:t>Предложения по источникам инвестиций, обеспечивающих финансовые потребности.</w:t>
            </w:r>
            <w:r w:rsidR="00F719EE">
              <w:rPr>
                <w:noProof/>
                <w:webHidden/>
              </w:rPr>
              <w:tab/>
            </w:r>
            <w:r w:rsidR="00F719EE">
              <w:rPr>
                <w:noProof/>
                <w:webHidden/>
              </w:rPr>
              <w:fldChar w:fldCharType="begin"/>
            </w:r>
            <w:r w:rsidR="00F719EE">
              <w:rPr>
                <w:noProof/>
                <w:webHidden/>
              </w:rPr>
              <w:instrText xml:space="preserve"> PAGEREF _Toc494207088 \h </w:instrText>
            </w:r>
            <w:r w:rsidR="00F719EE">
              <w:rPr>
                <w:noProof/>
                <w:webHidden/>
              </w:rPr>
            </w:r>
            <w:r w:rsidR="00F719EE">
              <w:rPr>
                <w:noProof/>
                <w:webHidden/>
              </w:rPr>
              <w:fldChar w:fldCharType="separate"/>
            </w:r>
            <w:r w:rsidR="00C9266B">
              <w:rPr>
                <w:noProof/>
                <w:webHidden/>
              </w:rPr>
              <w:t>75</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89" w:history="1">
            <w:r w:rsidR="00F719EE" w:rsidRPr="0038671D">
              <w:rPr>
                <w:rStyle w:val="a8"/>
                <w:noProof/>
              </w:rPr>
              <w:t>10.3</w:t>
            </w:r>
            <w:r w:rsidR="00F719EE">
              <w:rPr>
                <w:rFonts w:asciiTheme="minorHAnsi" w:eastAsiaTheme="minorEastAsia" w:hAnsiTheme="minorHAnsi" w:cstheme="minorBidi"/>
                <w:noProof/>
                <w:sz w:val="22"/>
                <w:szCs w:val="22"/>
              </w:rPr>
              <w:tab/>
            </w:r>
            <w:r w:rsidR="00F719EE" w:rsidRPr="0038671D">
              <w:rPr>
                <w:rStyle w:val="a8"/>
                <w:noProof/>
              </w:rPr>
              <w:t>Расчеты эффективности инвестиций.</w:t>
            </w:r>
            <w:r w:rsidR="00F719EE">
              <w:rPr>
                <w:noProof/>
                <w:webHidden/>
              </w:rPr>
              <w:tab/>
            </w:r>
            <w:r w:rsidR="00F719EE">
              <w:rPr>
                <w:noProof/>
                <w:webHidden/>
              </w:rPr>
              <w:fldChar w:fldCharType="begin"/>
            </w:r>
            <w:r w:rsidR="00F719EE">
              <w:rPr>
                <w:noProof/>
                <w:webHidden/>
              </w:rPr>
              <w:instrText xml:space="preserve"> PAGEREF _Toc494207089 \h </w:instrText>
            </w:r>
            <w:r w:rsidR="00F719EE">
              <w:rPr>
                <w:noProof/>
                <w:webHidden/>
              </w:rPr>
            </w:r>
            <w:r w:rsidR="00F719EE">
              <w:rPr>
                <w:noProof/>
                <w:webHidden/>
              </w:rPr>
              <w:fldChar w:fldCharType="separate"/>
            </w:r>
            <w:r w:rsidR="00C9266B">
              <w:rPr>
                <w:noProof/>
                <w:webHidden/>
              </w:rPr>
              <w:t>76</w:t>
            </w:r>
            <w:r w:rsidR="00F719EE">
              <w:rPr>
                <w:noProof/>
                <w:webHidden/>
              </w:rPr>
              <w:fldChar w:fldCharType="end"/>
            </w:r>
          </w:hyperlink>
        </w:p>
        <w:p w:rsidR="00F719EE" w:rsidRDefault="00F84C37">
          <w:pPr>
            <w:pStyle w:val="25"/>
            <w:rPr>
              <w:rFonts w:asciiTheme="minorHAnsi" w:eastAsiaTheme="minorEastAsia" w:hAnsiTheme="minorHAnsi" w:cstheme="minorBidi"/>
              <w:noProof/>
              <w:sz w:val="22"/>
              <w:szCs w:val="22"/>
            </w:rPr>
          </w:pPr>
          <w:hyperlink w:anchor="_Toc494207090" w:history="1">
            <w:r w:rsidR="00F719EE" w:rsidRPr="0038671D">
              <w:rPr>
                <w:rStyle w:val="a8"/>
                <w:noProof/>
              </w:rPr>
              <w:t>10.4</w:t>
            </w:r>
            <w:r w:rsidR="00F719EE">
              <w:rPr>
                <w:rFonts w:asciiTheme="minorHAnsi" w:eastAsiaTheme="minorEastAsia" w:hAnsiTheme="minorHAnsi" w:cstheme="minorBidi"/>
                <w:noProof/>
                <w:sz w:val="22"/>
                <w:szCs w:val="22"/>
              </w:rPr>
              <w:tab/>
            </w:r>
            <w:r w:rsidR="00F719EE" w:rsidRPr="0038671D">
              <w:rPr>
                <w:rStyle w:val="a8"/>
                <w:noProof/>
              </w:rPr>
              <w:t>Расчеты ценовых последствий для потребителей при реализации программ нового строительства, реконструкции и технического перевооружения систем теплоснабжения.</w:t>
            </w:r>
            <w:r w:rsidR="00F719EE">
              <w:rPr>
                <w:noProof/>
                <w:webHidden/>
              </w:rPr>
              <w:tab/>
            </w:r>
            <w:r w:rsidR="00F719EE">
              <w:rPr>
                <w:noProof/>
                <w:webHidden/>
              </w:rPr>
              <w:fldChar w:fldCharType="begin"/>
            </w:r>
            <w:r w:rsidR="00F719EE">
              <w:rPr>
                <w:noProof/>
                <w:webHidden/>
              </w:rPr>
              <w:instrText xml:space="preserve"> PAGEREF _Toc494207090 \h </w:instrText>
            </w:r>
            <w:r w:rsidR="00F719EE">
              <w:rPr>
                <w:noProof/>
                <w:webHidden/>
              </w:rPr>
            </w:r>
            <w:r w:rsidR="00F719EE">
              <w:rPr>
                <w:noProof/>
                <w:webHidden/>
              </w:rPr>
              <w:fldChar w:fldCharType="separate"/>
            </w:r>
            <w:r w:rsidR="00C9266B">
              <w:rPr>
                <w:noProof/>
                <w:webHidden/>
              </w:rPr>
              <w:t>78</w:t>
            </w:r>
            <w:r w:rsidR="00F719EE">
              <w:rPr>
                <w:noProof/>
                <w:webHidden/>
              </w:rPr>
              <w:fldChar w:fldCharType="end"/>
            </w:r>
          </w:hyperlink>
        </w:p>
        <w:p w:rsidR="00F719EE" w:rsidRDefault="00F84C37">
          <w:pPr>
            <w:pStyle w:val="1b"/>
            <w:rPr>
              <w:rFonts w:asciiTheme="minorHAnsi" w:eastAsiaTheme="minorEastAsia" w:hAnsiTheme="minorHAnsi" w:cstheme="minorBidi"/>
              <w:noProof/>
              <w:sz w:val="22"/>
              <w:szCs w:val="22"/>
            </w:rPr>
          </w:pPr>
          <w:hyperlink w:anchor="_Toc494207091" w:history="1">
            <w:r w:rsidR="00F719EE" w:rsidRPr="0038671D">
              <w:rPr>
                <w:rStyle w:val="a8"/>
                <w:noProof/>
              </w:rPr>
              <w:t>11</w:t>
            </w:r>
            <w:r w:rsidR="00F719EE">
              <w:rPr>
                <w:rFonts w:asciiTheme="minorHAnsi" w:eastAsiaTheme="minorEastAsia" w:hAnsiTheme="minorHAnsi" w:cstheme="minorBidi"/>
                <w:noProof/>
                <w:sz w:val="22"/>
                <w:szCs w:val="22"/>
              </w:rPr>
              <w:tab/>
            </w:r>
            <w:r w:rsidR="00F719EE" w:rsidRPr="0038671D">
              <w:rPr>
                <w:rStyle w:val="a8"/>
                <w:noProof/>
              </w:rPr>
              <w:t>Обоснование предложения по определению единой теплоснабжающей организации</w:t>
            </w:r>
            <w:r w:rsidR="00F719EE">
              <w:rPr>
                <w:noProof/>
                <w:webHidden/>
              </w:rPr>
              <w:tab/>
            </w:r>
            <w:r w:rsidR="00F719EE">
              <w:rPr>
                <w:noProof/>
                <w:webHidden/>
              </w:rPr>
              <w:fldChar w:fldCharType="begin"/>
            </w:r>
            <w:r w:rsidR="00F719EE">
              <w:rPr>
                <w:noProof/>
                <w:webHidden/>
              </w:rPr>
              <w:instrText xml:space="preserve"> PAGEREF _Toc494207091 \h </w:instrText>
            </w:r>
            <w:r w:rsidR="00F719EE">
              <w:rPr>
                <w:noProof/>
                <w:webHidden/>
              </w:rPr>
            </w:r>
            <w:r w:rsidR="00F719EE">
              <w:rPr>
                <w:noProof/>
                <w:webHidden/>
              </w:rPr>
              <w:fldChar w:fldCharType="separate"/>
            </w:r>
            <w:r w:rsidR="00C9266B">
              <w:rPr>
                <w:noProof/>
                <w:webHidden/>
              </w:rPr>
              <w:t>79</w:t>
            </w:r>
            <w:r w:rsidR="00F719EE">
              <w:rPr>
                <w:noProof/>
                <w:webHidden/>
              </w:rPr>
              <w:fldChar w:fldCharType="end"/>
            </w:r>
          </w:hyperlink>
        </w:p>
        <w:p w:rsidR="005359B2" w:rsidRPr="00F719EE" w:rsidRDefault="00DF5042">
          <w:r w:rsidRPr="00F719EE">
            <w:rPr>
              <w:rFonts w:ascii="Times New Roman" w:hAnsi="Times New Roman" w:cs="Times New Roman"/>
              <w:b/>
              <w:bCs/>
              <w:sz w:val="24"/>
              <w:szCs w:val="24"/>
            </w:rPr>
            <w:fldChar w:fldCharType="end"/>
          </w:r>
        </w:p>
      </w:sdtContent>
    </w:sdt>
    <w:p w:rsidR="005359B2" w:rsidRPr="00F719EE" w:rsidRDefault="005359B2" w:rsidP="00256407">
      <w:pPr>
        <w:rPr>
          <w:rFonts w:ascii="Times New Roman" w:hAnsi="Times New Roman"/>
        </w:rPr>
      </w:pPr>
      <w:r w:rsidRPr="00F719EE">
        <w:rPr>
          <w:rFonts w:ascii="Times New Roman" w:hAnsi="Times New Roman"/>
        </w:rPr>
        <w:br w:type="page"/>
      </w:r>
    </w:p>
    <w:p w:rsidR="0051511D" w:rsidRPr="00F719EE" w:rsidRDefault="006E0576" w:rsidP="004F459D">
      <w:pPr>
        <w:pStyle w:val="1"/>
        <w:numPr>
          <w:ilvl w:val="0"/>
          <w:numId w:val="12"/>
        </w:numPr>
      </w:pPr>
      <w:bookmarkStart w:id="2" w:name="_Toc494206990"/>
      <w:r w:rsidRPr="00F719EE">
        <w:lastRenderedPageBreak/>
        <w:t>Существующее положение в сфере производства, передачи и потребления тепловой энергии для целей теплоснабжения</w:t>
      </w:r>
      <w:bookmarkEnd w:id="0"/>
      <w:bookmarkEnd w:id="2"/>
    </w:p>
    <w:p w:rsidR="000806B0" w:rsidRPr="00F719EE" w:rsidRDefault="00A85B47" w:rsidP="00141A73">
      <w:pPr>
        <w:pStyle w:val="1f"/>
      </w:pPr>
      <w:bookmarkStart w:id="3" w:name="_Toc371415652"/>
      <w:bookmarkStart w:id="4" w:name="_Toc494206991"/>
      <w:r w:rsidRPr="00F719EE">
        <w:t>Функциональная структура теплоснабжения.</w:t>
      </w:r>
      <w:bookmarkEnd w:id="3"/>
      <w:bookmarkEnd w:id="4"/>
    </w:p>
    <w:p w:rsidR="00893ECD" w:rsidRPr="00F719EE" w:rsidRDefault="00893ECD" w:rsidP="00893ECD">
      <w:pPr>
        <w:spacing w:after="0"/>
        <w:ind w:firstLine="567"/>
        <w:rPr>
          <w:rFonts w:ascii="Times New Roman" w:eastAsiaTheme="minorHAnsi" w:hAnsi="Times New Roman" w:cs="Times New Roman"/>
          <w:b/>
          <w:sz w:val="24"/>
          <w:lang w:eastAsia="en-US"/>
        </w:rPr>
      </w:pPr>
      <w:bookmarkStart w:id="5" w:name="_Toc371415654"/>
    </w:p>
    <w:p w:rsidR="00893ECD" w:rsidRPr="00F719EE" w:rsidRDefault="00893ECD" w:rsidP="00893ECD">
      <w:pPr>
        <w:spacing w:after="0" w:line="360" w:lineRule="auto"/>
        <w:ind w:firstLine="567"/>
        <w:jc w:val="both"/>
        <w:rPr>
          <w:rFonts w:ascii="Times New Roman" w:eastAsia="Times New Roman" w:hAnsi="Times New Roman" w:cs="Times New Roman"/>
          <w:bCs/>
          <w:sz w:val="24"/>
          <w:szCs w:val="24"/>
        </w:rPr>
      </w:pPr>
      <w:r w:rsidRPr="00F719EE">
        <w:rPr>
          <w:rFonts w:ascii="Times New Roman" w:eastAsia="Times New Roman" w:hAnsi="Times New Roman" w:cs="Times New Roman"/>
          <w:bCs/>
          <w:sz w:val="24"/>
          <w:szCs w:val="24"/>
        </w:rPr>
        <w:t xml:space="preserve">Климатические условия </w:t>
      </w:r>
      <w:r w:rsidR="001B0290" w:rsidRPr="00F719EE">
        <w:rPr>
          <w:rFonts w:ascii="Times New Roman" w:eastAsia="Times New Roman" w:hAnsi="Times New Roman" w:cs="Times New Roman"/>
          <w:bCs/>
          <w:sz w:val="24"/>
          <w:szCs w:val="24"/>
        </w:rPr>
        <w:t xml:space="preserve">Пестяковского сельского поселения </w:t>
      </w:r>
      <w:r w:rsidRPr="00F719EE">
        <w:rPr>
          <w:rFonts w:ascii="Times New Roman" w:eastAsia="Times New Roman" w:hAnsi="Times New Roman" w:cs="Times New Roman"/>
          <w:bCs/>
          <w:sz w:val="24"/>
          <w:szCs w:val="24"/>
        </w:rPr>
        <w:t>характеризуются следующими температурами воздуха, принятыми по СНиП 23-01-99:</w:t>
      </w:r>
    </w:p>
    <w:p w:rsidR="00893ECD" w:rsidRPr="00F719EE" w:rsidRDefault="00893ECD" w:rsidP="00893ECD">
      <w:pPr>
        <w:widowControl w:val="0"/>
        <w:numPr>
          <w:ilvl w:val="0"/>
          <w:numId w:val="20"/>
        </w:numPr>
        <w:tabs>
          <w:tab w:val="num" w:pos="480"/>
          <w:tab w:val="num" w:pos="945"/>
        </w:tabs>
        <w:adjustRightInd w:val="0"/>
        <w:spacing w:after="0" w:line="360" w:lineRule="auto"/>
        <w:ind w:left="1080" w:hanging="840"/>
        <w:jc w:val="both"/>
        <w:textAlignment w:val="baseline"/>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Температура наружного воздуха, расчетная для отопления и вентиляции: -30</w:t>
      </w:r>
      <w:r w:rsidRPr="00F719EE">
        <w:rPr>
          <w:rFonts w:ascii="Times New Roman" w:eastAsia="Times New Roman" w:hAnsi="Times New Roman" w:cs="Times New Roman"/>
          <w:sz w:val="24"/>
          <w:szCs w:val="28"/>
          <w:vertAlign w:val="superscript"/>
        </w:rPr>
        <w:t>о</w:t>
      </w:r>
      <w:r w:rsidRPr="00F719EE">
        <w:rPr>
          <w:rFonts w:ascii="Times New Roman" w:eastAsia="Times New Roman" w:hAnsi="Times New Roman" w:cs="Times New Roman"/>
          <w:sz w:val="24"/>
          <w:szCs w:val="28"/>
        </w:rPr>
        <w:t>С;</w:t>
      </w:r>
    </w:p>
    <w:p w:rsidR="00893ECD" w:rsidRPr="00F719EE" w:rsidRDefault="00893ECD" w:rsidP="00893ECD">
      <w:pPr>
        <w:widowControl w:val="0"/>
        <w:numPr>
          <w:ilvl w:val="0"/>
          <w:numId w:val="20"/>
        </w:numPr>
        <w:tabs>
          <w:tab w:val="num" w:pos="480"/>
          <w:tab w:val="num" w:pos="945"/>
        </w:tabs>
        <w:adjustRightInd w:val="0"/>
        <w:spacing w:after="0" w:line="360" w:lineRule="auto"/>
        <w:ind w:left="1080" w:hanging="840"/>
        <w:jc w:val="both"/>
        <w:textAlignment w:val="baseline"/>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Средняя температура наружного воздуха за отопительный сезон: -3,9</w:t>
      </w:r>
      <w:r w:rsidRPr="00F719EE">
        <w:rPr>
          <w:rFonts w:ascii="Times New Roman" w:eastAsia="Times New Roman" w:hAnsi="Times New Roman" w:cs="Times New Roman"/>
          <w:sz w:val="24"/>
          <w:szCs w:val="28"/>
          <w:vertAlign w:val="superscript"/>
        </w:rPr>
        <w:t>О</w:t>
      </w:r>
      <w:r w:rsidRPr="00F719EE">
        <w:rPr>
          <w:rFonts w:ascii="Times New Roman" w:eastAsia="Times New Roman" w:hAnsi="Times New Roman" w:cs="Times New Roman"/>
          <w:sz w:val="24"/>
          <w:szCs w:val="28"/>
        </w:rPr>
        <w:t>С;</w:t>
      </w:r>
    </w:p>
    <w:p w:rsidR="00893ECD" w:rsidRPr="00F719EE" w:rsidRDefault="00893ECD" w:rsidP="00893ECD">
      <w:pPr>
        <w:widowControl w:val="0"/>
        <w:numPr>
          <w:ilvl w:val="0"/>
          <w:numId w:val="20"/>
        </w:numPr>
        <w:tabs>
          <w:tab w:val="num" w:pos="480"/>
          <w:tab w:val="num" w:pos="945"/>
        </w:tabs>
        <w:adjustRightInd w:val="0"/>
        <w:spacing w:after="0" w:line="360" w:lineRule="auto"/>
        <w:ind w:left="1080" w:hanging="840"/>
        <w:jc w:val="both"/>
        <w:textAlignment w:val="baseline"/>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Температура внутреннего воздуха в жилых домах:  +18</w:t>
      </w:r>
      <w:r w:rsidRPr="00F719EE">
        <w:rPr>
          <w:rFonts w:ascii="Times New Roman" w:eastAsia="Times New Roman" w:hAnsi="Times New Roman" w:cs="Times New Roman"/>
          <w:sz w:val="24"/>
          <w:szCs w:val="28"/>
          <w:vertAlign w:val="superscript"/>
        </w:rPr>
        <w:t xml:space="preserve"> О</w:t>
      </w:r>
      <w:r w:rsidRPr="00F719EE">
        <w:rPr>
          <w:rFonts w:ascii="Times New Roman" w:eastAsia="Times New Roman" w:hAnsi="Times New Roman" w:cs="Times New Roman"/>
          <w:sz w:val="24"/>
          <w:szCs w:val="28"/>
        </w:rPr>
        <w:t>С;</w:t>
      </w:r>
    </w:p>
    <w:p w:rsidR="00893ECD" w:rsidRPr="00F719EE" w:rsidRDefault="00893ECD" w:rsidP="00893ECD">
      <w:pPr>
        <w:widowControl w:val="0"/>
        <w:numPr>
          <w:ilvl w:val="0"/>
          <w:numId w:val="20"/>
        </w:numPr>
        <w:tabs>
          <w:tab w:val="num" w:pos="480"/>
        </w:tabs>
        <w:adjustRightInd w:val="0"/>
        <w:spacing w:after="0" w:line="360" w:lineRule="auto"/>
        <w:ind w:left="1080" w:hanging="840"/>
        <w:jc w:val="both"/>
        <w:textAlignment w:val="baseline"/>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Расчетная скорость ветра в отопительный период: 4,2 м/с;</w:t>
      </w:r>
    </w:p>
    <w:p w:rsidR="00893ECD" w:rsidRPr="00F719EE" w:rsidRDefault="00893ECD" w:rsidP="00893ECD">
      <w:pPr>
        <w:widowControl w:val="0"/>
        <w:numPr>
          <w:ilvl w:val="0"/>
          <w:numId w:val="20"/>
        </w:numPr>
        <w:tabs>
          <w:tab w:val="num" w:pos="480"/>
          <w:tab w:val="num" w:pos="945"/>
        </w:tabs>
        <w:adjustRightInd w:val="0"/>
        <w:spacing w:after="0" w:line="360" w:lineRule="auto"/>
        <w:ind w:left="1080" w:hanging="840"/>
        <w:jc w:val="both"/>
        <w:textAlignment w:val="baseline"/>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Продолжительность отопительного периода:  219 сут.;</w:t>
      </w:r>
    </w:p>
    <w:p w:rsidR="00893ECD" w:rsidRPr="00F719EE" w:rsidRDefault="00893ECD" w:rsidP="00893ECD">
      <w:pPr>
        <w:widowControl w:val="0"/>
        <w:tabs>
          <w:tab w:val="num" w:pos="840"/>
        </w:tabs>
        <w:adjustRightInd w:val="0"/>
        <w:spacing w:after="0" w:line="360" w:lineRule="auto"/>
        <w:ind w:firstLine="567"/>
        <w:jc w:val="both"/>
        <w:textAlignment w:val="baseline"/>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Среднемесячные расчетные значения температур наружного воздуха, грунта, сетевой воды в прямом и обратном трубопроводах представлены в таблице ниже.</w:t>
      </w:r>
      <w:r w:rsidRPr="00F719EE">
        <w:rPr>
          <w:rFonts w:ascii="Times New Roman" w:eastAsia="Times New Roman" w:hAnsi="Times New Roman" w:cs="Times New Roman"/>
          <w:sz w:val="28"/>
          <w:szCs w:val="26"/>
        </w:rPr>
        <w:t xml:space="preserve">                                                                                                 </w:t>
      </w:r>
    </w:p>
    <w:p w:rsidR="00893ECD" w:rsidRPr="00F719EE" w:rsidRDefault="00893ECD" w:rsidP="00893ECD">
      <w:pPr>
        <w:keepNext/>
        <w:spacing w:line="240" w:lineRule="auto"/>
        <w:jc w:val="right"/>
        <w:rPr>
          <w:rFonts w:ascii="Times New Roman" w:eastAsia="Times New Roman" w:hAnsi="Times New Roman" w:cs="Times New Roman"/>
          <w:b/>
          <w:bCs/>
          <w:sz w:val="24"/>
          <w:szCs w:val="24"/>
        </w:rPr>
      </w:pPr>
      <w:r w:rsidRPr="00F719EE">
        <w:rPr>
          <w:rFonts w:ascii="Times New Roman" w:eastAsia="Times New Roman" w:hAnsi="Times New Roman" w:cs="Times New Roman"/>
          <w:b/>
          <w:bCs/>
          <w:sz w:val="24"/>
          <w:szCs w:val="24"/>
        </w:rPr>
        <w:t xml:space="preserve">Таблица </w:t>
      </w:r>
      <w:r w:rsidR="00C769C8" w:rsidRPr="00F719EE">
        <w:rPr>
          <w:rFonts w:ascii="Times New Roman" w:eastAsia="Times New Roman" w:hAnsi="Times New Roman" w:cs="Times New Roman"/>
          <w:b/>
          <w:bCs/>
          <w:sz w:val="24"/>
          <w:szCs w:val="24"/>
        </w:rPr>
        <w:fldChar w:fldCharType="begin"/>
      </w:r>
      <w:r w:rsidR="00C769C8" w:rsidRPr="00F719EE">
        <w:rPr>
          <w:rFonts w:ascii="Times New Roman" w:eastAsia="Times New Roman" w:hAnsi="Times New Roman" w:cs="Times New Roman"/>
          <w:b/>
          <w:bCs/>
          <w:sz w:val="24"/>
          <w:szCs w:val="24"/>
        </w:rPr>
        <w:instrText xml:space="preserve"> STYLEREF 1 \s </w:instrText>
      </w:r>
      <w:r w:rsidR="00C769C8" w:rsidRPr="00F719EE">
        <w:rPr>
          <w:rFonts w:ascii="Times New Roman" w:eastAsia="Times New Roman" w:hAnsi="Times New Roman" w:cs="Times New Roman"/>
          <w:b/>
          <w:bCs/>
          <w:sz w:val="24"/>
          <w:szCs w:val="24"/>
        </w:rPr>
        <w:fldChar w:fldCharType="separate"/>
      </w:r>
      <w:r w:rsidR="00C769C8" w:rsidRPr="00F719EE">
        <w:rPr>
          <w:rFonts w:ascii="Times New Roman" w:eastAsia="Times New Roman" w:hAnsi="Times New Roman" w:cs="Times New Roman"/>
          <w:b/>
          <w:bCs/>
          <w:noProof/>
          <w:sz w:val="24"/>
          <w:szCs w:val="24"/>
        </w:rPr>
        <w:t>1</w:t>
      </w:r>
      <w:r w:rsidR="00C769C8" w:rsidRPr="00F719EE">
        <w:rPr>
          <w:rFonts w:ascii="Times New Roman" w:eastAsia="Times New Roman" w:hAnsi="Times New Roman" w:cs="Times New Roman"/>
          <w:b/>
          <w:bCs/>
          <w:sz w:val="24"/>
          <w:szCs w:val="24"/>
        </w:rPr>
        <w:fldChar w:fldCharType="end"/>
      </w:r>
      <w:r w:rsidR="00C769C8" w:rsidRPr="00F719EE">
        <w:rPr>
          <w:rFonts w:ascii="Times New Roman" w:eastAsia="Times New Roman" w:hAnsi="Times New Roman" w:cs="Times New Roman"/>
          <w:b/>
          <w:bCs/>
          <w:sz w:val="24"/>
          <w:szCs w:val="24"/>
        </w:rPr>
        <w:t>.</w:t>
      </w:r>
      <w:r w:rsidR="00C769C8" w:rsidRPr="00F719EE">
        <w:rPr>
          <w:rFonts w:ascii="Times New Roman" w:eastAsia="Times New Roman" w:hAnsi="Times New Roman" w:cs="Times New Roman"/>
          <w:b/>
          <w:bCs/>
          <w:sz w:val="24"/>
          <w:szCs w:val="24"/>
        </w:rPr>
        <w:fldChar w:fldCharType="begin"/>
      </w:r>
      <w:r w:rsidR="00C769C8" w:rsidRPr="00F719EE">
        <w:rPr>
          <w:rFonts w:ascii="Times New Roman" w:eastAsia="Times New Roman" w:hAnsi="Times New Roman" w:cs="Times New Roman"/>
          <w:b/>
          <w:bCs/>
          <w:sz w:val="24"/>
          <w:szCs w:val="24"/>
        </w:rPr>
        <w:instrText xml:space="preserve"> SEQ Таблица \* ARABIC \s 1 </w:instrText>
      </w:r>
      <w:r w:rsidR="00C769C8" w:rsidRPr="00F719EE">
        <w:rPr>
          <w:rFonts w:ascii="Times New Roman" w:eastAsia="Times New Roman" w:hAnsi="Times New Roman" w:cs="Times New Roman"/>
          <w:b/>
          <w:bCs/>
          <w:sz w:val="24"/>
          <w:szCs w:val="24"/>
        </w:rPr>
        <w:fldChar w:fldCharType="separate"/>
      </w:r>
      <w:r w:rsidR="00C769C8" w:rsidRPr="00F719EE">
        <w:rPr>
          <w:rFonts w:ascii="Times New Roman" w:eastAsia="Times New Roman" w:hAnsi="Times New Roman" w:cs="Times New Roman"/>
          <w:b/>
          <w:bCs/>
          <w:noProof/>
          <w:sz w:val="24"/>
          <w:szCs w:val="24"/>
        </w:rPr>
        <w:t>1</w:t>
      </w:r>
      <w:r w:rsidR="00C769C8" w:rsidRPr="00F719EE">
        <w:rPr>
          <w:rFonts w:ascii="Times New Roman" w:eastAsia="Times New Roman" w:hAnsi="Times New Roman" w:cs="Times New Roman"/>
          <w:b/>
          <w:bCs/>
          <w:sz w:val="24"/>
          <w:szCs w:val="24"/>
        </w:rPr>
        <w:fldChar w:fldCharType="end"/>
      </w:r>
    </w:p>
    <w:tbl>
      <w:tblPr>
        <w:tblW w:w="5000" w:type="pct"/>
        <w:tblCellMar>
          <w:left w:w="0" w:type="dxa"/>
          <w:right w:w="0" w:type="dxa"/>
        </w:tblCellMar>
        <w:tblLook w:val="0000" w:firstRow="0" w:lastRow="0" w:firstColumn="0" w:lastColumn="0" w:noHBand="0" w:noVBand="0"/>
      </w:tblPr>
      <w:tblGrid>
        <w:gridCol w:w="2322"/>
        <w:gridCol w:w="1831"/>
        <w:gridCol w:w="1829"/>
        <w:gridCol w:w="2117"/>
        <w:gridCol w:w="1974"/>
      </w:tblGrid>
      <w:tr w:rsidR="00893ECD" w:rsidRPr="00F719EE" w:rsidTr="00893ECD">
        <w:trPr>
          <w:cantSplit/>
          <w:trHeight w:val="520"/>
        </w:trPr>
        <w:tc>
          <w:tcPr>
            <w:tcW w:w="1152" w:type="pct"/>
            <w:vMerge w:val="restart"/>
            <w:tcBorders>
              <w:top w:val="single" w:sz="4" w:space="0" w:color="auto"/>
              <w:left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Месяц</w:t>
            </w:r>
          </w:p>
        </w:tc>
        <w:tc>
          <w:tcPr>
            <w:tcW w:w="909" w:type="pct"/>
            <w:vMerge w:val="restart"/>
            <w:tcBorders>
              <w:top w:val="single" w:sz="4" w:space="0" w:color="auto"/>
              <w:left w:val="nil"/>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Температура</w:t>
            </w:r>
          </w:p>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воздуха, tв</w:t>
            </w:r>
          </w:p>
        </w:tc>
        <w:tc>
          <w:tcPr>
            <w:tcW w:w="908" w:type="pct"/>
            <w:vMerge w:val="restart"/>
            <w:tcBorders>
              <w:top w:val="single" w:sz="4" w:space="0" w:color="auto"/>
              <w:left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Температура</w:t>
            </w:r>
          </w:p>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грунта, tгр</w:t>
            </w:r>
          </w:p>
        </w:tc>
        <w:tc>
          <w:tcPr>
            <w:tcW w:w="2031" w:type="pct"/>
            <w:gridSpan w:val="2"/>
            <w:tcBorders>
              <w:top w:val="single" w:sz="4" w:space="0" w:color="auto"/>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 xml:space="preserve">график 95/70 </w:t>
            </w:r>
            <w:r w:rsidRPr="00F719EE">
              <w:rPr>
                <w:rFonts w:ascii="Times New Roman" w:eastAsia="Times New Roman" w:hAnsi="Times New Roman" w:cs="Times New Roman"/>
                <w:sz w:val="24"/>
                <w:szCs w:val="24"/>
                <w:vertAlign w:val="superscript"/>
              </w:rPr>
              <w:t>0</w:t>
            </w:r>
            <w:r w:rsidRPr="00F719EE">
              <w:rPr>
                <w:rFonts w:ascii="Times New Roman" w:eastAsia="Times New Roman" w:hAnsi="Times New Roman" w:cs="Times New Roman"/>
                <w:sz w:val="24"/>
                <w:szCs w:val="24"/>
              </w:rPr>
              <w:t>С</w:t>
            </w:r>
          </w:p>
        </w:tc>
      </w:tr>
      <w:tr w:rsidR="00893ECD" w:rsidRPr="00F719EE" w:rsidTr="00893ECD">
        <w:trPr>
          <w:cantSplit/>
          <w:trHeight w:val="520"/>
        </w:trPr>
        <w:tc>
          <w:tcPr>
            <w:tcW w:w="1152" w:type="pct"/>
            <w:vMerge/>
            <w:tcBorders>
              <w:left w:val="single" w:sz="4" w:space="0" w:color="auto"/>
              <w:bottom w:val="single" w:sz="4" w:space="0" w:color="auto"/>
              <w:right w:val="single" w:sz="4" w:space="0" w:color="auto"/>
            </w:tcBorders>
            <w:vAlign w:val="center"/>
          </w:tcPr>
          <w:p w:rsidR="00893ECD" w:rsidRPr="00F719EE" w:rsidRDefault="00893ECD" w:rsidP="00893ECD">
            <w:pPr>
              <w:spacing w:after="0" w:line="240" w:lineRule="auto"/>
              <w:ind w:left="398"/>
              <w:jc w:val="center"/>
              <w:rPr>
                <w:rFonts w:ascii="Times New Roman" w:eastAsia="Times New Roman" w:hAnsi="Times New Roman" w:cs="Times New Roman"/>
                <w:sz w:val="24"/>
                <w:szCs w:val="24"/>
              </w:rPr>
            </w:pPr>
          </w:p>
        </w:tc>
        <w:tc>
          <w:tcPr>
            <w:tcW w:w="909" w:type="pct"/>
            <w:vMerge/>
            <w:tcBorders>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p>
        </w:tc>
        <w:tc>
          <w:tcPr>
            <w:tcW w:w="908" w:type="pct"/>
            <w:vMerge/>
            <w:tcBorders>
              <w:left w:val="single" w:sz="4" w:space="0" w:color="auto"/>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p>
        </w:tc>
        <w:tc>
          <w:tcPr>
            <w:tcW w:w="1051" w:type="pct"/>
            <w:tcBorders>
              <w:top w:val="single" w:sz="4" w:space="0" w:color="auto"/>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Температура</w:t>
            </w:r>
          </w:p>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 xml:space="preserve">сетевой воды, </w:t>
            </w:r>
          </w:p>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 xml:space="preserve">Тпр </w:t>
            </w:r>
            <w:r w:rsidRPr="00F719EE">
              <w:rPr>
                <w:rFonts w:ascii="Times New Roman" w:eastAsia="Times New Roman" w:hAnsi="Times New Roman" w:cs="Times New Roman"/>
                <w:sz w:val="24"/>
                <w:szCs w:val="24"/>
                <w:vertAlign w:val="superscript"/>
              </w:rPr>
              <w:t>0</w:t>
            </w:r>
            <w:r w:rsidRPr="00F719EE">
              <w:rPr>
                <w:rFonts w:ascii="Times New Roman" w:eastAsia="Times New Roman" w:hAnsi="Times New Roman" w:cs="Times New Roman"/>
                <w:sz w:val="24"/>
                <w:szCs w:val="24"/>
              </w:rPr>
              <w:t>С</w:t>
            </w:r>
          </w:p>
        </w:tc>
        <w:tc>
          <w:tcPr>
            <w:tcW w:w="980" w:type="pct"/>
            <w:tcBorders>
              <w:top w:val="single" w:sz="4" w:space="0" w:color="auto"/>
              <w:left w:val="single" w:sz="4" w:space="0" w:color="auto"/>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Температура</w:t>
            </w:r>
          </w:p>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сетевой воды,</w:t>
            </w:r>
          </w:p>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Тобр.</w:t>
            </w:r>
            <w:r w:rsidRPr="00F719EE">
              <w:rPr>
                <w:rFonts w:ascii="Times New Roman" w:eastAsia="Times New Roman" w:hAnsi="Times New Roman" w:cs="Times New Roman"/>
                <w:sz w:val="24"/>
                <w:szCs w:val="24"/>
                <w:vertAlign w:val="superscript"/>
              </w:rPr>
              <w:t xml:space="preserve"> 0</w:t>
            </w:r>
            <w:r w:rsidRPr="00F719EE">
              <w:rPr>
                <w:rFonts w:ascii="Times New Roman" w:eastAsia="Times New Roman" w:hAnsi="Times New Roman" w:cs="Times New Roman"/>
                <w:sz w:val="24"/>
                <w:szCs w:val="24"/>
              </w:rPr>
              <w:t>С</w:t>
            </w:r>
          </w:p>
        </w:tc>
      </w:tr>
      <w:tr w:rsidR="00893ECD" w:rsidRPr="00F719EE" w:rsidTr="00893ECD">
        <w:trPr>
          <w:trHeight w:val="128"/>
        </w:trPr>
        <w:tc>
          <w:tcPr>
            <w:tcW w:w="1152" w:type="pct"/>
            <w:tcBorders>
              <w:top w:val="nil"/>
              <w:left w:val="single" w:sz="4" w:space="0" w:color="auto"/>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январь</w:t>
            </w:r>
          </w:p>
        </w:tc>
        <w:tc>
          <w:tcPr>
            <w:tcW w:w="909"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-11,9</w:t>
            </w:r>
          </w:p>
        </w:tc>
        <w:tc>
          <w:tcPr>
            <w:tcW w:w="908"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0,9</w:t>
            </w:r>
          </w:p>
        </w:tc>
        <w:tc>
          <w:tcPr>
            <w:tcW w:w="1051"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69,94</w:t>
            </w:r>
          </w:p>
        </w:tc>
        <w:tc>
          <w:tcPr>
            <w:tcW w:w="980" w:type="pct"/>
            <w:tcBorders>
              <w:top w:val="single" w:sz="4" w:space="0" w:color="auto"/>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54,35</w:t>
            </w:r>
          </w:p>
        </w:tc>
      </w:tr>
      <w:tr w:rsidR="00893ECD" w:rsidRPr="00F719EE" w:rsidTr="00893ECD">
        <w:trPr>
          <w:trHeight w:val="173"/>
        </w:trPr>
        <w:tc>
          <w:tcPr>
            <w:tcW w:w="1152" w:type="pct"/>
            <w:tcBorders>
              <w:top w:val="nil"/>
              <w:left w:val="single" w:sz="4" w:space="0" w:color="auto"/>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февраль</w:t>
            </w:r>
          </w:p>
        </w:tc>
        <w:tc>
          <w:tcPr>
            <w:tcW w:w="909"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-10,9</w:t>
            </w:r>
          </w:p>
        </w:tc>
        <w:tc>
          <w:tcPr>
            <w:tcW w:w="908"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0,3</w:t>
            </w:r>
          </w:p>
        </w:tc>
        <w:tc>
          <w:tcPr>
            <w:tcW w:w="1051"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68,5</w:t>
            </w:r>
          </w:p>
        </w:tc>
        <w:tc>
          <w:tcPr>
            <w:tcW w:w="980" w:type="pct"/>
            <w:tcBorders>
              <w:top w:val="single" w:sz="4" w:space="0" w:color="auto"/>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53,43</w:t>
            </w:r>
          </w:p>
        </w:tc>
      </w:tr>
      <w:tr w:rsidR="00893ECD" w:rsidRPr="00F719EE" w:rsidTr="00893ECD">
        <w:trPr>
          <w:trHeight w:val="128"/>
        </w:trPr>
        <w:tc>
          <w:tcPr>
            <w:tcW w:w="1152" w:type="pct"/>
            <w:tcBorders>
              <w:top w:val="nil"/>
              <w:left w:val="single" w:sz="4" w:space="0" w:color="auto"/>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март</w:t>
            </w:r>
          </w:p>
        </w:tc>
        <w:tc>
          <w:tcPr>
            <w:tcW w:w="909"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-5,1</w:t>
            </w:r>
          </w:p>
        </w:tc>
        <w:tc>
          <w:tcPr>
            <w:tcW w:w="908"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0,3</w:t>
            </w:r>
          </w:p>
        </w:tc>
        <w:tc>
          <w:tcPr>
            <w:tcW w:w="1051"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59,95</w:t>
            </w:r>
          </w:p>
        </w:tc>
        <w:tc>
          <w:tcPr>
            <w:tcW w:w="980" w:type="pct"/>
            <w:tcBorders>
              <w:top w:val="single" w:sz="4" w:space="0" w:color="auto"/>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47,9</w:t>
            </w:r>
          </w:p>
        </w:tc>
      </w:tr>
      <w:tr w:rsidR="00893ECD" w:rsidRPr="00F719EE" w:rsidTr="00893ECD">
        <w:trPr>
          <w:trHeight w:val="128"/>
        </w:trPr>
        <w:tc>
          <w:tcPr>
            <w:tcW w:w="1152" w:type="pct"/>
            <w:tcBorders>
              <w:top w:val="nil"/>
              <w:left w:val="single" w:sz="4" w:space="0" w:color="auto"/>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апрель</w:t>
            </w:r>
          </w:p>
        </w:tc>
        <w:tc>
          <w:tcPr>
            <w:tcW w:w="909"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4,1</w:t>
            </w:r>
          </w:p>
        </w:tc>
        <w:tc>
          <w:tcPr>
            <w:tcW w:w="908"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1,1</w:t>
            </w:r>
          </w:p>
        </w:tc>
        <w:tc>
          <w:tcPr>
            <w:tcW w:w="1051"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45,54</w:t>
            </w:r>
          </w:p>
        </w:tc>
        <w:tc>
          <w:tcPr>
            <w:tcW w:w="980" w:type="pct"/>
            <w:tcBorders>
              <w:top w:val="single" w:sz="4" w:space="0" w:color="auto"/>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38,27</w:t>
            </w:r>
          </w:p>
        </w:tc>
      </w:tr>
      <w:tr w:rsidR="00893ECD" w:rsidRPr="00F719EE" w:rsidTr="00893ECD">
        <w:trPr>
          <w:trHeight w:val="128"/>
        </w:trPr>
        <w:tc>
          <w:tcPr>
            <w:tcW w:w="1152" w:type="pct"/>
            <w:tcBorders>
              <w:top w:val="nil"/>
              <w:left w:val="single" w:sz="4" w:space="0" w:color="auto"/>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май</w:t>
            </w:r>
          </w:p>
        </w:tc>
        <w:tc>
          <w:tcPr>
            <w:tcW w:w="909"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11,4</w:t>
            </w:r>
          </w:p>
        </w:tc>
        <w:tc>
          <w:tcPr>
            <w:tcW w:w="908"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6,3</w:t>
            </w:r>
          </w:p>
        </w:tc>
        <w:tc>
          <w:tcPr>
            <w:tcW w:w="1051"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33,09</w:t>
            </w:r>
          </w:p>
        </w:tc>
        <w:tc>
          <w:tcPr>
            <w:tcW w:w="980" w:type="pct"/>
            <w:tcBorders>
              <w:top w:val="single" w:sz="4" w:space="0" w:color="auto"/>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29,62</w:t>
            </w:r>
          </w:p>
        </w:tc>
      </w:tr>
      <w:tr w:rsidR="00893ECD" w:rsidRPr="00F719EE" w:rsidTr="00893ECD">
        <w:trPr>
          <w:trHeight w:val="128"/>
        </w:trPr>
        <w:tc>
          <w:tcPr>
            <w:tcW w:w="1152" w:type="pct"/>
            <w:tcBorders>
              <w:top w:val="nil"/>
              <w:left w:val="single" w:sz="4" w:space="0" w:color="auto"/>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июнь</w:t>
            </w:r>
          </w:p>
        </w:tc>
        <w:tc>
          <w:tcPr>
            <w:tcW w:w="909"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15,8</w:t>
            </w:r>
          </w:p>
        </w:tc>
        <w:tc>
          <w:tcPr>
            <w:tcW w:w="908"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10,8</w:t>
            </w:r>
          </w:p>
        </w:tc>
        <w:tc>
          <w:tcPr>
            <w:tcW w:w="1051"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0</w:t>
            </w:r>
          </w:p>
        </w:tc>
        <w:tc>
          <w:tcPr>
            <w:tcW w:w="980" w:type="pct"/>
            <w:tcBorders>
              <w:top w:val="single" w:sz="4" w:space="0" w:color="auto"/>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0</w:t>
            </w:r>
          </w:p>
        </w:tc>
      </w:tr>
      <w:tr w:rsidR="00893ECD" w:rsidRPr="00F719EE" w:rsidTr="00893ECD">
        <w:trPr>
          <w:trHeight w:val="128"/>
        </w:trPr>
        <w:tc>
          <w:tcPr>
            <w:tcW w:w="1152" w:type="pct"/>
            <w:tcBorders>
              <w:top w:val="nil"/>
              <w:left w:val="single" w:sz="4" w:space="0" w:color="auto"/>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июль</w:t>
            </w:r>
          </w:p>
        </w:tc>
        <w:tc>
          <w:tcPr>
            <w:tcW w:w="909"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17,6</w:t>
            </w:r>
          </w:p>
        </w:tc>
        <w:tc>
          <w:tcPr>
            <w:tcW w:w="908"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14,1</w:t>
            </w:r>
          </w:p>
        </w:tc>
        <w:tc>
          <w:tcPr>
            <w:tcW w:w="1051"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0</w:t>
            </w:r>
          </w:p>
        </w:tc>
        <w:tc>
          <w:tcPr>
            <w:tcW w:w="980" w:type="pct"/>
            <w:tcBorders>
              <w:top w:val="single" w:sz="4" w:space="0" w:color="auto"/>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0</w:t>
            </w:r>
          </w:p>
        </w:tc>
      </w:tr>
      <w:tr w:rsidR="00893ECD" w:rsidRPr="00F719EE" w:rsidTr="00893ECD">
        <w:trPr>
          <w:trHeight w:val="128"/>
        </w:trPr>
        <w:tc>
          <w:tcPr>
            <w:tcW w:w="1152" w:type="pct"/>
            <w:tcBorders>
              <w:top w:val="nil"/>
              <w:left w:val="single" w:sz="4" w:space="0" w:color="auto"/>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август</w:t>
            </w:r>
          </w:p>
        </w:tc>
        <w:tc>
          <w:tcPr>
            <w:tcW w:w="909"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15,8</w:t>
            </w:r>
          </w:p>
        </w:tc>
        <w:tc>
          <w:tcPr>
            <w:tcW w:w="908"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14,5</w:t>
            </w:r>
          </w:p>
        </w:tc>
        <w:tc>
          <w:tcPr>
            <w:tcW w:w="1051"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0</w:t>
            </w:r>
          </w:p>
        </w:tc>
        <w:tc>
          <w:tcPr>
            <w:tcW w:w="980" w:type="pct"/>
            <w:tcBorders>
              <w:top w:val="single" w:sz="4" w:space="0" w:color="auto"/>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0</w:t>
            </w:r>
          </w:p>
        </w:tc>
      </w:tr>
      <w:tr w:rsidR="00893ECD" w:rsidRPr="00F719EE" w:rsidTr="00893ECD">
        <w:trPr>
          <w:trHeight w:val="128"/>
        </w:trPr>
        <w:tc>
          <w:tcPr>
            <w:tcW w:w="1152" w:type="pct"/>
            <w:tcBorders>
              <w:top w:val="nil"/>
              <w:left w:val="single" w:sz="4" w:space="0" w:color="auto"/>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сентябрь</w:t>
            </w:r>
          </w:p>
        </w:tc>
        <w:tc>
          <w:tcPr>
            <w:tcW w:w="909"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10,1</w:t>
            </w:r>
          </w:p>
        </w:tc>
        <w:tc>
          <w:tcPr>
            <w:tcW w:w="908"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12,1</w:t>
            </w:r>
          </w:p>
        </w:tc>
        <w:tc>
          <w:tcPr>
            <w:tcW w:w="1051"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0</w:t>
            </w:r>
          </w:p>
        </w:tc>
        <w:tc>
          <w:tcPr>
            <w:tcW w:w="980" w:type="pct"/>
            <w:tcBorders>
              <w:top w:val="single" w:sz="4" w:space="0" w:color="auto"/>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0</w:t>
            </w:r>
          </w:p>
        </w:tc>
      </w:tr>
      <w:tr w:rsidR="00893ECD" w:rsidRPr="00F719EE" w:rsidTr="00893ECD">
        <w:trPr>
          <w:trHeight w:val="128"/>
        </w:trPr>
        <w:tc>
          <w:tcPr>
            <w:tcW w:w="1152" w:type="pct"/>
            <w:tcBorders>
              <w:top w:val="nil"/>
              <w:left w:val="single" w:sz="4" w:space="0" w:color="auto"/>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октябрь</w:t>
            </w:r>
          </w:p>
        </w:tc>
        <w:tc>
          <w:tcPr>
            <w:tcW w:w="909"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3,5</w:t>
            </w:r>
          </w:p>
        </w:tc>
        <w:tc>
          <w:tcPr>
            <w:tcW w:w="908"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7,6</w:t>
            </w:r>
          </w:p>
        </w:tc>
        <w:tc>
          <w:tcPr>
            <w:tcW w:w="1051"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46,5</w:t>
            </w:r>
          </w:p>
        </w:tc>
        <w:tc>
          <w:tcPr>
            <w:tcW w:w="980" w:type="pct"/>
            <w:tcBorders>
              <w:top w:val="single" w:sz="4" w:space="0" w:color="auto"/>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38,92</w:t>
            </w:r>
          </w:p>
        </w:tc>
      </w:tr>
      <w:tr w:rsidR="00893ECD" w:rsidRPr="00F719EE" w:rsidTr="00893ECD">
        <w:trPr>
          <w:trHeight w:val="128"/>
        </w:trPr>
        <w:tc>
          <w:tcPr>
            <w:tcW w:w="1152" w:type="pct"/>
            <w:tcBorders>
              <w:top w:val="nil"/>
              <w:left w:val="single" w:sz="4" w:space="0" w:color="auto"/>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ноябрь</w:t>
            </w:r>
          </w:p>
        </w:tc>
        <w:tc>
          <w:tcPr>
            <w:tcW w:w="909"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-3,1</w:t>
            </w:r>
          </w:p>
        </w:tc>
        <w:tc>
          <w:tcPr>
            <w:tcW w:w="908"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3,7</w:t>
            </w:r>
          </w:p>
        </w:tc>
        <w:tc>
          <w:tcPr>
            <w:tcW w:w="1051"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56,87</w:t>
            </w:r>
          </w:p>
        </w:tc>
        <w:tc>
          <w:tcPr>
            <w:tcW w:w="980" w:type="pct"/>
            <w:tcBorders>
              <w:top w:val="single" w:sz="4" w:space="0" w:color="auto"/>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45,86</w:t>
            </w:r>
          </w:p>
        </w:tc>
      </w:tr>
      <w:tr w:rsidR="00893ECD" w:rsidRPr="00F719EE" w:rsidTr="00893ECD">
        <w:trPr>
          <w:trHeight w:val="128"/>
        </w:trPr>
        <w:tc>
          <w:tcPr>
            <w:tcW w:w="1152" w:type="pct"/>
            <w:tcBorders>
              <w:top w:val="nil"/>
              <w:left w:val="single" w:sz="4" w:space="0" w:color="auto"/>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декабрь</w:t>
            </w:r>
          </w:p>
        </w:tc>
        <w:tc>
          <w:tcPr>
            <w:tcW w:w="909"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-8,1</w:t>
            </w:r>
          </w:p>
        </w:tc>
        <w:tc>
          <w:tcPr>
            <w:tcW w:w="908"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1,9</w:t>
            </w:r>
          </w:p>
        </w:tc>
        <w:tc>
          <w:tcPr>
            <w:tcW w:w="1051"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64,39</w:t>
            </w:r>
          </w:p>
        </w:tc>
        <w:tc>
          <w:tcPr>
            <w:tcW w:w="980" w:type="pct"/>
            <w:tcBorders>
              <w:top w:val="single" w:sz="4" w:space="0" w:color="auto"/>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50,78</w:t>
            </w:r>
          </w:p>
        </w:tc>
      </w:tr>
      <w:tr w:rsidR="00893ECD" w:rsidRPr="00F719EE" w:rsidTr="00893ECD">
        <w:trPr>
          <w:trHeight w:val="128"/>
        </w:trPr>
        <w:tc>
          <w:tcPr>
            <w:tcW w:w="1152" w:type="pct"/>
            <w:tcBorders>
              <w:top w:val="nil"/>
              <w:left w:val="single" w:sz="4" w:space="0" w:color="auto"/>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b/>
                <w:i/>
                <w:sz w:val="24"/>
                <w:szCs w:val="24"/>
              </w:rPr>
            </w:pPr>
            <w:r w:rsidRPr="00F719EE">
              <w:rPr>
                <w:rFonts w:ascii="Times New Roman" w:eastAsia="Times New Roman" w:hAnsi="Times New Roman" w:cs="Times New Roman"/>
                <w:b/>
                <w:i/>
                <w:sz w:val="24"/>
                <w:szCs w:val="24"/>
              </w:rPr>
              <w:t>Ср. за отопительный период</w:t>
            </w:r>
          </w:p>
        </w:tc>
        <w:tc>
          <w:tcPr>
            <w:tcW w:w="909"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b/>
                <w:i/>
                <w:sz w:val="24"/>
                <w:szCs w:val="24"/>
              </w:rPr>
            </w:pPr>
            <w:r w:rsidRPr="00F719EE">
              <w:rPr>
                <w:rFonts w:ascii="Times New Roman" w:eastAsia="Times New Roman" w:hAnsi="Times New Roman" w:cs="Times New Roman"/>
                <w:b/>
                <w:i/>
                <w:sz w:val="24"/>
                <w:szCs w:val="24"/>
              </w:rPr>
              <w:t>-3,9</w:t>
            </w:r>
          </w:p>
        </w:tc>
        <w:tc>
          <w:tcPr>
            <w:tcW w:w="908"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b/>
                <w:i/>
                <w:sz w:val="24"/>
                <w:szCs w:val="24"/>
              </w:rPr>
            </w:pPr>
            <w:r w:rsidRPr="00F719EE">
              <w:rPr>
                <w:rFonts w:ascii="Times New Roman" w:eastAsia="Times New Roman" w:hAnsi="Times New Roman" w:cs="Times New Roman"/>
                <w:b/>
                <w:i/>
                <w:sz w:val="24"/>
                <w:szCs w:val="24"/>
              </w:rPr>
              <w:t>2,4</w:t>
            </w:r>
          </w:p>
        </w:tc>
        <w:tc>
          <w:tcPr>
            <w:tcW w:w="1051" w:type="pct"/>
            <w:tcBorders>
              <w:top w:val="nil"/>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b/>
                <w:i/>
                <w:sz w:val="24"/>
                <w:szCs w:val="24"/>
              </w:rPr>
            </w:pPr>
            <w:r w:rsidRPr="00F719EE">
              <w:rPr>
                <w:rFonts w:ascii="Times New Roman" w:eastAsia="Times New Roman" w:hAnsi="Times New Roman" w:cs="Times New Roman"/>
                <w:b/>
                <w:i/>
                <w:sz w:val="24"/>
                <w:szCs w:val="24"/>
              </w:rPr>
              <w:t>57,93</w:t>
            </w:r>
          </w:p>
        </w:tc>
        <w:tc>
          <w:tcPr>
            <w:tcW w:w="980" w:type="pct"/>
            <w:tcBorders>
              <w:top w:val="single" w:sz="4" w:space="0" w:color="auto"/>
              <w:left w:val="nil"/>
              <w:bottom w:val="single" w:sz="4" w:space="0" w:color="auto"/>
              <w:right w:val="single" w:sz="4" w:space="0" w:color="auto"/>
            </w:tcBorders>
            <w:vAlign w:val="center"/>
          </w:tcPr>
          <w:p w:rsidR="00893ECD" w:rsidRPr="00F719EE" w:rsidRDefault="00893ECD" w:rsidP="00893ECD">
            <w:pPr>
              <w:spacing w:after="0" w:line="240" w:lineRule="auto"/>
              <w:jc w:val="center"/>
              <w:rPr>
                <w:rFonts w:ascii="Times New Roman" w:eastAsia="Times New Roman" w:hAnsi="Times New Roman" w:cs="Times New Roman"/>
                <w:b/>
                <w:i/>
                <w:sz w:val="24"/>
                <w:szCs w:val="24"/>
              </w:rPr>
            </w:pPr>
            <w:r w:rsidRPr="00F719EE">
              <w:rPr>
                <w:rFonts w:ascii="Times New Roman" w:eastAsia="Times New Roman" w:hAnsi="Times New Roman" w:cs="Times New Roman"/>
                <w:b/>
                <w:i/>
                <w:sz w:val="24"/>
                <w:szCs w:val="24"/>
              </w:rPr>
              <w:t>46,47</w:t>
            </w:r>
          </w:p>
        </w:tc>
      </w:tr>
    </w:tbl>
    <w:p w:rsidR="00A85B47" w:rsidRPr="00F719EE" w:rsidRDefault="007F34DC" w:rsidP="007F34DC">
      <w:pPr>
        <w:pStyle w:val="3"/>
        <w:rPr>
          <w:rFonts w:ascii="Times New Roman" w:hAnsi="Times New Roman"/>
          <w:sz w:val="28"/>
          <w:szCs w:val="28"/>
        </w:rPr>
      </w:pPr>
      <w:bookmarkStart w:id="6" w:name="_Toc494206992"/>
      <w:r w:rsidRPr="00F719EE">
        <w:rPr>
          <w:rFonts w:ascii="Times New Roman" w:hAnsi="Times New Roman"/>
          <w:sz w:val="28"/>
          <w:szCs w:val="28"/>
        </w:rPr>
        <w:t xml:space="preserve">1.1.2. </w:t>
      </w:r>
      <w:r w:rsidR="00DC1FC0" w:rsidRPr="00F719EE">
        <w:rPr>
          <w:rFonts w:ascii="Times New Roman" w:hAnsi="Times New Roman"/>
          <w:sz w:val="28"/>
          <w:szCs w:val="28"/>
        </w:rPr>
        <w:t xml:space="preserve">Зоны действия </w:t>
      </w:r>
      <w:r w:rsidR="00515BF4" w:rsidRPr="00F719EE">
        <w:rPr>
          <w:rFonts w:ascii="Times New Roman" w:hAnsi="Times New Roman"/>
          <w:sz w:val="28"/>
          <w:szCs w:val="28"/>
        </w:rPr>
        <w:t>источников теплоснабжения</w:t>
      </w:r>
      <w:r w:rsidR="00A85B47" w:rsidRPr="00F719EE">
        <w:rPr>
          <w:rFonts w:ascii="Times New Roman" w:hAnsi="Times New Roman"/>
          <w:sz w:val="28"/>
          <w:szCs w:val="28"/>
        </w:rPr>
        <w:t>.</w:t>
      </w:r>
      <w:bookmarkEnd w:id="5"/>
      <w:bookmarkEnd w:id="6"/>
    </w:p>
    <w:p w:rsidR="00893ECD" w:rsidRPr="00F719EE" w:rsidRDefault="00893ECD" w:rsidP="00893ECD">
      <w:pPr>
        <w:spacing w:after="0" w:line="360" w:lineRule="auto"/>
        <w:ind w:firstLine="567"/>
        <w:jc w:val="both"/>
        <w:rPr>
          <w:rFonts w:ascii="Times New Roman" w:eastAsiaTheme="minorHAnsi" w:hAnsi="Times New Roman" w:cs="Times New Roman"/>
          <w:sz w:val="24"/>
          <w:szCs w:val="24"/>
          <w:lang w:eastAsia="en-US"/>
        </w:rPr>
      </w:pPr>
      <w:bookmarkStart w:id="7" w:name="_Toc371415655"/>
      <w:r w:rsidRPr="00F719EE">
        <w:rPr>
          <w:rFonts w:ascii="Times New Roman" w:eastAsiaTheme="minorHAnsi" w:hAnsi="Times New Roman" w:cs="Times New Roman"/>
          <w:sz w:val="24"/>
          <w:szCs w:val="24"/>
          <w:lang w:eastAsia="en-US"/>
        </w:rPr>
        <w:t xml:space="preserve">Теплоснабжение объектов жилой и социальной сферы на территории </w:t>
      </w:r>
      <w:r w:rsidR="00BD00A8" w:rsidRPr="00BD00A8">
        <w:rPr>
          <w:rFonts w:ascii="Times New Roman" w:eastAsiaTheme="minorHAnsi" w:hAnsi="Times New Roman" w:cs="Times New Roman"/>
          <w:sz w:val="24"/>
          <w:szCs w:val="24"/>
          <w:lang w:eastAsia="en-US"/>
        </w:rPr>
        <w:t>Пестяковского сельского поселения</w:t>
      </w:r>
      <w:r w:rsidR="00C310EC" w:rsidRPr="00F719EE">
        <w:rPr>
          <w:rFonts w:ascii="Times New Roman" w:eastAsiaTheme="minorHAnsi" w:hAnsi="Times New Roman" w:cs="Times New Roman"/>
          <w:sz w:val="24"/>
          <w:szCs w:val="24"/>
          <w:lang w:eastAsia="en-US"/>
        </w:rPr>
        <w:t xml:space="preserve"> </w:t>
      </w:r>
      <w:r w:rsidR="00BD00A8">
        <w:rPr>
          <w:rFonts w:ascii="Times New Roman" w:eastAsiaTheme="minorHAnsi" w:hAnsi="Times New Roman" w:cs="Times New Roman"/>
          <w:sz w:val="24"/>
          <w:szCs w:val="24"/>
          <w:lang w:eastAsia="en-US"/>
        </w:rPr>
        <w:t>осуществляе</w:t>
      </w:r>
      <w:r w:rsidRPr="00F719EE">
        <w:rPr>
          <w:rFonts w:ascii="Times New Roman" w:eastAsiaTheme="minorHAnsi" w:hAnsi="Times New Roman" w:cs="Times New Roman"/>
          <w:sz w:val="24"/>
          <w:szCs w:val="24"/>
          <w:lang w:eastAsia="en-US"/>
        </w:rPr>
        <w:t xml:space="preserve">т </w:t>
      </w:r>
      <w:r w:rsidR="00BD00A8">
        <w:rPr>
          <w:rFonts w:ascii="Times New Roman" w:eastAsiaTheme="minorHAnsi" w:hAnsi="Times New Roman" w:cs="Times New Roman"/>
          <w:sz w:val="24"/>
          <w:szCs w:val="24"/>
          <w:lang w:eastAsia="en-US"/>
        </w:rPr>
        <w:t>1 источник</w:t>
      </w:r>
      <w:r w:rsidRPr="00F719EE">
        <w:rPr>
          <w:rFonts w:ascii="Times New Roman" w:eastAsiaTheme="minorHAnsi" w:hAnsi="Times New Roman" w:cs="Times New Roman"/>
          <w:sz w:val="24"/>
          <w:szCs w:val="24"/>
          <w:lang w:eastAsia="en-US"/>
        </w:rPr>
        <w:t xml:space="preserve"> теплоснабжения</w:t>
      </w:r>
      <w:r w:rsidR="00311830" w:rsidRPr="00F719EE">
        <w:rPr>
          <w:rFonts w:ascii="Times New Roman" w:eastAsiaTheme="minorHAnsi" w:hAnsi="Times New Roman" w:cs="Times New Roman"/>
          <w:sz w:val="24"/>
          <w:szCs w:val="24"/>
          <w:lang w:eastAsia="en-US"/>
        </w:rPr>
        <w:t>.</w:t>
      </w:r>
    </w:p>
    <w:p w:rsidR="00893ECD" w:rsidRPr="00F719EE" w:rsidRDefault="00893ECD" w:rsidP="00893ECD">
      <w:pPr>
        <w:spacing w:after="0" w:line="360" w:lineRule="auto"/>
        <w:ind w:firstLine="567"/>
        <w:jc w:val="both"/>
        <w:rPr>
          <w:rFonts w:ascii="Times New Roman" w:eastAsiaTheme="minorHAnsi" w:hAnsi="Times New Roman" w:cs="Times New Roman"/>
          <w:sz w:val="24"/>
          <w:szCs w:val="24"/>
          <w:lang w:eastAsia="en-US"/>
        </w:rPr>
      </w:pPr>
      <w:r w:rsidRPr="00F719EE">
        <w:rPr>
          <w:rFonts w:ascii="Times New Roman" w:eastAsiaTheme="minorHAnsi" w:hAnsi="Times New Roman" w:cs="Times New Roman"/>
          <w:sz w:val="24"/>
          <w:szCs w:val="24"/>
          <w:lang w:eastAsia="en-US"/>
        </w:rPr>
        <w:t xml:space="preserve">Сложившаяся в </w:t>
      </w:r>
      <w:r w:rsidR="00C310EC" w:rsidRPr="00F719EE">
        <w:rPr>
          <w:rFonts w:ascii="Times New Roman" w:eastAsiaTheme="minorHAnsi" w:hAnsi="Times New Roman" w:cs="Times New Roman"/>
          <w:sz w:val="24"/>
          <w:szCs w:val="24"/>
          <w:lang w:eastAsia="en-US"/>
        </w:rPr>
        <w:t>поселении</w:t>
      </w:r>
      <w:r w:rsidRPr="00F719EE">
        <w:rPr>
          <w:rFonts w:ascii="Times New Roman" w:eastAsiaTheme="minorHAnsi" w:hAnsi="Times New Roman" w:cs="Times New Roman"/>
          <w:sz w:val="24"/>
          <w:szCs w:val="24"/>
          <w:lang w:eastAsia="en-US"/>
        </w:rPr>
        <w:t xml:space="preserve"> схема теплоснабжения включает в себя целый комплекс сооружений, котельного и вспомогательного оборудования, наружных инженерных  коммуникаций.</w:t>
      </w:r>
    </w:p>
    <w:p w:rsidR="00893ECD" w:rsidRPr="00F719EE" w:rsidRDefault="00893ECD" w:rsidP="00893ECD">
      <w:pPr>
        <w:spacing w:after="0" w:line="360" w:lineRule="auto"/>
        <w:ind w:firstLine="567"/>
        <w:jc w:val="both"/>
        <w:rPr>
          <w:rFonts w:ascii="Times New Roman" w:eastAsiaTheme="minorHAnsi" w:hAnsi="Times New Roman" w:cs="Times New Roman"/>
          <w:sz w:val="24"/>
          <w:szCs w:val="24"/>
          <w:lang w:eastAsia="en-US"/>
        </w:rPr>
      </w:pPr>
      <w:r w:rsidRPr="00F719EE">
        <w:rPr>
          <w:rFonts w:ascii="Times New Roman" w:eastAsiaTheme="minorHAnsi" w:hAnsi="Times New Roman" w:cs="Times New Roman"/>
          <w:sz w:val="24"/>
          <w:szCs w:val="24"/>
          <w:lang w:eastAsia="en-US"/>
        </w:rPr>
        <w:t xml:space="preserve">На всех источниках теплоснабжения основным видом топлива является каменный уголь. </w:t>
      </w:r>
    </w:p>
    <w:p w:rsidR="00893ECD" w:rsidRPr="00F719EE" w:rsidRDefault="00893ECD" w:rsidP="00893ECD">
      <w:pPr>
        <w:spacing w:after="0" w:line="360" w:lineRule="auto"/>
        <w:ind w:firstLine="567"/>
        <w:jc w:val="both"/>
        <w:rPr>
          <w:rFonts w:ascii="Times New Roman" w:eastAsiaTheme="minorHAnsi" w:hAnsi="Times New Roman" w:cs="Times New Roman"/>
          <w:sz w:val="24"/>
          <w:szCs w:val="24"/>
          <w:lang w:eastAsia="en-US"/>
        </w:rPr>
      </w:pPr>
      <w:r w:rsidRPr="00F719EE">
        <w:rPr>
          <w:rFonts w:ascii="Times New Roman" w:eastAsiaTheme="minorHAnsi" w:hAnsi="Times New Roman" w:cs="Times New Roman"/>
          <w:sz w:val="24"/>
          <w:szCs w:val="24"/>
          <w:lang w:eastAsia="en-US"/>
        </w:rPr>
        <w:t>В дальнейшем принято деление системы теплоснабжения на:</w:t>
      </w:r>
    </w:p>
    <w:p w:rsidR="00893ECD" w:rsidRPr="00F719EE" w:rsidRDefault="00893ECD" w:rsidP="00893ECD">
      <w:pPr>
        <w:spacing w:after="0" w:line="360" w:lineRule="auto"/>
        <w:ind w:firstLine="567"/>
        <w:jc w:val="both"/>
        <w:rPr>
          <w:rFonts w:ascii="Times New Roman" w:eastAsiaTheme="minorHAnsi" w:hAnsi="Times New Roman" w:cs="Times New Roman"/>
          <w:sz w:val="24"/>
          <w:szCs w:val="24"/>
          <w:lang w:eastAsia="en-US"/>
        </w:rPr>
      </w:pPr>
      <w:r w:rsidRPr="00F719EE">
        <w:rPr>
          <w:rFonts w:ascii="Times New Roman" w:eastAsiaTheme="minorHAnsi" w:hAnsi="Times New Roman" w:cs="Times New Roman"/>
          <w:sz w:val="24"/>
          <w:szCs w:val="24"/>
          <w:lang w:eastAsia="en-US"/>
        </w:rPr>
        <w:lastRenderedPageBreak/>
        <w:t>- зону централизованного теплоснабжения, включающую основные теплоисточники;</w:t>
      </w:r>
    </w:p>
    <w:p w:rsidR="00893ECD" w:rsidRPr="00F719EE" w:rsidRDefault="00893ECD" w:rsidP="00893ECD">
      <w:pPr>
        <w:spacing w:after="0" w:line="360" w:lineRule="auto"/>
        <w:ind w:firstLine="567"/>
        <w:jc w:val="both"/>
        <w:rPr>
          <w:rFonts w:ascii="Times New Roman" w:eastAsiaTheme="minorHAnsi" w:hAnsi="Times New Roman" w:cs="Times New Roman"/>
          <w:sz w:val="24"/>
          <w:szCs w:val="24"/>
          <w:lang w:eastAsia="en-US"/>
        </w:rPr>
      </w:pPr>
      <w:r w:rsidRPr="00F719EE">
        <w:rPr>
          <w:rFonts w:ascii="Times New Roman" w:eastAsiaTheme="minorHAnsi" w:hAnsi="Times New Roman" w:cs="Times New Roman"/>
          <w:sz w:val="24"/>
          <w:szCs w:val="24"/>
          <w:lang w:eastAsia="en-US"/>
        </w:rPr>
        <w:t>- зоны действия индивидуального теплоснабжения.</w:t>
      </w:r>
    </w:p>
    <w:p w:rsidR="00C310EC" w:rsidRPr="00F719EE" w:rsidRDefault="00C310EC" w:rsidP="0012740F">
      <w:pPr>
        <w:keepNext/>
        <w:tabs>
          <w:tab w:val="left" w:pos="7144"/>
          <w:tab w:val="right" w:pos="9639"/>
        </w:tabs>
        <w:spacing w:line="240" w:lineRule="auto"/>
        <w:jc w:val="center"/>
        <w:rPr>
          <w:rFonts w:ascii="Times New Roman" w:eastAsia="Times New Roman" w:hAnsi="Times New Roman" w:cs="Times New Roman"/>
          <w:b/>
          <w:bCs/>
          <w:sz w:val="24"/>
          <w:szCs w:val="24"/>
        </w:rPr>
      </w:pPr>
      <w:r w:rsidRPr="00F719EE">
        <w:rPr>
          <w:rFonts w:ascii="Times New Roman" w:eastAsia="Times New Roman" w:hAnsi="Times New Roman" w:cs="Times New Roman"/>
          <w:b/>
          <w:bCs/>
          <w:sz w:val="24"/>
          <w:szCs w:val="24"/>
        </w:rPr>
        <w:br w:type="page"/>
      </w:r>
    </w:p>
    <w:p w:rsidR="00E31B08" w:rsidRPr="00F719EE" w:rsidRDefault="00C310EC" w:rsidP="0012740F">
      <w:pPr>
        <w:keepNext/>
        <w:tabs>
          <w:tab w:val="left" w:pos="7144"/>
          <w:tab w:val="right" w:pos="9639"/>
        </w:tabs>
        <w:spacing w:line="240" w:lineRule="auto"/>
        <w:jc w:val="center"/>
        <w:rPr>
          <w:rFonts w:ascii="Times New Roman" w:eastAsia="Times New Roman" w:hAnsi="Times New Roman" w:cs="Times New Roman"/>
          <w:b/>
          <w:bCs/>
          <w:sz w:val="24"/>
          <w:szCs w:val="24"/>
          <w:u w:val="single"/>
        </w:rPr>
      </w:pPr>
      <w:r w:rsidRPr="00F719EE">
        <w:rPr>
          <w:rFonts w:ascii="Times New Roman" w:eastAsia="Times New Roman" w:hAnsi="Times New Roman" w:cs="Times New Roman"/>
          <w:b/>
          <w:bCs/>
          <w:sz w:val="24"/>
          <w:szCs w:val="24"/>
          <w:u w:val="single"/>
        </w:rPr>
        <w:lastRenderedPageBreak/>
        <w:t>Схема теплоснабжения с. Демидово</w:t>
      </w:r>
    </w:p>
    <w:p w:rsidR="00C310EC" w:rsidRPr="00F719EE" w:rsidRDefault="00C310EC" w:rsidP="0012740F">
      <w:pPr>
        <w:keepNext/>
        <w:tabs>
          <w:tab w:val="left" w:pos="7144"/>
          <w:tab w:val="right" w:pos="9639"/>
        </w:tabs>
        <w:spacing w:line="240" w:lineRule="auto"/>
        <w:jc w:val="center"/>
        <w:rPr>
          <w:rFonts w:ascii="Times New Roman" w:eastAsia="Times New Roman" w:hAnsi="Times New Roman" w:cs="Times New Roman"/>
          <w:b/>
          <w:bCs/>
          <w:sz w:val="24"/>
          <w:szCs w:val="24"/>
        </w:rPr>
      </w:pPr>
      <w:r w:rsidRPr="00F719EE">
        <w:rPr>
          <w:rFonts w:ascii="Times New Roman" w:eastAsia="Times New Roman" w:hAnsi="Times New Roman" w:cs="Times New Roman"/>
          <w:b/>
          <w:bCs/>
          <w:noProof/>
          <w:sz w:val="24"/>
          <w:szCs w:val="24"/>
        </w:rPr>
        <w:drawing>
          <wp:inline distT="0" distB="0" distL="0" distR="0" wp14:anchorId="410EF20F" wp14:editId="7568F4E6">
            <wp:extent cx="6390005" cy="4407521"/>
            <wp:effectExtent l="0" t="0" r="0" b="0"/>
            <wp:docPr id="19" name="Рисунок 19" descr="C:\Users\1\Desktop\Схема Пестяки\Актуализация 2017 год\схема демидов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Схема Пестяки\Актуализация 2017 год\схема демидово.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90005" cy="4407521"/>
                    </a:xfrm>
                    <a:prstGeom prst="rect">
                      <a:avLst/>
                    </a:prstGeom>
                    <a:noFill/>
                    <a:ln>
                      <a:noFill/>
                    </a:ln>
                  </pic:spPr>
                </pic:pic>
              </a:graphicData>
            </a:graphic>
          </wp:inline>
        </w:drawing>
      </w:r>
    </w:p>
    <w:p w:rsidR="00C310EC" w:rsidRPr="00F719EE" w:rsidRDefault="00C310EC" w:rsidP="0012740F">
      <w:pPr>
        <w:keepNext/>
        <w:tabs>
          <w:tab w:val="left" w:pos="7144"/>
          <w:tab w:val="right" w:pos="9639"/>
        </w:tabs>
        <w:spacing w:line="240" w:lineRule="auto"/>
        <w:jc w:val="center"/>
        <w:rPr>
          <w:rFonts w:ascii="Times New Roman" w:eastAsia="Times New Roman" w:hAnsi="Times New Roman" w:cs="Times New Roman"/>
          <w:b/>
          <w:bCs/>
          <w:sz w:val="24"/>
          <w:szCs w:val="24"/>
        </w:rPr>
      </w:pPr>
      <w:r w:rsidRPr="00F719EE">
        <w:rPr>
          <w:rFonts w:ascii="Times New Roman" w:eastAsia="Times New Roman" w:hAnsi="Times New Roman" w:cs="Times New Roman"/>
          <w:b/>
          <w:bCs/>
          <w:sz w:val="24"/>
          <w:szCs w:val="24"/>
        </w:rPr>
        <w:br w:type="page"/>
      </w:r>
    </w:p>
    <w:p w:rsidR="00C310EC" w:rsidRPr="00F719EE" w:rsidRDefault="00C310EC" w:rsidP="0012740F">
      <w:pPr>
        <w:keepNext/>
        <w:tabs>
          <w:tab w:val="left" w:pos="7144"/>
          <w:tab w:val="right" w:pos="9639"/>
        </w:tabs>
        <w:spacing w:line="240" w:lineRule="auto"/>
        <w:jc w:val="center"/>
        <w:rPr>
          <w:rFonts w:ascii="Times New Roman" w:eastAsia="Times New Roman" w:hAnsi="Times New Roman" w:cs="Times New Roman"/>
          <w:b/>
          <w:bCs/>
          <w:sz w:val="24"/>
          <w:szCs w:val="24"/>
        </w:rPr>
      </w:pPr>
    </w:p>
    <w:p w:rsidR="00A85B47" w:rsidRPr="00F719EE" w:rsidRDefault="007F34DC" w:rsidP="002F1F80">
      <w:pPr>
        <w:pStyle w:val="3"/>
        <w:spacing w:after="0" w:line="360" w:lineRule="auto"/>
        <w:ind w:firstLine="709"/>
        <w:rPr>
          <w:rFonts w:ascii="Times New Roman" w:hAnsi="Times New Roman"/>
          <w:sz w:val="28"/>
          <w:szCs w:val="28"/>
        </w:rPr>
      </w:pPr>
      <w:bookmarkStart w:id="8" w:name="_Toc494206993"/>
      <w:r w:rsidRPr="00F719EE">
        <w:rPr>
          <w:rFonts w:ascii="Times New Roman" w:hAnsi="Times New Roman"/>
          <w:sz w:val="28"/>
          <w:szCs w:val="28"/>
        </w:rPr>
        <w:t xml:space="preserve">1.1.3. </w:t>
      </w:r>
      <w:r w:rsidR="00DC1FC0" w:rsidRPr="00F719EE">
        <w:rPr>
          <w:rFonts w:ascii="Times New Roman" w:hAnsi="Times New Roman"/>
          <w:sz w:val="28"/>
          <w:szCs w:val="28"/>
        </w:rPr>
        <w:t>Зоны действия индивидуального теплоснабжения</w:t>
      </w:r>
      <w:r w:rsidR="00A85B47" w:rsidRPr="00F719EE">
        <w:rPr>
          <w:rFonts w:ascii="Times New Roman" w:hAnsi="Times New Roman"/>
          <w:sz w:val="28"/>
          <w:szCs w:val="28"/>
        </w:rPr>
        <w:t>.</w:t>
      </w:r>
      <w:bookmarkEnd w:id="7"/>
      <w:bookmarkEnd w:id="8"/>
    </w:p>
    <w:p w:rsidR="00893ECD" w:rsidRPr="00F719EE" w:rsidRDefault="00893ECD" w:rsidP="00893ECD">
      <w:pPr>
        <w:spacing w:after="0" w:line="360" w:lineRule="auto"/>
        <w:ind w:firstLine="567"/>
        <w:jc w:val="both"/>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 xml:space="preserve">В России все большую популярность получает </w:t>
      </w:r>
      <w:r w:rsidRPr="00F719EE">
        <w:rPr>
          <w:rFonts w:ascii="Times New Roman" w:eastAsia="Times New Roman" w:hAnsi="Times New Roman" w:cs="Times New Roman"/>
          <w:bCs/>
          <w:sz w:val="24"/>
          <w:szCs w:val="24"/>
        </w:rPr>
        <w:t>автономное и индивидуальное отопление</w:t>
      </w:r>
      <w:r w:rsidRPr="00F719EE">
        <w:rPr>
          <w:rFonts w:ascii="Times New Roman" w:eastAsia="Times New Roman" w:hAnsi="Times New Roman" w:cs="Times New Roman"/>
          <w:b/>
          <w:sz w:val="24"/>
          <w:szCs w:val="24"/>
        </w:rPr>
        <w:t>.</w:t>
      </w:r>
      <w:r w:rsidRPr="00F719EE">
        <w:rPr>
          <w:rFonts w:ascii="Times New Roman" w:eastAsia="Times New Roman" w:hAnsi="Times New Roman" w:cs="Times New Roman"/>
          <w:sz w:val="24"/>
          <w:szCs w:val="24"/>
        </w:rPr>
        <w:t xml:space="preserve"> По сути своей это системы отопления, осуществляющие обогрев в одном отдельно взятом здании или помещении. При этом если речь идет о многоквартирном жилом доме или крупном здании административного либо коммерческого назначения, то чаще используется термин </w:t>
      </w:r>
      <w:hyperlink r:id="rId10" w:history="1">
        <w:r w:rsidRPr="00F719EE">
          <w:rPr>
            <w:rFonts w:ascii="Times New Roman" w:eastAsia="Times New Roman" w:hAnsi="Times New Roman" w:cs="Times New Roman"/>
            <w:color w:val="112116"/>
            <w:sz w:val="24"/>
            <w:szCs w:val="24"/>
          </w:rPr>
          <w:t>автономное отопление</w:t>
        </w:r>
      </w:hyperlink>
      <w:r w:rsidRPr="00F719EE">
        <w:rPr>
          <w:rFonts w:ascii="Times New Roman" w:eastAsia="Times New Roman" w:hAnsi="Times New Roman" w:cs="Times New Roman"/>
          <w:sz w:val="24"/>
          <w:szCs w:val="24"/>
        </w:rPr>
        <w:t>. Если же разговор о небольшом частном доме или квартире, то более уместным кажется термин индивидуальное отопление.</w:t>
      </w:r>
    </w:p>
    <w:p w:rsidR="00893ECD" w:rsidRPr="00F719EE" w:rsidRDefault="00893ECD" w:rsidP="00893ECD">
      <w:pPr>
        <w:spacing w:after="0" w:line="360" w:lineRule="auto"/>
        <w:ind w:firstLine="567"/>
        <w:jc w:val="both"/>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Основные преимущества подобных систем –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хотя здесь многое зависит от типа используемого котла и способа циркуляции теплоносителя в системе.</w:t>
      </w:r>
    </w:p>
    <w:p w:rsidR="00A31567" w:rsidRPr="00F719EE" w:rsidRDefault="00A31567">
      <w:pPr>
        <w:rPr>
          <w:rFonts w:ascii="Times New Roman" w:eastAsia="Times New Roman" w:hAnsi="Times New Roman" w:cs="Times New Roman"/>
          <w:b/>
          <w:bCs/>
          <w:sz w:val="28"/>
          <w:szCs w:val="28"/>
        </w:rPr>
      </w:pPr>
      <w:r w:rsidRPr="00F719EE">
        <w:rPr>
          <w:rFonts w:ascii="Times New Roman" w:eastAsia="Times New Roman" w:hAnsi="Times New Roman" w:cs="Times New Roman"/>
          <w:b/>
          <w:bCs/>
          <w:sz w:val="28"/>
          <w:szCs w:val="28"/>
        </w:rPr>
        <w:br w:type="page"/>
      </w:r>
    </w:p>
    <w:p w:rsidR="00A85B47" w:rsidRPr="00F719EE" w:rsidRDefault="00A85B47" w:rsidP="00141A73">
      <w:pPr>
        <w:pStyle w:val="1f"/>
      </w:pPr>
      <w:bookmarkStart w:id="9" w:name="_Toc371415656"/>
      <w:bookmarkStart w:id="10" w:name="_Toc494206994"/>
      <w:r w:rsidRPr="00F719EE">
        <w:lastRenderedPageBreak/>
        <w:t>Источники тепловой энергии.</w:t>
      </w:r>
      <w:bookmarkEnd w:id="9"/>
      <w:bookmarkEnd w:id="10"/>
    </w:p>
    <w:p w:rsidR="00A85B47" w:rsidRPr="00F719EE" w:rsidRDefault="007F34DC" w:rsidP="006E0576">
      <w:pPr>
        <w:pStyle w:val="3"/>
        <w:jc w:val="both"/>
        <w:rPr>
          <w:rFonts w:ascii="Times New Roman" w:hAnsi="Times New Roman"/>
          <w:sz w:val="28"/>
        </w:rPr>
      </w:pPr>
      <w:bookmarkStart w:id="11" w:name="_Toc371415657"/>
      <w:bookmarkStart w:id="12" w:name="_Toc494206995"/>
      <w:r w:rsidRPr="00F719EE">
        <w:rPr>
          <w:rFonts w:ascii="Times New Roman" w:hAnsi="Times New Roman"/>
          <w:sz w:val="28"/>
        </w:rPr>
        <w:t xml:space="preserve">1.2.1. </w:t>
      </w:r>
      <w:r w:rsidR="00A85B47" w:rsidRPr="00F719EE">
        <w:rPr>
          <w:rFonts w:ascii="Times New Roman" w:hAnsi="Times New Roman"/>
          <w:sz w:val="28"/>
        </w:rPr>
        <w:t>Структура и описание основного оборудования,</w:t>
      </w:r>
      <w:r w:rsidR="00770C05" w:rsidRPr="00F719EE">
        <w:rPr>
          <w:rFonts w:ascii="Times New Roman" w:hAnsi="Times New Roman"/>
          <w:sz w:val="28"/>
        </w:rPr>
        <w:t xml:space="preserve"> схемы выдачи тепловой мощности</w:t>
      </w:r>
      <w:r w:rsidR="007D2848" w:rsidRPr="00F719EE">
        <w:rPr>
          <w:rFonts w:ascii="Times New Roman" w:hAnsi="Times New Roman"/>
          <w:sz w:val="28"/>
        </w:rPr>
        <w:t>, структура теплофикационных установок</w:t>
      </w:r>
      <w:r w:rsidR="00A85B47" w:rsidRPr="00F719EE">
        <w:rPr>
          <w:rFonts w:ascii="Times New Roman" w:hAnsi="Times New Roman"/>
          <w:sz w:val="28"/>
        </w:rPr>
        <w:t>.</w:t>
      </w:r>
      <w:bookmarkEnd w:id="11"/>
      <w:bookmarkEnd w:id="12"/>
    </w:p>
    <w:p w:rsidR="00893ECD" w:rsidRPr="00F719EE" w:rsidRDefault="00893ECD" w:rsidP="00893ECD">
      <w:pPr>
        <w:spacing w:after="0" w:line="360" w:lineRule="auto"/>
        <w:ind w:firstLine="567"/>
        <w:jc w:val="both"/>
        <w:rPr>
          <w:rFonts w:ascii="Times New Roman" w:eastAsia="Times New Roman" w:hAnsi="Times New Roman" w:cs="Times New Roman"/>
          <w:sz w:val="24"/>
          <w:szCs w:val="24"/>
        </w:rPr>
      </w:pPr>
    </w:p>
    <w:p w:rsidR="00C310EC" w:rsidRPr="00F719EE" w:rsidRDefault="00C310EC" w:rsidP="00C310EC">
      <w:pPr>
        <w:widowControl w:val="0"/>
        <w:autoSpaceDE w:val="0"/>
        <w:autoSpaceDN w:val="0"/>
        <w:adjustRightInd w:val="0"/>
        <w:spacing w:after="0" w:line="360" w:lineRule="auto"/>
        <w:ind w:firstLine="540"/>
        <w:jc w:val="both"/>
        <w:rPr>
          <w:rFonts w:ascii="Times New Roman" w:hAnsi="Times New Roman" w:cs="Times New Roman"/>
          <w:b/>
          <w:sz w:val="24"/>
          <w:szCs w:val="24"/>
          <w:u w:val="single"/>
        </w:rPr>
      </w:pPr>
      <w:r w:rsidRPr="00F719EE">
        <w:rPr>
          <w:rFonts w:ascii="Times New Roman" w:hAnsi="Times New Roman" w:cs="Times New Roman"/>
          <w:b/>
          <w:sz w:val="24"/>
          <w:szCs w:val="24"/>
          <w:u w:val="single"/>
        </w:rPr>
        <w:t>Котельная с. Демидово</w:t>
      </w:r>
    </w:p>
    <w:p w:rsidR="00C310EC" w:rsidRPr="00F719EE" w:rsidRDefault="00C310EC" w:rsidP="00C310EC">
      <w:pPr>
        <w:spacing w:after="0" w:line="360" w:lineRule="auto"/>
        <w:ind w:firstLine="567"/>
        <w:jc w:val="both"/>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Данная централизованная система теплоснабжения представляет собой совокупность источника тепловой энергии и теплопотребляющих установок потребителей, технологически соединенных тепловыми сетями.</w:t>
      </w:r>
    </w:p>
    <w:p w:rsidR="00A31567" w:rsidRPr="00F719EE" w:rsidRDefault="00C310EC" w:rsidP="00C310EC">
      <w:pPr>
        <w:spacing w:line="360" w:lineRule="auto"/>
        <w:ind w:firstLine="567"/>
        <w:jc w:val="both"/>
        <w:rPr>
          <w:rFonts w:ascii="Times New Roman" w:hAnsi="Times New Roman" w:cs="Times New Roman"/>
          <w:b/>
          <w:sz w:val="28"/>
          <w:szCs w:val="24"/>
          <w:u w:val="single"/>
        </w:rPr>
      </w:pPr>
      <w:r w:rsidRPr="00F719EE">
        <w:rPr>
          <w:rFonts w:ascii="Times New Roman" w:eastAsia="Times New Roman" w:hAnsi="Times New Roman" w:cs="Times New Roman"/>
          <w:sz w:val="24"/>
          <w:szCs w:val="24"/>
        </w:rPr>
        <w:t>В качестве теплоносителя используется горячая вода. Осуществляет отопление расположенных в непосредственной близости потребителей. На котельной установлены водогрейные котлы: марки МКУ-1,26-2-К. Котлы работают на каменном угле. Схема котельной - одноконтурная. Теплоносителем является вода с температурным графиком 95/70 °С</w:t>
      </w:r>
      <w:r w:rsidR="00A31567" w:rsidRPr="00F719EE">
        <w:rPr>
          <w:rFonts w:ascii="Times New Roman" w:hAnsi="Times New Roman" w:cs="Times New Roman"/>
          <w:b/>
          <w:sz w:val="28"/>
          <w:szCs w:val="24"/>
          <w:u w:val="single"/>
        </w:rPr>
        <w:br w:type="page"/>
      </w:r>
    </w:p>
    <w:p w:rsidR="00A85B47" w:rsidRPr="00F719EE" w:rsidRDefault="007F34DC" w:rsidP="007F34DC">
      <w:pPr>
        <w:pStyle w:val="3"/>
        <w:jc w:val="both"/>
        <w:rPr>
          <w:rFonts w:ascii="Times New Roman" w:hAnsi="Times New Roman"/>
          <w:sz w:val="28"/>
        </w:rPr>
      </w:pPr>
      <w:bookmarkStart w:id="13" w:name="_Toc371415658"/>
      <w:bookmarkStart w:id="14" w:name="_Toc494206996"/>
      <w:r w:rsidRPr="00F719EE">
        <w:rPr>
          <w:rFonts w:ascii="Times New Roman" w:hAnsi="Times New Roman"/>
          <w:sz w:val="28"/>
        </w:rPr>
        <w:lastRenderedPageBreak/>
        <w:t xml:space="preserve">1.2.2. </w:t>
      </w:r>
      <w:r w:rsidR="00A85B47" w:rsidRPr="00F719EE">
        <w:rPr>
          <w:rFonts w:ascii="Times New Roman" w:hAnsi="Times New Roman"/>
          <w:sz w:val="28"/>
        </w:rPr>
        <w:t>Параметры установленной и располагаемой тепловой мощности</w:t>
      </w:r>
      <w:r w:rsidR="00DD0930" w:rsidRPr="00F719EE">
        <w:rPr>
          <w:rFonts w:ascii="Times New Roman" w:hAnsi="Times New Roman"/>
          <w:sz w:val="28"/>
        </w:rPr>
        <w:t>, ограничения тепловой мощности</w:t>
      </w:r>
      <w:r w:rsidR="00A85B47" w:rsidRPr="00F719EE">
        <w:rPr>
          <w:rFonts w:ascii="Times New Roman" w:hAnsi="Times New Roman"/>
          <w:sz w:val="28"/>
        </w:rPr>
        <w:t xml:space="preserve">. Объем потребления тепловой мощности </w:t>
      </w:r>
      <w:r w:rsidR="007D2848" w:rsidRPr="00F719EE">
        <w:rPr>
          <w:rFonts w:ascii="Times New Roman" w:hAnsi="Times New Roman"/>
          <w:sz w:val="28"/>
        </w:rPr>
        <w:t xml:space="preserve">и теплоносителя </w:t>
      </w:r>
      <w:r w:rsidR="00A85B47" w:rsidRPr="00F719EE">
        <w:rPr>
          <w:rFonts w:ascii="Times New Roman" w:hAnsi="Times New Roman"/>
          <w:sz w:val="28"/>
        </w:rPr>
        <w:t>на собственные и хозяйственные нужды, параметры тепловой мощности нетто.</w:t>
      </w:r>
      <w:bookmarkEnd w:id="13"/>
      <w:bookmarkEnd w:id="14"/>
    </w:p>
    <w:p w:rsidR="00A85B47" w:rsidRPr="00F719EE" w:rsidRDefault="00A85B47" w:rsidP="002F1F80">
      <w:pPr>
        <w:pStyle w:val="ConsPlusNormal"/>
        <w:widowControl/>
        <w:spacing w:before="240" w:line="360" w:lineRule="auto"/>
        <w:ind w:firstLine="539"/>
        <w:jc w:val="both"/>
        <w:rPr>
          <w:rFonts w:ascii="Times New Roman" w:hAnsi="Times New Roman" w:cs="Times New Roman"/>
          <w:sz w:val="24"/>
          <w:szCs w:val="28"/>
        </w:rPr>
      </w:pPr>
      <w:r w:rsidRPr="00F719EE">
        <w:rPr>
          <w:rFonts w:ascii="Times New Roman" w:hAnsi="Times New Roman" w:cs="Times New Roman"/>
          <w:sz w:val="24"/>
          <w:szCs w:val="28"/>
        </w:rPr>
        <w:t>Установленная мощность источника тепловой энергии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A85B47" w:rsidRPr="00F719EE" w:rsidRDefault="00A85B47" w:rsidP="00A85B47">
      <w:pPr>
        <w:pStyle w:val="ConsPlusNormal"/>
        <w:widowControl/>
        <w:spacing w:line="360" w:lineRule="auto"/>
        <w:ind w:firstLine="540"/>
        <w:jc w:val="both"/>
        <w:rPr>
          <w:rFonts w:ascii="Times New Roman" w:hAnsi="Times New Roman" w:cs="Times New Roman"/>
          <w:sz w:val="24"/>
          <w:szCs w:val="28"/>
        </w:rPr>
      </w:pPr>
      <w:r w:rsidRPr="00F719EE">
        <w:rPr>
          <w:rFonts w:ascii="Times New Roman" w:hAnsi="Times New Roman" w:cs="Times New Roman"/>
          <w:sz w:val="24"/>
          <w:szCs w:val="28"/>
        </w:rPr>
        <w:t>Располагаемая мощность источника тепловой энергии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rsidR="00A85B47" w:rsidRPr="00F719EE" w:rsidRDefault="00A85B47" w:rsidP="00A85B47">
      <w:pPr>
        <w:pStyle w:val="ConsPlusNormal"/>
        <w:widowControl/>
        <w:spacing w:line="360" w:lineRule="auto"/>
        <w:ind w:firstLine="540"/>
        <w:jc w:val="both"/>
        <w:rPr>
          <w:rFonts w:ascii="Times New Roman" w:hAnsi="Times New Roman" w:cs="Times New Roman"/>
          <w:sz w:val="24"/>
          <w:szCs w:val="28"/>
        </w:rPr>
      </w:pPr>
      <w:r w:rsidRPr="00F719EE">
        <w:rPr>
          <w:rFonts w:ascii="Times New Roman" w:hAnsi="Times New Roman" w:cs="Times New Roman"/>
          <w:sz w:val="24"/>
          <w:szCs w:val="28"/>
        </w:rPr>
        <w:t>Мощность источника тепловой энергии нетто - величина, равная располагаемой мощности источника тепловой энергии за вычетом тепловой нагрузки на собственные и хозяйственные нужды.</w:t>
      </w:r>
    </w:p>
    <w:p w:rsidR="00330D16" w:rsidRPr="00C9266B" w:rsidRDefault="00330D16" w:rsidP="00893ECD">
      <w:pPr>
        <w:widowControl w:val="0"/>
        <w:tabs>
          <w:tab w:val="left" w:pos="8640"/>
        </w:tabs>
        <w:autoSpaceDE w:val="0"/>
        <w:autoSpaceDN w:val="0"/>
        <w:adjustRightInd w:val="0"/>
        <w:spacing w:after="0" w:line="360" w:lineRule="auto"/>
        <w:ind w:firstLine="540"/>
        <w:jc w:val="both"/>
        <w:rPr>
          <w:rFonts w:ascii="Times New Roman" w:hAnsi="Times New Roman" w:cs="Times New Roman"/>
          <w:b/>
          <w:sz w:val="24"/>
          <w:szCs w:val="24"/>
          <w:u w:val="single"/>
        </w:rPr>
      </w:pPr>
      <w:bookmarkStart w:id="15" w:name="_Toc371415660"/>
    </w:p>
    <w:p w:rsidR="0013489E" w:rsidRPr="00F719EE" w:rsidRDefault="0013489E" w:rsidP="00893ECD">
      <w:pPr>
        <w:widowControl w:val="0"/>
        <w:tabs>
          <w:tab w:val="left" w:pos="8640"/>
        </w:tabs>
        <w:autoSpaceDE w:val="0"/>
        <w:autoSpaceDN w:val="0"/>
        <w:adjustRightInd w:val="0"/>
        <w:spacing w:after="0" w:line="360" w:lineRule="auto"/>
        <w:ind w:firstLine="540"/>
        <w:jc w:val="both"/>
        <w:rPr>
          <w:rFonts w:ascii="Times New Roman" w:hAnsi="Times New Roman" w:cs="Times New Roman"/>
          <w:b/>
          <w:sz w:val="24"/>
          <w:szCs w:val="24"/>
          <w:u w:val="single"/>
        </w:rPr>
      </w:pPr>
      <w:r w:rsidRPr="00F719EE">
        <w:rPr>
          <w:rFonts w:ascii="Times New Roman" w:hAnsi="Times New Roman" w:cs="Times New Roman"/>
          <w:b/>
          <w:sz w:val="24"/>
          <w:szCs w:val="24"/>
          <w:u w:val="single"/>
        </w:rPr>
        <w:br w:type="page"/>
      </w:r>
    </w:p>
    <w:p w:rsidR="00893ECD" w:rsidRPr="00F719EE" w:rsidRDefault="00893ECD" w:rsidP="000A7D98">
      <w:pPr>
        <w:widowControl w:val="0"/>
        <w:autoSpaceDE w:val="0"/>
        <w:autoSpaceDN w:val="0"/>
        <w:adjustRightInd w:val="0"/>
        <w:spacing w:after="0" w:line="360" w:lineRule="auto"/>
        <w:jc w:val="center"/>
        <w:rPr>
          <w:rFonts w:ascii="Times New Roman" w:hAnsi="Times New Roman" w:cs="Times New Roman"/>
          <w:sz w:val="24"/>
          <w:szCs w:val="24"/>
        </w:rPr>
      </w:pPr>
    </w:p>
    <w:p w:rsidR="00913DB6" w:rsidRPr="00F719EE" w:rsidRDefault="00913DB6" w:rsidP="00913DB6">
      <w:pPr>
        <w:widowControl w:val="0"/>
        <w:tabs>
          <w:tab w:val="left" w:pos="8640"/>
        </w:tabs>
        <w:autoSpaceDE w:val="0"/>
        <w:autoSpaceDN w:val="0"/>
        <w:adjustRightInd w:val="0"/>
        <w:spacing w:after="0" w:line="360" w:lineRule="auto"/>
        <w:ind w:firstLine="540"/>
        <w:jc w:val="both"/>
        <w:rPr>
          <w:rFonts w:ascii="Times New Roman" w:hAnsi="Times New Roman" w:cs="Times New Roman"/>
          <w:b/>
          <w:sz w:val="24"/>
          <w:szCs w:val="24"/>
          <w:u w:val="single"/>
        </w:rPr>
      </w:pPr>
      <w:r w:rsidRPr="00F719EE">
        <w:rPr>
          <w:rFonts w:ascii="Times New Roman" w:hAnsi="Times New Roman" w:cs="Times New Roman"/>
          <w:b/>
          <w:sz w:val="24"/>
          <w:szCs w:val="24"/>
          <w:u w:val="single"/>
        </w:rPr>
        <w:t>Котельная с. Демидово</w:t>
      </w:r>
    </w:p>
    <w:p w:rsidR="00913DB6" w:rsidRPr="00F719EE" w:rsidRDefault="00913DB6" w:rsidP="00913DB6">
      <w:pPr>
        <w:widowControl w:val="0"/>
        <w:autoSpaceDE w:val="0"/>
        <w:autoSpaceDN w:val="0"/>
        <w:adjustRightInd w:val="0"/>
        <w:spacing w:after="0" w:line="360" w:lineRule="auto"/>
        <w:ind w:firstLine="540"/>
        <w:jc w:val="both"/>
        <w:rPr>
          <w:rFonts w:ascii="Times New Roman" w:hAnsi="Times New Roman" w:cs="Times New Roman"/>
          <w:sz w:val="24"/>
          <w:szCs w:val="24"/>
        </w:rPr>
      </w:pPr>
      <w:r w:rsidRPr="00F719EE">
        <w:rPr>
          <w:rFonts w:ascii="Times New Roman" w:hAnsi="Times New Roman" w:cs="Times New Roman"/>
          <w:sz w:val="24"/>
          <w:szCs w:val="24"/>
        </w:rPr>
        <w:t>Оценка тепловых мощностей источника тепловой энергии.</w:t>
      </w:r>
    </w:p>
    <w:p w:rsidR="00913DB6" w:rsidRPr="00F719EE" w:rsidRDefault="00913DB6" w:rsidP="00913DB6">
      <w:pPr>
        <w:keepNext/>
        <w:spacing w:after="0" w:line="240" w:lineRule="auto"/>
        <w:jc w:val="right"/>
        <w:rPr>
          <w:rFonts w:ascii="Times New Roman" w:eastAsia="Times New Roman" w:hAnsi="Times New Roman" w:cs="Times New Roman"/>
          <w:b/>
          <w:bCs/>
          <w:sz w:val="24"/>
          <w:szCs w:val="24"/>
        </w:rPr>
      </w:pPr>
      <w:r w:rsidRPr="00F719EE">
        <w:rPr>
          <w:rFonts w:ascii="Times New Roman" w:eastAsia="Times New Roman" w:hAnsi="Times New Roman" w:cs="Times New Roman"/>
          <w:b/>
          <w:bCs/>
          <w:sz w:val="24"/>
          <w:szCs w:val="24"/>
        </w:rPr>
        <w:t xml:space="preserve">Таблица </w:t>
      </w:r>
      <w:r w:rsidRPr="00F719EE">
        <w:rPr>
          <w:rFonts w:ascii="Times New Roman" w:eastAsia="Times New Roman" w:hAnsi="Times New Roman" w:cs="Times New Roman"/>
          <w:b/>
          <w:bCs/>
          <w:sz w:val="24"/>
          <w:szCs w:val="24"/>
        </w:rPr>
        <w:fldChar w:fldCharType="begin"/>
      </w:r>
      <w:r w:rsidRPr="00F719EE">
        <w:rPr>
          <w:rFonts w:ascii="Times New Roman" w:eastAsia="Times New Roman" w:hAnsi="Times New Roman" w:cs="Times New Roman"/>
          <w:b/>
          <w:bCs/>
          <w:sz w:val="24"/>
          <w:szCs w:val="24"/>
        </w:rPr>
        <w:instrText xml:space="preserve"> STYLEREF 1 \s </w:instrText>
      </w:r>
      <w:r w:rsidRPr="00F719EE">
        <w:rPr>
          <w:rFonts w:ascii="Times New Roman" w:eastAsia="Times New Roman" w:hAnsi="Times New Roman" w:cs="Times New Roman"/>
          <w:b/>
          <w:bCs/>
          <w:sz w:val="24"/>
          <w:szCs w:val="24"/>
        </w:rPr>
        <w:fldChar w:fldCharType="separate"/>
      </w:r>
      <w:r w:rsidRPr="00F719EE">
        <w:rPr>
          <w:rFonts w:ascii="Times New Roman" w:eastAsia="Times New Roman" w:hAnsi="Times New Roman" w:cs="Times New Roman"/>
          <w:b/>
          <w:bCs/>
          <w:noProof/>
          <w:sz w:val="24"/>
          <w:szCs w:val="24"/>
        </w:rPr>
        <w:t>1</w:t>
      </w:r>
      <w:r w:rsidRPr="00F719EE">
        <w:rPr>
          <w:rFonts w:ascii="Times New Roman" w:eastAsia="Times New Roman" w:hAnsi="Times New Roman" w:cs="Times New Roman"/>
          <w:b/>
          <w:bCs/>
          <w:sz w:val="24"/>
          <w:szCs w:val="24"/>
        </w:rPr>
        <w:fldChar w:fldCharType="end"/>
      </w:r>
      <w:r w:rsidRPr="00F719EE">
        <w:rPr>
          <w:rFonts w:ascii="Times New Roman" w:eastAsia="Times New Roman" w:hAnsi="Times New Roman" w:cs="Times New Roman"/>
          <w:b/>
          <w:bCs/>
          <w:sz w:val="24"/>
          <w:szCs w:val="24"/>
        </w:rPr>
        <w:t>.</w:t>
      </w:r>
      <w:r w:rsidRPr="00F719EE">
        <w:rPr>
          <w:rFonts w:ascii="Times New Roman" w:eastAsia="Times New Roman" w:hAnsi="Times New Roman" w:cs="Times New Roman"/>
          <w:b/>
          <w:bCs/>
          <w:sz w:val="24"/>
          <w:szCs w:val="24"/>
        </w:rPr>
        <w:fldChar w:fldCharType="begin"/>
      </w:r>
      <w:r w:rsidRPr="00F719EE">
        <w:rPr>
          <w:rFonts w:ascii="Times New Roman" w:eastAsia="Times New Roman" w:hAnsi="Times New Roman" w:cs="Times New Roman"/>
          <w:b/>
          <w:bCs/>
          <w:sz w:val="24"/>
          <w:szCs w:val="24"/>
        </w:rPr>
        <w:instrText xml:space="preserve"> SEQ Таблица \* ARABIC \s 1 </w:instrText>
      </w:r>
      <w:r w:rsidRPr="00F719EE">
        <w:rPr>
          <w:rFonts w:ascii="Times New Roman" w:eastAsia="Times New Roman" w:hAnsi="Times New Roman" w:cs="Times New Roman"/>
          <w:b/>
          <w:bCs/>
          <w:sz w:val="24"/>
          <w:szCs w:val="24"/>
        </w:rPr>
        <w:fldChar w:fldCharType="separate"/>
      </w:r>
      <w:r w:rsidRPr="00F719EE">
        <w:rPr>
          <w:rFonts w:ascii="Times New Roman" w:eastAsia="Times New Roman" w:hAnsi="Times New Roman" w:cs="Times New Roman"/>
          <w:b/>
          <w:bCs/>
          <w:noProof/>
          <w:sz w:val="24"/>
          <w:szCs w:val="24"/>
        </w:rPr>
        <w:t>17</w:t>
      </w:r>
      <w:r w:rsidRPr="00F719EE">
        <w:rPr>
          <w:rFonts w:ascii="Times New Roman" w:eastAsia="Times New Roman" w:hAnsi="Times New Roman" w:cs="Times New Roman"/>
          <w:b/>
          <w:bCs/>
          <w:sz w:val="24"/>
          <w:szCs w:val="24"/>
        </w:rPr>
        <w:fldChar w:fldCharType="end"/>
      </w:r>
    </w:p>
    <w:tbl>
      <w:tblPr>
        <w:tblW w:w="5000" w:type="pct"/>
        <w:tblLook w:val="04A0" w:firstRow="1" w:lastRow="0" w:firstColumn="1" w:lastColumn="0" w:noHBand="0" w:noVBand="1"/>
      </w:tblPr>
      <w:tblGrid>
        <w:gridCol w:w="2587"/>
        <w:gridCol w:w="2564"/>
        <w:gridCol w:w="2564"/>
        <w:gridCol w:w="2564"/>
      </w:tblGrid>
      <w:tr w:rsidR="00913DB6" w:rsidRPr="00F719EE" w:rsidTr="0031086D">
        <w:trPr>
          <w:trHeight w:val="907"/>
        </w:trPr>
        <w:tc>
          <w:tcPr>
            <w:tcW w:w="12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13DB6" w:rsidRPr="00F719EE" w:rsidRDefault="00913DB6" w:rsidP="0031086D">
            <w:pPr>
              <w:spacing w:after="0" w:line="240" w:lineRule="auto"/>
              <w:rPr>
                <w:rFonts w:ascii="Times New Roman" w:eastAsia="Times New Roman" w:hAnsi="Times New Roman" w:cs="Times New Roman"/>
              </w:rPr>
            </w:pPr>
            <w:r w:rsidRPr="00F719EE">
              <w:rPr>
                <w:rFonts w:ascii="Times New Roman" w:eastAsia="Times New Roman" w:hAnsi="Times New Roman" w:cs="Times New Roman"/>
              </w:rPr>
              <w:t>Установленная мощность источника, Гкал/час</w:t>
            </w:r>
          </w:p>
        </w:tc>
        <w:tc>
          <w:tcPr>
            <w:tcW w:w="1247" w:type="pct"/>
            <w:tcBorders>
              <w:top w:val="single" w:sz="4" w:space="0" w:color="auto"/>
              <w:left w:val="nil"/>
              <w:bottom w:val="single" w:sz="4" w:space="0" w:color="auto"/>
              <w:right w:val="single" w:sz="4" w:space="0" w:color="auto"/>
            </w:tcBorders>
            <w:shd w:val="clear" w:color="auto" w:fill="auto"/>
            <w:vAlign w:val="center"/>
            <w:hideMark/>
          </w:tcPr>
          <w:p w:rsidR="00913DB6" w:rsidRPr="00F719EE" w:rsidRDefault="00913DB6" w:rsidP="0031086D">
            <w:pPr>
              <w:spacing w:after="0" w:line="240" w:lineRule="auto"/>
              <w:rPr>
                <w:rFonts w:ascii="Times New Roman" w:eastAsia="Times New Roman" w:hAnsi="Times New Roman" w:cs="Times New Roman"/>
              </w:rPr>
            </w:pPr>
            <w:r w:rsidRPr="00F719EE">
              <w:rPr>
                <w:rFonts w:ascii="Times New Roman" w:eastAsia="Times New Roman" w:hAnsi="Times New Roman" w:cs="Times New Roman"/>
              </w:rPr>
              <w:t>Располагаемая мощность источника, Гкал/час</w:t>
            </w:r>
          </w:p>
        </w:tc>
        <w:tc>
          <w:tcPr>
            <w:tcW w:w="1247" w:type="pct"/>
            <w:tcBorders>
              <w:top w:val="single" w:sz="4" w:space="0" w:color="auto"/>
              <w:left w:val="nil"/>
              <w:bottom w:val="single" w:sz="4" w:space="0" w:color="auto"/>
              <w:right w:val="single" w:sz="4" w:space="0" w:color="auto"/>
            </w:tcBorders>
            <w:shd w:val="clear" w:color="auto" w:fill="auto"/>
            <w:vAlign w:val="center"/>
            <w:hideMark/>
          </w:tcPr>
          <w:p w:rsidR="00913DB6" w:rsidRPr="00F719EE" w:rsidRDefault="00913DB6" w:rsidP="0031086D">
            <w:pPr>
              <w:spacing w:after="0" w:line="240" w:lineRule="auto"/>
              <w:rPr>
                <w:rFonts w:ascii="Times New Roman" w:eastAsia="Times New Roman" w:hAnsi="Times New Roman" w:cs="Times New Roman"/>
              </w:rPr>
            </w:pPr>
            <w:r w:rsidRPr="00F719EE">
              <w:rPr>
                <w:rFonts w:ascii="Times New Roman" w:eastAsia="Times New Roman" w:hAnsi="Times New Roman" w:cs="Times New Roman"/>
              </w:rPr>
              <w:t>Нетто мощность источника, Гкал/час</w:t>
            </w:r>
          </w:p>
        </w:tc>
        <w:tc>
          <w:tcPr>
            <w:tcW w:w="1247" w:type="pct"/>
            <w:tcBorders>
              <w:top w:val="single" w:sz="4" w:space="0" w:color="auto"/>
              <w:left w:val="nil"/>
              <w:bottom w:val="single" w:sz="4" w:space="0" w:color="auto"/>
              <w:right w:val="single" w:sz="4" w:space="0" w:color="auto"/>
            </w:tcBorders>
            <w:shd w:val="clear" w:color="auto" w:fill="auto"/>
            <w:vAlign w:val="center"/>
            <w:hideMark/>
          </w:tcPr>
          <w:p w:rsidR="00913DB6" w:rsidRPr="00F719EE" w:rsidRDefault="00913DB6" w:rsidP="0031086D">
            <w:pPr>
              <w:spacing w:after="0" w:line="240" w:lineRule="auto"/>
              <w:rPr>
                <w:rFonts w:ascii="Times New Roman" w:eastAsia="Times New Roman" w:hAnsi="Times New Roman" w:cs="Times New Roman"/>
              </w:rPr>
            </w:pPr>
            <w:r w:rsidRPr="00F719EE">
              <w:rPr>
                <w:rFonts w:ascii="Times New Roman" w:eastAsia="Times New Roman" w:hAnsi="Times New Roman" w:cs="Times New Roman"/>
              </w:rPr>
              <w:t>Собственные и хозяйственные нужды, Гкал/час</w:t>
            </w:r>
          </w:p>
        </w:tc>
      </w:tr>
      <w:tr w:rsidR="00913DB6" w:rsidRPr="00F719EE" w:rsidTr="0031086D">
        <w:trPr>
          <w:trHeight w:val="572"/>
        </w:trPr>
        <w:tc>
          <w:tcPr>
            <w:tcW w:w="1259" w:type="pct"/>
            <w:tcBorders>
              <w:top w:val="nil"/>
              <w:left w:val="single" w:sz="4" w:space="0" w:color="auto"/>
              <w:bottom w:val="single" w:sz="4" w:space="0" w:color="auto"/>
              <w:right w:val="single" w:sz="4" w:space="0" w:color="auto"/>
            </w:tcBorders>
            <w:shd w:val="clear" w:color="auto" w:fill="auto"/>
            <w:vAlign w:val="center"/>
          </w:tcPr>
          <w:p w:rsidR="00913DB6" w:rsidRPr="00B221E8" w:rsidRDefault="00B221E8" w:rsidP="0031086D">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0</w:t>
            </w:r>
            <w:r>
              <w:rPr>
                <w:rFonts w:ascii="Times New Roman" w:eastAsia="Times New Roman" w:hAnsi="Times New Roman" w:cs="Times New Roman"/>
                <w:sz w:val="20"/>
                <w:szCs w:val="20"/>
              </w:rPr>
              <w:t>,</w:t>
            </w:r>
            <w:r>
              <w:rPr>
                <w:rFonts w:ascii="Times New Roman" w:eastAsia="Times New Roman" w:hAnsi="Times New Roman" w:cs="Times New Roman"/>
                <w:sz w:val="20"/>
                <w:szCs w:val="20"/>
                <w:lang w:val="en-US"/>
              </w:rPr>
              <w:t>5</w:t>
            </w:r>
          </w:p>
        </w:tc>
        <w:tc>
          <w:tcPr>
            <w:tcW w:w="1247" w:type="pct"/>
            <w:tcBorders>
              <w:top w:val="nil"/>
              <w:left w:val="nil"/>
              <w:bottom w:val="single" w:sz="4" w:space="0" w:color="auto"/>
              <w:right w:val="single" w:sz="4" w:space="0" w:color="auto"/>
            </w:tcBorders>
            <w:shd w:val="clear" w:color="auto" w:fill="auto"/>
            <w:vAlign w:val="center"/>
          </w:tcPr>
          <w:p w:rsidR="00913DB6" w:rsidRPr="00B221E8" w:rsidRDefault="00B221E8" w:rsidP="0031086D">
            <w:pPr>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0</w:t>
            </w:r>
            <w:r>
              <w:rPr>
                <w:rFonts w:ascii="Times New Roman" w:eastAsia="Times New Roman" w:hAnsi="Times New Roman" w:cs="Times New Roman"/>
                <w:sz w:val="20"/>
                <w:szCs w:val="20"/>
              </w:rPr>
              <w:t>,</w:t>
            </w:r>
            <w:r>
              <w:rPr>
                <w:rFonts w:ascii="Times New Roman" w:eastAsia="Times New Roman" w:hAnsi="Times New Roman" w:cs="Times New Roman"/>
                <w:sz w:val="20"/>
                <w:szCs w:val="20"/>
                <w:lang w:val="en-US"/>
              </w:rPr>
              <w:t>5</w:t>
            </w:r>
          </w:p>
        </w:tc>
        <w:tc>
          <w:tcPr>
            <w:tcW w:w="1247" w:type="pct"/>
            <w:tcBorders>
              <w:top w:val="nil"/>
              <w:left w:val="nil"/>
              <w:bottom w:val="single" w:sz="4" w:space="0" w:color="auto"/>
              <w:right w:val="single" w:sz="4" w:space="0" w:color="auto"/>
            </w:tcBorders>
            <w:shd w:val="clear" w:color="auto" w:fill="auto"/>
            <w:vAlign w:val="center"/>
          </w:tcPr>
          <w:p w:rsidR="00913DB6" w:rsidRPr="00F719EE" w:rsidRDefault="00B221E8" w:rsidP="0031086D">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0,44</w:t>
            </w:r>
          </w:p>
        </w:tc>
        <w:tc>
          <w:tcPr>
            <w:tcW w:w="1247" w:type="pct"/>
            <w:tcBorders>
              <w:top w:val="nil"/>
              <w:left w:val="nil"/>
              <w:bottom w:val="single" w:sz="4" w:space="0" w:color="auto"/>
              <w:right w:val="single" w:sz="4" w:space="0" w:color="auto"/>
            </w:tcBorders>
            <w:shd w:val="clear" w:color="auto" w:fill="auto"/>
            <w:vAlign w:val="center"/>
          </w:tcPr>
          <w:p w:rsidR="00913DB6" w:rsidRPr="00F719EE" w:rsidRDefault="00B221E8" w:rsidP="0031086D">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0,06</w:t>
            </w:r>
          </w:p>
        </w:tc>
      </w:tr>
    </w:tbl>
    <w:p w:rsidR="00913DB6" w:rsidRPr="00F719EE" w:rsidRDefault="00913DB6" w:rsidP="00913DB6">
      <w:pPr>
        <w:widowControl w:val="0"/>
        <w:autoSpaceDE w:val="0"/>
        <w:autoSpaceDN w:val="0"/>
        <w:adjustRightInd w:val="0"/>
        <w:spacing w:after="0" w:line="360" w:lineRule="auto"/>
        <w:jc w:val="center"/>
        <w:rPr>
          <w:rFonts w:ascii="Times New Roman" w:hAnsi="Times New Roman" w:cs="Times New Roman"/>
          <w:sz w:val="24"/>
          <w:szCs w:val="24"/>
        </w:rPr>
      </w:pPr>
    </w:p>
    <w:p w:rsidR="005E1B4C" w:rsidRPr="00F719EE" w:rsidRDefault="005E1B4C">
      <w:pPr>
        <w:rPr>
          <w:rFonts w:ascii="Times New Roman" w:hAnsi="Times New Roman" w:cs="Times New Roman"/>
          <w:sz w:val="24"/>
          <w:szCs w:val="24"/>
          <w:u w:val="single"/>
        </w:rPr>
      </w:pPr>
      <w:r w:rsidRPr="00F719EE">
        <w:rPr>
          <w:rFonts w:ascii="Times New Roman" w:hAnsi="Times New Roman" w:cs="Times New Roman"/>
          <w:sz w:val="24"/>
          <w:szCs w:val="24"/>
          <w:u w:val="single"/>
        </w:rPr>
        <w:br w:type="page"/>
      </w:r>
    </w:p>
    <w:p w:rsidR="00D25979" w:rsidRPr="00F719EE" w:rsidRDefault="00D25979" w:rsidP="00D25979">
      <w:pPr>
        <w:pStyle w:val="3"/>
        <w:ind w:firstLine="709"/>
        <w:jc w:val="both"/>
        <w:rPr>
          <w:rFonts w:ascii="Times New Roman" w:hAnsi="Times New Roman"/>
          <w:sz w:val="28"/>
        </w:rPr>
      </w:pPr>
      <w:bookmarkStart w:id="16" w:name="_Toc371415659"/>
      <w:bookmarkStart w:id="17" w:name="_Toc494206997"/>
      <w:r w:rsidRPr="00F719EE">
        <w:rPr>
          <w:rFonts w:ascii="Times New Roman" w:hAnsi="Times New Roman"/>
          <w:sz w:val="28"/>
        </w:rPr>
        <w:lastRenderedPageBreak/>
        <w:t>1.2.3. Срок ввода в эксплуатацию теплофикационного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bookmarkEnd w:id="16"/>
      <w:bookmarkEnd w:id="17"/>
    </w:p>
    <w:p w:rsidR="00B33D6A" w:rsidRPr="00F719EE" w:rsidRDefault="00B221E8" w:rsidP="00D25979">
      <w:pPr>
        <w:pStyle w:val="ConsPlusNormal"/>
        <w:spacing w:line="360" w:lineRule="auto"/>
        <w:ind w:firstLine="540"/>
        <w:jc w:val="both"/>
        <w:rPr>
          <w:rFonts w:ascii="Times New Roman" w:hAnsi="Times New Roman" w:cs="Times New Roman"/>
          <w:sz w:val="24"/>
          <w:szCs w:val="24"/>
        </w:rPr>
      </w:pPr>
      <w:r>
        <w:rPr>
          <w:rFonts w:ascii="Times New Roman" w:hAnsi="Times New Roman" w:cs="Times New Roman"/>
          <w:sz w:val="24"/>
          <w:szCs w:val="24"/>
        </w:rPr>
        <w:t>Информация по с</w:t>
      </w:r>
      <w:r w:rsidRPr="00B221E8">
        <w:rPr>
          <w:rFonts w:ascii="Times New Roman" w:hAnsi="Times New Roman"/>
          <w:sz w:val="24"/>
        </w:rPr>
        <w:t>рок</w:t>
      </w:r>
      <w:r>
        <w:rPr>
          <w:rFonts w:ascii="Times New Roman" w:hAnsi="Times New Roman"/>
          <w:sz w:val="24"/>
        </w:rPr>
        <w:t>у</w:t>
      </w:r>
      <w:r w:rsidRPr="00B221E8">
        <w:rPr>
          <w:rFonts w:ascii="Times New Roman" w:hAnsi="Times New Roman"/>
          <w:sz w:val="24"/>
        </w:rPr>
        <w:t xml:space="preserve"> ввода в эксплуатацию теплофикационного оборудования</w:t>
      </w:r>
      <w:r>
        <w:rPr>
          <w:rFonts w:ascii="Times New Roman" w:hAnsi="Times New Roman"/>
          <w:sz w:val="24"/>
        </w:rPr>
        <w:t xml:space="preserve"> котельной отсутствует, либо не предоставлена</w:t>
      </w:r>
      <w:r w:rsidRPr="00B221E8">
        <w:rPr>
          <w:rFonts w:ascii="Times New Roman" w:hAnsi="Times New Roman" w:cs="Times New Roman"/>
          <w:sz w:val="22"/>
          <w:szCs w:val="24"/>
        </w:rPr>
        <w:t xml:space="preserve"> </w:t>
      </w:r>
      <w:r w:rsidR="00D3242B" w:rsidRPr="00F719EE">
        <w:rPr>
          <w:rFonts w:ascii="Times New Roman" w:hAnsi="Times New Roman" w:cs="Times New Roman"/>
          <w:sz w:val="24"/>
          <w:szCs w:val="24"/>
        </w:rPr>
        <w:t>.</w:t>
      </w:r>
    </w:p>
    <w:p w:rsidR="00A40B00" w:rsidRPr="00F719EE" w:rsidRDefault="00A40B00" w:rsidP="004B018F">
      <w:pPr>
        <w:pStyle w:val="aff0"/>
        <w:keepNext/>
        <w:jc w:val="right"/>
      </w:pPr>
    </w:p>
    <w:p w:rsidR="00A85B47" w:rsidRPr="00F719EE" w:rsidRDefault="007F34DC" w:rsidP="007F34DC">
      <w:pPr>
        <w:pStyle w:val="3"/>
        <w:ind w:firstLine="709"/>
        <w:jc w:val="both"/>
        <w:rPr>
          <w:rFonts w:ascii="Times New Roman" w:hAnsi="Times New Roman"/>
          <w:sz w:val="28"/>
        </w:rPr>
      </w:pPr>
      <w:bookmarkStart w:id="18" w:name="_Toc494206998"/>
      <w:r w:rsidRPr="00F719EE">
        <w:rPr>
          <w:rFonts w:ascii="Times New Roman" w:hAnsi="Times New Roman"/>
          <w:sz w:val="28"/>
        </w:rPr>
        <w:t xml:space="preserve">1.2.4. </w:t>
      </w:r>
      <w:r w:rsidR="00A85B47" w:rsidRPr="00F719EE">
        <w:rPr>
          <w:rFonts w:ascii="Times New Roman" w:hAnsi="Times New Roman"/>
          <w:sz w:val="28"/>
        </w:rPr>
        <w:t>Способ регулирования отпуска тепловой энергии от источников тепловой энергии</w:t>
      </w:r>
      <w:r w:rsidR="00C46E5F" w:rsidRPr="00F719EE">
        <w:rPr>
          <w:rFonts w:ascii="Times New Roman" w:hAnsi="Times New Roman"/>
          <w:sz w:val="28"/>
        </w:rPr>
        <w:t xml:space="preserve"> с обоснованием выбора графика изменения температур теплоносителя</w:t>
      </w:r>
      <w:r w:rsidR="00A85B47" w:rsidRPr="00F719EE">
        <w:rPr>
          <w:rFonts w:ascii="Times New Roman" w:hAnsi="Times New Roman"/>
          <w:sz w:val="28"/>
        </w:rPr>
        <w:t>.</w:t>
      </w:r>
      <w:r w:rsidR="00C078F0" w:rsidRPr="00F719EE">
        <w:rPr>
          <w:rFonts w:ascii="Times New Roman" w:hAnsi="Times New Roman"/>
          <w:sz w:val="28"/>
        </w:rPr>
        <w:t xml:space="preserve"> </w:t>
      </w:r>
      <w:r w:rsidR="00307BE1" w:rsidRPr="00F719EE">
        <w:rPr>
          <w:rFonts w:ascii="Times New Roman" w:hAnsi="Times New Roman"/>
          <w:sz w:val="28"/>
        </w:rPr>
        <w:t>Описание графиков регулирования отпуска теп</w:t>
      </w:r>
      <w:r w:rsidR="00BF5B98" w:rsidRPr="00F719EE">
        <w:rPr>
          <w:rFonts w:ascii="Times New Roman" w:hAnsi="Times New Roman"/>
          <w:sz w:val="28"/>
        </w:rPr>
        <w:t>ла в тепловые сети с анализом их</w:t>
      </w:r>
      <w:r w:rsidR="00307BE1" w:rsidRPr="00F719EE">
        <w:rPr>
          <w:rFonts w:ascii="Times New Roman" w:hAnsi="Times New Roman"/>
          <w:sz w:val="28"/>
        </w:rPr>
        <w:t xml:space="preserve"> обоснованности.</w:t>
      </w:r>
      <w:bookmarkEnd w:id="15"/>
      <w:bookmarkEnd w:id="18"/>
    </w:p>
    <w:p w:rsidR="002D0E58" w:rsidRPr="00F719EE" w:rsidRDefault="002D0E58" w:rsidP="00C249A1">
      <w:pPr>
        <w:spacing w:before="240" w:after="0" w:line="360" w:lineRule="auto"/>
        <w:ind w:firstLine="567"/>
        <w:jc w:val="both"/>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Основной задачей регулирования отпуска теплоты в системах теплоснабжения является поддержание комфортной температуры и влажности воздуха в отапливаемых помещениях при изменяющихся на протяжении отопительного периода внешних климатических условиях и постоянной температуре воды, поступающей в систему горячего водоснабжения (ГВС) при переменном в течение суток расходе.</w:t>
      </w:r>
    </w:p>
    <w:p w:rsidR="00A85B47" w:rsidRPr="00F719EE" w:rsidRDefault="00A85B47" w:rsidP="00A85B47">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Температурный график определяет режим работы тепловых сетей, обеспечивая центральное регулирование отпуска тепла. По данным температурного графика определяется температура подающей и обратной воды в тепловых сетях, а также в абонентском вводе в зависимости от температуры наружного воздуха.</w:t>
      </w:r>
    </w:p>
    <w:p w:rsidR="00A85B47" w:rsidRPr="00F719EE" w:rsidRDefault="00A85B47" w:rsidP="00A85B47">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При центральном отоплении регулировать отпуск тепловой энергии на источнике можно двумя способами:</w:t>
      </w:r>
    </w:p>
    <w:p w:rsidR="00A85B47" w:rsidRPr="00F719EE" w:rsidRDefault="00A85B47" w:rsidP="00A85B47">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 расходом или количеством теплоносителя, данный способ регулирования называется количественным регулированием. При изменении расхода теплоносителя температура постоянна.</w:t>
      </w:r>
    </w:p>
    <w:p w:rsidR="00A85B47" w:rsidRPr="00F719EE" w:rsidRDefault="00A85B47" w:rsidP="00A85B47">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 температурой теплоносителя, данный способ регулирования называется качественным. При изменении температуры расход постоянный.</w:t>
      </w:r>
    </w:p>
    <w:p w:rsidR="00A85B47" w:rsidRPr="00F719EE" w:rsidRDefault="0041041E" w:rsidP="00A85B47">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Наиболее эффективным было бы внедрение качественно-количественное регулирования, которое обладает целым рядом преимуществ, однако данный способ регулирования не может быть внедрен в существующую систему теплоснабжения без ее значительной модернизации и применения новых технологических решений</w:t>
      </w:r>
      <w:r w:rsidR="00AE4697" w:rsidRPr="00F719EE">
        <w:rPr>
          <w:rFonts w:ascii="Times New Roman" w:hAnsi="Times New Roman"/>
          <w:sz w:val="24"/>
          <w:szCs w:val="28"/>
        </w:rPr>
        <w:t>.</w:t>
      </w:r>
    </w:p>
    <w:p w:rsidR="00C249A1" w:rsidRPr="00F719EE" w:rsidRDefault="008051AD" w:rsidP="008051AD">
      <w:pPr>
        <w:spacing w:line="360" w:lineRule="auto"/>
        <w:ind w:firstLine="567"/>
        <w:jc w:val="both"/>
        <w:rPr>
          <w:rFonts w:ascii="Times New Roman" w:hAnsi="Times New Roman" w:cs="Times New Roman"/>
          <w:sz w:val="24"/>
          <w:szCs w:val="24"/>
        </w:rPr>
      </w:pPr>
      <w:r w:rsidRPr="00F719EE">
        <w:rPr>
          <w:rFonts w:ascii="Times New Roman" w:hAnsi="Times New Roman" w:cs="Times New Roman"/>
          <w:sz w:val="24"/>
          <w:szCs w:val="24"/>
        </w:rPr>
        <w:t xml:space="preserve">Утвержденный температурный </w:t>
      </w:r>
      <w:r w:rsidR="00893ECD" w:rsidRPr="00F719EE">
        <w:rPr>
          <w:rFonts w:ascii="Times New Roman" w:hAnsi="Times New Roman" w:cs="Times New Roman"/>
          <w:sz w:val="24"/>
          <w:szCs w:val="24"/>
        </w:rPr>
        <w:t>график от котельных</w:t>
      </w:r>
      <w:r w:rsidRPr="00F719EE">
        <w:rPr>
          <w:rFonts w:ascii="Times New Roman" w:hAnsi="Times New Roman" w:cs="Times New Roman"/>
          <w:sz w:val="24"/>
          <w:szCs w:val="24"/>
        </w:rPr>
        <w:t xml:space="preserve">  </w:t>
      </w:r>
      <w:r w:rsidR="00913DB6" w:rsidRPr="00F719EE">
        <w:rPr>
          <w:rFonts w:ascii="Times New Roman" w:eastAsia="Times New Roman" w:hAnsi="Times New Roman" w:cs="Times New Roman"/>
          <w:bCs/>
          <w:sz w:val="24"/>
          <w:szCs w:val="28"/>
        </w:rPr>
        <w:t>Пестяковского сельского поселения</w:t>
      </w:r>
      <w:r w:rsidR="00893ECD" w:rsidRPr="00F719EE">
        <w:rPr>
          <w:rFonts w:ascii="Times New Roman" w:eastAsia="Times New Roman" w:hAnsi="Times New Roman" w:cs="Times New Roman"/>
          <w:bCs/>
          <w:sz w:val="24"/>
          <w:szCs w:val="28"/>
        </w:rPr>
        <w:t xml:space="preserve"> - </w:t>
      </w:r>
      <w:r w:rsidRPr="00F719EE">
        <w:rPr>
          <w:rFonts w:ascii="Times New Roman" w:hAnsi="Times New Roman" w:cs="Times New Roman"/>
          <w:sz w:val="24"/>
          <w:szCs w:val="24"/>
        </w:rPr>
        <w:t xml:space="preserve">95/70 </w:t>
      </w:r>
      <w:r w:rsidRPr="00F719EE">
        <w:rPr>
          <w:rFonts w:ascii="Times New Roman" w:hAnsi="Times New Roman" w:cs="Times New Roman"/>
          <w:sz w:val="24"/>
          <w:szCs w:val="24"/>
          <w:vertAlign w:val="superscript"/>
        </w:rPr>
        <w:t>0</w:t>
      </w:r>
      <w:r w:rsidRPr="00F719EE">
        <w:rPr>
          <w:rFonts w:ascii="Times New Roman" w:hAnsi="Times New Roman" w:cs="Times New Roman"/>
          <w:sz w:val="24"/>
          <w:szCs w:val="24"/>
        </w:rPr>
        <w:t>С.</w:t>
      </w:r>
      <w:r w:rsidR="00C249A1" w:rsidRPr="00F719EE">
        <w:rPr>
          <w:rFonts w:ascii="Times New Roman" w:hAnsi="Times New Roman" w:cs="Times New Roman"/>
          <w:sz w:val="24"/>
          <w:szCs w:val="24"/>
        </w:rPr>
        <w:br w:type="page"/>
      </w:r>
    </w:p>
    <w:p w:rsidR="0041273D" w:rsidRPr="00F719EE" w:rsidRDefault="007F34DC" w:rsidP="007F34DC">
      <w:pPr>
        <w:pStyle w:val="3"/>
        <w:ind w:firstLine="709"/>
        <w:jc w:val="both"/>
        <w:rPr>
          <w:rFonts w:ascii="Times New Roman" w:hAnsi="Times New Roman"/>
          <w:sz w:val="28"/>
        </w:rPr>
      </w:pPr>
      <w:bookmarkStart w:id="19" w:name="_Toc371415661"/>
      <w:bookmarkStart w:id="20" w:name="_Toc494206999"/>
      <w:r w:rsidRPr="00F719EE">
        <w:rPr>
          <w:rFonts w:ascii="Times New Roman" w:hAnsi="Times New Roman"/>
          <w:sz w:val="28"/>
        </w:rPr>
        <w:lastRenderedPageBreak/>
        <w:t xml:space="preserve">1.2.5. </w:t>
      </w:r>
      <w:r w:rsidR="0041273D" w:rsidRPr="00F719EE">
        <w:rPr>
          <w:rFonts w:ascii="Times New Roman" w:hAnsi="Times New Roman"/>
          <w:sz w:val="28"/>
        </w:rPr>
        <w:t>Среднегодовая загрузка оборудования.</w:t>
      </w:r>
      <w:bookmarkEnd w:id="19"/>
      <w:bookmarkEnd w:id="20"/>
    </w:p>
    <w:p w:rsidR="0049479C" w:rsidRPr="00F719EE" w:rsidRDefault="0049479C" w:rsidP="00CD1FC2">
      <w:pPr>
        <w:pStyle w:val="aff0"/>
        <w:keepNext/>
        <w:spacing w:after="0" w:line="360" w:lineRule="auto"/>
        <w:ind w:right="-143" w:firstLine="567"/>
        <w:rPr>
          <w:b w:val="0"/>
        </w:rPr>
      </w:pPr>
      <w:r w:rsidRPr="00F719EE">
        <w:rPr>
          <w:b w:val="0"/>
        </w:rPr>
        <w:t xml:space="preserve">Среднегодовая загрузка оборудования </w:t>
      </w:r>
      <w:r w:rsidR="008051AD" w:rsidRPr="00F719EE">
        <w:rPr>
          <w:b w:val="0"/>
        </w:rPr>
        <w:t xml:space="preserve">источников теплоснабжения </w:t>
      </w:r>
      <w:r w:rsidRPr="00F719EE">
        <w:rPr>
          <w:b w:val="0"/>
        </w:rPr>
        <w:t xml:space="preserve">представлена в таблице </w:t>
      </w:r>
      <w:r w:rsidR="003B60D7" w:rsidRPr="00F719EE">
        <w:rPr>
          <w:b w:val="0"/>
        </w:rPr>
        <w:t>ниже</w:t>
      </w:r>
      <w:r w:rsidRPr="00F719EE">
        <w:rPr>
          <w:b w:val="0"/>
        </w:rPr>
        <w:t>.</w:t>
      </w:r>
    </w:p>
    <w:p w:rsidR="00D025B3" w:rsidRPr="00F719EE" w:rsidRDefault="00D025B3" w:rsidP="00C249A1">
      <w:pPr>
        <w:pStyle w:val="aff0"/>
        <w:keepNext/>
        <w:spacing w:after="0"/>
        <w:jc w:val="right"/>
      </w:pPr>
      <w:r w:rsidRPr="00F719EE">
        <w:t xml:space="preserve">Таблица </w:t>
      </w:r>
      <w:r w:rsidR="00F84C37">
        <w:fldChar w:fldCharType="begin"/>
      </w:r>
      <w:r w:rsidR="00F84C37">
        <w:instrText xml:space="preserve"> STYLEREF 1 \s </w:instrText>
      </w:r>
      <w:r w:rsidR="00F84C37">
        <w:fldChar w:fldCharType="separate"/>
      </w:r>
      <w:r w:rsidR="00C769C8" w:rsidRPr="00F719EE">
        <w:rPr>
          <w:noProof/>
        </w:rPr>
        <w:t>1</w:t>
      </w:r>
      <w:r w:rsidR="00F84C37">
        <w:rPr>
          <w:noProof/>
        </w:rPr>
        <w:fldChar w:fldCharType="end"/>
      </w:r>
      <w:r w:rsidR="00C769C8" w:rsidRPr="00F719EE">
        <w:t>.</w:t>
      </w:r>
      <w:r w:rsidR="00F84C37">
        <w:fldChar w:fldCharType="begin"/>
      </w:r>
      <w:r w:rsidR="00F84C37">
        <w:instrText xml:space="preserve"> SEQ Таблица \* ARABIC \s 1 </w:instrText>
      </w:r>
      <w:r w:rsidR="00F84C37">
        <w:fldChar w:fldCharType="separate"/>
      </w:r>
      <w:r w:rsidR="00C769C8" w:rsidRPr="00F719EE">
        <w:rPr>
          <w:noProof/>
        </w:rPr>
        <w:t>22</w:t>
      </w:r>
      <w:r w:rsidR="00F84C37">
        <w:rPr>
          <w:noProof/>
        </w:rPr>
        <w:fldChar w:fldCharType="end"/>
      </w:r>
    </w:p>
    <w:tbl>
      <w:tblPr>
        <w:tblW w:w="5000" w:type="pct"/>
        <w:tblLook w:val="04A0" w:firstRow="1" w:lastRow="0" w:firstColumn="1" w:lastColumn="0" w:noHBand="0" w:noVBand="1"/>
      </w:tblPr>
      <w:tblGrid>
        <w:gridCol w:w="5440"/>
        <w:gridCol w:w="1593"/>
        <w:gridCol w:w="1623"/>
        <w:gridCol w:w="1623"/>
      </w:tblGrid>
      <w:tr w:rsidR="00D25979" w:rsidRPr="00F719EE" w:rsidTr="00F77724">
        <w:trPr>
          <w:trHeight w:val="728"/>
        </w:trPr>
        <w:tc>
          <w:tcPr>
            <w:tcW w:w="264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5979" w:rsidRPr="00F719EE" w:rsidRDefault="00D25979" w:rsidP="00C249A1">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Наименование котельной</w:t>
            </w:r>
          </w:p>
        </w:tc>
        <w:tc>
          <w:tcPr>
            <w:tcW w:w="775" w:type="pct"/>
            <w:tcBorders>
              <w:top w:val="single" w:sz="4" w:space="0" w:color="auto"/>
              <w:left w:val="nil"/>
              <w:bottom w:val="single" w:sz="4" w:space="0" w:color="auto"/>
              <w:right w:val="single" w:sz="4" w:space="0" w:color="auto"/>
            </w:tcBorders>
            <w:shd w:val="clear" w:color="auto" w:fill="auto"/>
            <w:vAlign w:val="center"/>
            <w:hideMark/>
          </w:tcPr>
          <w:p w:rsidR="00D25979" w:rsidRPr="00F719EE" w:rsidRDefault="00D25979" w:rsidP="00C249A1">
            <w:pPr>
              <w:spacing w:after="0" w:line="240" w:lineRule="auto"/>
              <w:jc w:val="center"/>
              <w:rPr>
                <w:rFonts w:ascii="Times New Roman" w:hAnsi="Times New Roman" w:cs="Times New Roman"/>
                <w:color w:val="000000"/>
              </w:rPr>
            </w:pPr>
            <w:r w:rsidRPr="00F719EE">
              <w:rPr>
                <w:rFonts w:ascii="Times New Roman" w:hAnsi="Times New Roman" w:cs="Times New Roman"/>
                <w:color w:val="000000"/>
              </w:rPr>
              <w:t>Располагаемая мощность источника, Гкал/час</w:t>
            </w:r>
          </w:p>
        </w:tc>
        <w:tc>
          <w:tcPr>
            <w:tcW w:w="789" w:type="pct"/>
            <w:tcBorders>
              <w:top w:val="single" w:sz="4" w:space="0" w:color="auto"/>
              <w:left w:val="nil"/>
              <w:bottom w:val="single" w:sz="4" w:space="0" w:color="auto"/>
              <w:right w:val="single" w:sz="4" w:space="0" w:color="auto"/>
            </w:tcBorders>
            <w:shd w:val="clear" w:color="auto" w:fill="auto"/>
            <w:vAlign w:val="center"/>
            <w:hideMark/>
          </w:tcPr>
          <w:p w:rsidR="00D25979" w:rsidRPr="00F719EE" w:rsidRDefault="00D25979" w:rsidP="00C249A1">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Среднегодовая нагрузка, Гкал/час</w:t>
            </w:r>
          </w:p>
        </w:tc>
        <w:tc>
          <w:tcPr>
            <w:tcW w:w="789" w:type="pct"/>
            <w:tcBorders>
              <w:top w:val="single" w:sz="4" w:space="0" w:color="auto"/>
              <w:left w:val="nil"/>
              <w:bottom w:val="single" w:sz="4" w:space="0" w:color="auto"/>
              <w:right w:val="single" w:sz="4" w:space="0" w:color="auto"/>
            </w:tcBorders>
            <w:vAlign w:val="center"/>
          </w:tcPr>
          <w:p w:rsidR="00D25979" w:rsidRPr="00F719EE" w:rsidRDefault="00D25979" w:rsidP="00C249A1">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Среднегодовая загрузка оборудования, %</w:t>
            </w:r>
          </w:p>
        </w:tc>
      </w:tr>
      <w:tr w:rsidR="00913DB6" w:rsidRPr="00F719EE" w:rsidTr="00F77724">
        <w:trPr>
          <w:trHeight w:val="315"/>
        </w:trPr>
        <w:tc>
          <w:tcPr>
            <w:tcW w:w="2646" w:type="pct"/>
            <w:tcBorders>
              <w:top w:val="single" w:sz="4" w:space="0" w:color="auto"/>
              <w:left w:val="single" w:sz="4" w:space="0" w:color="auto"/>
              <w:bottom w:val="single" w:sz="4" w:space="0" w:color="auto"/>
              <w:right w:val="single" w:sz="4" w:space="0" w:color="auto"/>
            </w:tcBorders>
            <w:shd w:val="clear" w:color="auto" w:fill="auto"/>
            <w:noWrap/>
            <w:vAlign w:val="center"/>
          </w:tcPr>
          <w:p w:rsidR="00913DB6" w:rsidRPr="00F719EE" w:rsidRDefault="00913DB6" w:rsidP="00C249A1">
            <w:pPr>
              <w:spacing w:after="0" w:line="240" w:lineRule="auto"/>
              <w:jc w:val="center"/>
              <w:rPr>
                <w:rFonts w:ascii="Times New Roman" w:eastAsia="Times New Roman" w:hAnsi="Times New Roman" w:cs="Times New Roman"/>
                <w:bCs/>
                <w:sz w:val="24"/>
                <w:szCs w:val="28"/>
              </w:rPr>
            </w:pPr>
            <w:r w:rsidRPr="00F719EE">
              <w:rPr>
                <w:rFonts w:ascii="Times New Roman" w:eastAsia="Times New Roman" w:hAnsi="Times New Roman" w:cs="Times New Roman"/>
                <w:bCs/>
                <w:sz w:val="24"/>
                <w:szCs w:val="28"/>
              </w:rPr>
              <w:t>Котельная с. Демидово</w:t>
            </w:r>
          </w:p>
        </w:tc>
        <w:tc>
          <w:tcPr>
            <w:tcW w:w="775" w:type="pct"/>
            <w:tcBorders>
              <w:top w:val="single" w:sz="4" w:space="0" w:color="auto"/>
              <w:left w:val="nil"/>
              <w:bottom w:val="single" w:sz="4" w:space="0" w:color="auto"/>
              <w:right w:val="single" w:sz="4" w:space="0" w:color="auto"/>
            </w:tcBorders>
            <w:shd w:val="clear" w:color="auto" w:fill="auto"/>
            <w:noWrap/>
            <w:vAlign w:val="center"/>
          </w:tcPr>
          <w:p w:rsidR="00913DB6" w:rsidRPr="00F719EE" w:rsidRDefault="00B221E8" w:rsidP="00C249A1">
            <w:pPr>
              <w:spacing w:after="0" w:line="240" w:lineRule="auto"/>
              <w:jc w:val="center"/>
              <w:rPr>
                <w:rFonts w:ascii="Times New Roman" w:hAnsi="Times New Roman" w:cs="Times New Roman"/>
              </w:rPr>
            </w:pPr>
            <w:r>
              <w:rPr>
                <w:rFonts w:ascii="Times New Roman" w:hAnsi="Times New Roman" w:cs="Times New Roman"/>
              </w:rPr>
              <w:t>0,5</w:t>
            </w:r>
          </w:p>
        </w:tc>
        <w:tc>
          <w:tcPr>
            <w:tcW w:w="789" w:type="pct"/>
            <w:tcBorders>
              <w:top w:val="single" w:sz="4" w:space="0" w:color="auto"/>
              <w:left w:val="nil"/>
              <w:bottom w:val="single" w:sz="4" w:space="0" w:color="auto"/>
              <w:right w:val="single" w:sz="4" w:space="0" w:color="auto"/>
            </w:tcBorders>
            <w:shd w:val="clear" w:color="auto" w:fill="auto"/>
            <w:noWrap/>
            <w:vAlign w:val="center"/>
          </w:tcPr>
          <w:p w:rsidR="00913DB6" w:rsidRPr="00F719EE" w:rsidRDefault="00B221E8" w:rsidP="00C249A1">
            <w:pPr>
              <w:spacing w:after="0" w:line="240" w:lineRule="auto"/>
              <w:jc w:val="center"/>
              <w:rPr>
                <w:rFonts w:ascii="Times New Roman" w:hAnsi="Times New Roman" w:cs="Times New Roman"/>
              </w:rPr>
            </w:pPr>
            <w:r>
              <w:rPr>
                <w:rFonts w:ascii="Times New Roman" w:hAnsi="Times New Roman" w:cs="Times New Roman"/>
              </w:rPr>
              <w:t>0,26</w:t>
            </w:r>
          </w:p>
        </w:tc>
        <w:tc>
          <w:tcPr>
            <w:tcW w:w="789" w:type="pct"/>
            <w:tcBorders>
              <w:top w:val="single" w:sz="4" w:space="0" w:color="auto"/>
              <w:left w:val="nil"/>
              <w:bottom w:val="single" w:sz="4" w:space="0" w:color="auto"/>
              <w:right w:val="single" w:sz="4" w:space="0" w:color="auto"/>
            </w:tcBorders>
            <w:vAlign w:val="center"/>
          </w:tcPr>
          <w:p w:rsidR="00913DB6" w:rsidRPr="00F719EE" w:rsidRDefault="00B221E8" w:rsidP="00C249A1">
            <w:pPr>
              <w:spacing w:after="0" w:line="240" w:lineRule="auto"/>
              <w:jc w:val="center"/>
              <w:rPr>
                <w:rFonts w:ascii="Times New Roman" w:hAnsi="Times New Roman" w:cs="Times New Roman"/>
              </w:rPr>
            </w:pPr>
            <w:r>
              <w:rPr>
                <w:rFonts w:ascii="Times New Roman" w:hAnsi="Times New Roman" w:cs="Times New Roman"/>
              </w:rPr>
              <w:t>52</w:t>
            </w:r>
          </w:p>
        </w:tc>
      </w:tr>
    </w:tbl>
    <w:p w:rsidR="00C249A1" w:rsidRPr="00F719EE" w:rsidRDefault="00E94488" w:rsidP="0049479C">
      <w:pPr>
        <w:pStyle w:val="ConsPlusNormal"/>
        <w:widowControl/>
        <w:spacing w:before="240" w:line="360" w:lineRule="auto"/>
        <w:ind w:firstLine="539"/>
        <w:jc w:val="both"/>
        <w:rPr>
          <w:rFonts w:ascii="Times New Roman" w:hAnsi="Times New Roman" w:cs="Times New Roman"/>
          <w:sz w:val="24"/>
          <w:szCs w:val="28"/>
        </w:rPr>
      </w:pPr>
      <w:r w:rsidRPr="00F719EE">
        <w:rPr>
          <w:rFonts w:ascii="Times New Roman" w:hAnsi="Times New Roman" w:cs="Times New Roman"/>
          <w:sz w:val="24"/>
          <w:szCs w:val="28"/>
        </w:rPr>
        <w:t>С</w:t>
      </w:r>
      <w:r w:rsidR="0041273D" w:rsidRPr="00F719EE">
        <w:rPr>
          <w:rFonts w:ascii="Times New Roman" w:hAnsi="Times New Roman" w:cs="Times New Roman"/>
          <w:sz w:val="24"/>
          <w:szCs w:val="28"/>
        </w:rPr>
        <w:t>реднегодов</w:t>
      </w:r>
      <w:r w:rsidR="00493280" w:rsidRPr="00F719EE">
        <w:rPr>
          <w:rFonts w:ascii="Times New Roman" w:hAnsi="Times New Roman" w:cs="Times New Roman"/>
          <w:sz w:val="24"/>
          <w:szCs w:val="28"/>
        </w:rPr>
        <w:t>ая</w:t>
      </w:r>
      <w:r w:rsidR="0041273D" w:rsidRPr="00F719EE">
        <w:rPr>
          <w:rFonts w:ascii="Times New Roman" w:hAnsi="Times New Roman" w:cs="Times New Roman"/>
          <w:sz w:val="24"/>
          <w:szCs w:val="28"/>
        </w:rPr>
        <w:t xml:space="preserve"> нагрузк</w:t>
      </w:r>
      <w:r w:rsidR="00493280" w:rsidRPr="00F719EE">
        <w:rPr>
          <w:rFonts w:ascii="Times New Roman" w:hAnsi="Times New Roman" w:cs="Times New Roman"/>
          <w:sz w:val="24"/>
          <w:szCs w:val="28"/>
        </w:rPr>
        <w:t xml:space="preserve">а рассчитывается исходя из </w:t>
      </w:r>
      <w:r w:rsidR="00493280" w:rsidRPr="00F719EE">
        <w:rPr>
          <w:rFonts w:ascii="Times New Roman" w:hAnsi="Times New Roman" w:cs="Times New Roman"/>
          <w:color w:val="000000"/>
          <w:sz w:val="24"/>
          <w:szCs w:val="28"/>
        </w:rPr>
        <w:t>среднего значения температуры наружного воздуха за отопительный период</w:t>
      </w:r>
      <w:r w:rsidR="00674577" w:rsidRPr="00F719EE">
        <w:rPr>
          <w:rFonts w:ascii="Times New Roman" w:hAnsi="Times New Roman" w:cs="Times New Roman"/>
          <w:sz w:val="24"/>
          <w:szCs w:val="28"/>
        </w:rPr>
        <w:t>.</w:t>
      </w:r>
    </w:p>
    <w:p w:rsidR="0041273D" w:rsidRPr="00F719EE" w:rsidRDefault="007F34DC" w:rsidP="00C249A1">
      <w:pPr>
        <w:pStyle w:val="3"/>
        <w:spacing w:after="0" w:line="360" w:lineRule="auto"/>
        <w:jc w:val="both"/>
        <w:rPr>
          <w:rFonts w:ascii="Times New Roman" w:hAnsi="Times New Roman"/>
          <w:sz w:val="28"/>
        </w:rPr>
      </w:pPr>
      <w:bookmarkStart w:id="21" w:name="_Toc371415662"/>
      <w:bookmarkStart w:id="22" w:name="_Toc494207000"/>
      <w:r w:rsidRPr="00F719EE">
        <w:rPr>
          <w:rFonts w:ascii="Times New Roman" w:hAnsi="Times New Roman"/>
          <w:sz w:val="28"/>
        </w:rPr>
        <w:t xml:space="preserve">1.2.6. </w:t>
      </w:r>
      <w:r w:rsidR="0041273D" w:rsidRPr="00F719EE">
        <w:rPr>
          <w:rFonts w:ascii="Times New Roman" w:hAnsi="Times New Roman"/>
          <w:sz w:val="28"/>
        </w:rPr>
        <w:t>Способы учета тепла, отпущенного в тепловые сети.</w:t>
      </w:r>
      <w:bookmarkEnd w:id="21"/>
      <w:bookmarkEnd w:id="22"/>
    </w:p>
    <w:p w:rsidR="0041273D" w:rsidRPr="00F719EE" w:rsidRDefault="00BB63BA" w:rsidP="00C249A1">
      <w:pPr>
        <w:pStyle w:val="a6"/>
        <w:spacing w:line="360" w:lineRule="auto"/>
        <w:ind w:firstLine="567"/>
        <w:jc w:val="both"/>
        <w:rPr>
          <w:sz w:val="24"/>
          <w:szCs w:val="24"/>
        </w:rPr>
      </w:pPr>
      <w:r w:rsidRPr="00F719EE">
        <w:rPr>
          <w:rFonts w:ascii="Times New Roman" w:hAnsi="Times New Roman"/>
          <w:sz w:val="24"/>
          <w:szCs w:val="28"/>
        </w:rPr>
        <w:t>Информация по установленным приборам</w:t>
      </w:r>
      <w:r w:rsidR="0041273D" w:rsidRPr="00F719EE">
        <w:rPr>
          <w:rFonts w:ascii="Times New Roman" w:hAnsi="Times New Roman"/>
          <w:sz w:val="24"/>
          <w:szCs w:val="28"/>
        </w:rPr>
        <w:t xml:space="preserve"> учета отпущенной тепловой энергии </w:t>
      </w:r>
      <w:r w:rsidRPr="00F719EE">
        <w:rPr>
          <w:rFonts w:ascii="Times New Roman" w:hAnsi="Times New Roman"/>
          <w:sz w:val="24"/>
          <w:szCs w:val="28"/>
        </w:rPr>
        <w:t xml:space="preserve">в </w:t>
      </w:r>
      <w:r w:rsidR="00913DB6" w:rsidRPr="00F719EE">
        <w:rPr>
          <w:rFonts w:ascii="Times New Roman" w:hAnsi="Times New Roman"/>
          <w:sz w:val="24"/>
          <w:szCs w:val="28"/>
        </w:rPr>
        <w:t>Пестяковском сельском поселении</w:t>
      </w:r>
      <w:r w:rsidRPr="00F719EE">
        <w:rPr>
          <w:rFonts w:ascii="Times New Roman" w:hAnsi="Times New Roman"/>
          <w:sz w:val="24"/>
          <w:szCs w:val="28"/>
        </w:rPr>
        <w:t>, отсутствует, либо не предоставлена.</w:t>
      </w:r>
    </w:p>
    <w:p w:rsidR="00A85B47" w:rsidRPr="00F719EE" w:rsidRDefault="007F34DC" w:rsidP="00546256">
      <w:pPr>
        <w:pStyle w:val="3"/>
        <w:spacing w:after="0" w:line="360" w:lineRule="auto"/>
        <w:jc w:val="both"/>
        <w:rPr>
          <w:rFonts w:ascii="Times New Roman" w:hAnsi="Times New Roman"/>
          <w:sz w:val="28"/>
          <w:szCs w:val="28"/>
        </w:rPr>
      </w:pPr>
      <w:bookmarkStart w:id="23" w:name="_Toc371415663"/>
      <w:bookmarkStart w:id="24" w:name="_Toc494207001"/>
      <w:r w:rsidRPr="00F719EE">
        <w:rPr>
          <w:rFonts w:ascii="Times New Roman" w:hAnsi="Times New Roman"/>
          <w:sz w:val="28"/>
          <w:szCs w:val="28"/>
        </w:rPr>
        <w:t xml:space="preserve">1.2.7. </w:t>
      </w:r>
      <w:r w:rsidR="00A85B47" w:rsidRPr="00F719EE">
        <w:rPr>
          <w:rFonts w:ascii="Times New Roman" w:hAnsi="Times New Roman"/>
          <w:sz w:val="28"/>
          <w:szCs w:val="28"/>
        </w:rPr>
        <w:t>Статистика отказов и восстановлений оборудования источников тепловой энергии.</w:t>
      </w:r>
      <w:bookmarkEnd w:id="23"/>
      <w:bookmarkEnd w:id="24"/>
    </w:p>
    <w:p w:rsidR="003905EB" w:rsidRPr="00F719EE" w:rsidRDefault="00C13E7E" w:rsidP="00E25EC6">
      <w:pPr>
        <w:pStyle w:val="ConsPlusNormal"/>
        <w:widowControl/>
        <w:spacing w:line="360" w:lineRule="auto"/>
        <w:ind w:firstLine="540"/>
        <w:jc w:val="both"/>
        <w:rPr>
          <w:rFonts w:ascii="Times New Roman" w:eastAsia="Times New Roman" w:hAnsi="Times New Roman" w:cs="Times New Roman"/>
          <w:sz w:val="28"/>
          <w:szCs w:val="28"/>
        </w:rPr>
      </w:pPr>
      <w:r w:rsidRPr="00F719EE">
        <w:rPr>
          <w:rFonts w:ascii="Times New Roman" w:hAnsi="Times New Roman" w:cs="Times New Roman"/>
          <w:sz w:val="24"/>
          <w:szCs w:val="28"/>
        </w:rPr>
        <w:t>О</w:t>
      </w:r>
      <w:r w:rsidR="000B76B9" w:rsidRPr="00F719EE">
        <w:rPr>
          <w:rFonts w:ascii="Times New Roman" w:hAnsi="Times New Roman" w:cs="Times New Roman"/>
          <w:sz w:val="24"/>
          <w:szCs w:val="28"/>
        </w:rPr>
        <w:t>тказ</w:t>
      </w:r>
      <w:r w:rsidR="00BC1773" w:rsidRPr="00F719EE">
        <w:rPr>
          <w:rFonts w:ascii="Times New Roman" w:hAnsi="Times New Roman" w:cs="Times New Roman"/>
          <w:sz w:val="24"/>
          <w:szCs w:val="28"/>
        </w:rPr>
        <w:t>ы</w:t>
      </w:r>
      <w:r w:rsidR="000B76B9" w:rsidRPr="00F719EE">
        <w:rPr>
          <w:rFonts w:ascii="Times New Roman" w:hAnsi="Times New Roman" w:cs="Times New Roman"/>
          <w:sz w:val="24"/>
          <w:szCs w:val="28"/>
        </w:rPr>
        <w:t xml:space="preserve"> и восстановлени</w:t>
      </w:r>
      <w:r w:rsidR="00BC1773" w:rsidRPr="00F719EE">
        <w:rPr>
          <w:rFonts w:ascii="Times New Roman" w:hAnsi="Times New Roman" w:cs="Times New Roman"/>
          <w:sz w:val="24"/>
          <w:szCs w:val="28"/>
        </w:rPr>
        <w:t>я</w:t>
      </w:r>
      <w:r w:rsidR="000B76B9" w:rsidRPr="00F719EE">
        <w:rPr>
          <w:rFonts w:ascii="Times New Roman" w:hAnsi="Times New Roman" w:cs="Times New Roman"/>
          <w:sz w:val="24"/>
          <w:szCs w:val="28"/>
        </w:rPr>
        <w:t xml:space="preserve"> оборудования источников тепловой энергии</w:t>
      </w:r>
      <w:r w:rsidR="002929E0" w:rsidRPr="00F719EE">
        <w:rPr>
          <w:rFonts w:ascii="Times New Roman" w:hAnsi="Times New Roman" w:cs="Times New Roman"/>
          <w:sz w:val="24"/>
          <w:szCs w:val="28"/>
        </w:rPr>
        <w:t>,</w:t>
      </w:r>
      <w:r w:rsidR="00E25EC6" w:rsidRPr="00F719EE">
        <w:rPr>
          <w:rFonts w:ascii="Times New Roman" w:hAnsi="Times New Roman" w:cs="Times New Roman"/>
          <w:sz w:val="24"/>
          <w:szCs w:val="28"/>
        </w:rPr>
        <w:t xml:space="preserve"> влияющие на работоспособность котельных в целом, зафиксированы</w:t>
      </w:r>
      <w:r w:rsidR="00C078F0" w:rsidRPr="00F719EE">
        <w:rPr>
          <w:rFonts w:ascii="Times New Roman" w:hAnsi="Times New Roman" w:cs="Times New Roman"/>
          <w:sz w:val="24"/>
          <w:szCs w:val="28"/>
        </w:rPr>
        <w:t xml:space="preserve"> </w:t>
      </w:r>
      <w:r w:rsidR="00BE16C2" w:rsidRPr="00F719EE">
        <w:rPr>
          <w:rFonts w:ascii="Times New Roman" w:hAnsi="Times New Roman" w:cs="Times New Roman"/>
          <w:sz w:val="24"/>
          <w:szCs w:val="28"/>
        </w:rPr>
        <w:t>не были</w:t>
      </w:r>
      <w:r w:rsidR="00E25EC6" w:rsidRPr="00F719EE">
        <w:rPr>
          <w:rFonts w:ascii="Times New Roman" w:hAnsi="Times New Roman" w:cs="Times New Roman"/>
          <w:sz w:val="24"/>
          <w:szCs w:val="28"/>
        </w:rPr>
        <w:t>.</w:t>
      </w:r>
    </w:p>
    <w:p w:rsidR="00A85B47" w:rsidRPr="00F719EE" w:rsidRDefault="007F34DC" w:rsidP="00FF1B5D">
      <w:pPr>
        <w:pStyle w:val="3"/>
        <w:spacing w:after="0" w:line="360" w:lineRule="auto"/>
        <w:jc w:val="both"/>
        <w:rPr>
          <w:rFonts w:ascii="Times New Roman" w:hAnsi="Times New Roman"/>
          <w:sz w:val="28"/>
        </w:rPr>
      </w:pPr>
      <w:bookmarkStart w:id="25" w:name="_Toc371415664"/>
      <w:bookmarkStart w:id="26" w:name="_Toc494207002"/>
      <w:r w:rsidRPr="00F719EE">
        <w:rPr>
          <w:rFonts w:ascii="Times New Roman" w:hAnsi="Times New Roman"/>
          <w:sz w:val="28"/>
        </w:rPr>
        <w:t xml:space="preserve">1.2.8. </w:t>
      </w:r>
      <w:r w:rsidR="00A85B47" w:rsidRPr="00F719EE">
        <w:rPr>
          <w:rFonts w:ascii="Times New Roman" w:hAnsi="Times New Roman"/>
          <w:sz w:val="28"/>
        </w:rPr>
        <w:t>Предписания надзорных органов по запрещению дальнейшей эксплуатации источников тепловой энергии.</w:t>
      </w:r>
      <w:bookmarkEnd w:id="25"/>
      <w:bookmarkEnd w:id="26"/>
    </w:p>
    <w:p w:rsidR="00155CB9" w:rsidRPr="00F719EE" w:rsidRDefault="00A85B47" w:rsidP="00F7523E">
      <w:pPr>
        <w:spacing w:after="0" w:line="360" w:lineRule="auto"/>
        <w:ind w:firstLine="567"/>
        <w:jc w:val="both"/>
        <w:rPr>
          <w:rFonts w:ascii="Times New Roman" w:hAnsi="Times New Roman" w:cs="Times New Roman"/>
          <w:sz w:val="24"/>
          <w:szCs w:val="28"/>
        </w:rPr>
      </w:pPr>
      <w:r w:rsidRPr="00F719EE">
        <w:rPr>
          <w:rFonts w:ascii="Times New Roman" w:hAnsi="Times New Roman" w:cs="Times New Roman"/>
          <w:sz w:val="24"/>
          <w:szCs w:val="28"/>
        </w:rPr>
        <w:t>Предписания надзорных органов по запрещению дальнейшей эксплуатации источник</w:t>
      </w:r>
      <w:r w:rsidR="00450236" w:rsidRPr="00F719EE">
        <w:rPr>
          <w:rFonts w:ascii="Times New Roman" w:hAnsi="Times New Roman" w:cs="Times New Roman"/>
          <w:sz w:val="24"/>
          <w:szCs w:val="28"/>
        </w:rPr>
        <w:t>ов</w:t>
      </w:r>
      <w:r w:rsidRPr="00F719EE">
        <w:rPr>
          <w:rFonts w:ascii="Times New Roman" w:hAnsi="Times New Roman" w:cs="Times New Roman"/>
          <w:sz w:val="24"/>
          <w:szCs w:val="28"/>
        </w:rPr>
        <w:t xml:space="preserve"> тепловой энергии не выдавал</w:t>
      </w:r>
      <w:r w:rsidR="00450236" w:rsidRPr="00F719EE">
        <w:rPr>
          <w:rFonts w:ascii="Times New Roman" w:hAnsi="Times New Roman" w:cs="Times New Roman"/>
          <w:sz w:val="24"/>
          <w:szCs w:val="28"/>
        </w:rPr>
        <w:t>и</w:t>
      </w:r>
      <w:r w:rsidRPr="00F719EE">
        <w:rPr>
          <w:rFonts w:ascii="Times New Roman" w:hAnsi="Times New Roman" w:cs="Times New Roman"/>
          <w:sz w:val="24"/>
          <w:szCs w:val="28"/>
        </w:rPr>
        <w:t>сь.</w:t>
      </w:r>
    </w:p>
    <w:p w:rsidR="00155CB9" w:rsidRPr="00F719EE" w:rsidRDefault="00155CB9" w:rsidP="00155CB9">
      <w:r w:rsidRPr="00F719EE">
        <w:br w:type="page"/>
      </w:r>
    </w:p>
    <w:p w:rsidR="00FF1B5D" w:rsidRPr="00F719EE" w:rsidRDefault="00FF1B5D" w:rsidP="00141A73">
      <w:pPr>
        <w:pStyle w:val="2"/>
        <w:sectPr w:rsidR="00FF1B5D" w:rsidRPr="00F719EE" w:rsidSect="00893ECD">
          <w:headerReference w:type="default" r:id="rId11"/>
          <w:footerReference w:type="even" r:id="rId12"/>
          <w:footerReference w:type="default" r:id="rId13"/>
          <w:pgSz w:w="11906" w:h="16838"/>
          <w:pgMar w:top="203" w:right="851" w:bottom="1134" w:left="992" w:header="425" w:footer="329" w:gutter="0"/>
          <w:pgNumType w:start="2"/>
          <w:cols w:space="708"/>
          <w:docGrid w:linePitch="360"/>
        </w:sectPr>
      </w:pPr>
      <w:bookmarkStart w:id="27" w:name="_Toc371415665"/>
    </w:p>
    <w:p w:rsidR="0087673E" w:rsidRPr="00F719EE" w:rsidRDefault="0087673E" w:rsidP="00141A73">
      <w:pPr>
        <w:pStyle w:val="2"/>
      </w:pPr>
      <w:bookmarkStart w:id="28" w:name="_Toc494207003"/>
      <w:r w:rsidRPr="00F719EE">
        <w:lastRenderedPageBreak/>
        <w:t>Тепловые сети, сооружения на них и тепловые пункты.</w:t>
      </w:r>
      <w:bookmarkEnd w:id="27"/>
      <w:bookmarkEnd w:id="28"/>
    </w:p>
    <w:p w:rsidR="00633112" w:rsidRPr="00F719EE" w:rsidRDefault="007F34DC" w:rsidP="007F34DC">
      <w:pPr>
        <w:pStyle w:val="3"/>
        <w:spacing w:before="0" w:after="0" w:line="360" w:lineRule="auto"/>
        <w:jc w:val="both"/>
        <w:rPr>
          <w:rFonts w:ascii="Times New Roman" w:hAnsi="Times New Roman"/>
          <w:sz w:val="28"/>
          <w:szCs w:val="28"/>
        </w:rPr>
      </w:pPr>
      <w:bookmarkStart w:id="29" w:name="_Toc371415666"/>
      <w:bookmarkStart w:id="30" w:name="_Toc494207004"/>
      <w:r w:rsidRPr="00F719EE">
        <w:rPr>
          <w:rFonts w:ascii="Times New Roman" w:hAnsi="Times New Roman"/>
          <w:sz w:val="28"/>
          <w:szCs w:val="28"/>
        </w:rPr>
        <w:t xml:space="preserve">1.3.1. </w:t>
      </w:r>
      <w:r w:rsidR="00633112" w:rsidRPr="00F719EE">
        <w:rPr>
          <w:rFonts w:ascii="Times New Roman" w:hAnsi="Times New Roman"/>
          <w:sz w:val="28"/>
          <w:szCs w:val="28"/>
        </w:rPr>
        <w:t>Схемы тепловых сетей в зонах действия источников тепловой энергии.</w:t>
      </w:r>
      <w:bookmarkEnd w:id="29"/>
      <w:bookmarkEnd w:id="30"/>
    </w:p>
    <w:p w:rsidR="00314DF9" w:rsidRPr="00F719EE" w:rsidRDefault="00314DF9" w:rsidP="00F7523E">
      <w:pPr>
        <w:spacing w:after="0" w:line="360" w:lineRule="auto"/>
        <w:ind w:firstLine="567"/>
        <w:jc w:val="both"/>
        <w:rPr>
          <w:rFonts w:ascii="Times New Roman" w:hAnsi="Times New Roman" w:cs="Times New Roman"/>
          <w:b/>
          <w:sz w:val="24"/>
          <w:szCs w:val="28"/>
        </w:rPr>
      </w:pPr>
      <w:r w:rsidRPr="00F719EE">
        <w:rPr>
          <w:rFonts w:ascii="Times New Roman" w:hAnsi="Times New Roman" w:cs="Times New Roman"/>
          <w:sz w:val="24"/>
          <w:szCs w:val="28"/>
        </w:rPr>
        <w:t>Более детальная прорисовка тепловых схем с расчетными параметрами для гидравлических режимов работы сетей теплоснабжения от источник</w:t>
      </w:r>
      <w:r w:rsidR="0018323D" w:rsidRPr="00F719EE">
        <w:rPr>
          <w:rFonts w:ascii="Times New Roman" w:hAnsi="Times New Roman" w:cs="Times New Roman"/>
          <w:sz w:val="24"/>
          <w:szCs w:val="28"/>
        </w:rPr>
        <w:t>ов</w:t>
      </w:r>
      <w:r w:rsidRPr="00F719EE">
        <w:rPr>
          <w:rFonts w:ascii="Times New Roman" w:hAnsi="Times New Roman" w:cs="Times New Roman"/>
          <w:sz w:val="24"/>
          <w:szCs w:val="28"/>
        </w:rPr>
        <w:t xml:space="preserve"> </w:t>
      </w:r>
      <w:r w:rsidR="0018323D" w:rsidRPr="00F719EE">
        <w:rPr>
          <w:rFonts w:ascii="Times New Roman" w:hAnsi="Times New Roman" w:cs="Times New Roman"/>
          <w:sz w:val="24"/>
          <w:szCs w:val="28"/>
        </w:rPr>
        <w:t>теплоснабжения</w:t>
      </w:r>
      <w:r w:rsidRPr="00F719EE">
        <w:rPr>
          <w:rFonts w:ascii="Times New Roman" w:hAnsi="Times New Roman" w:cs="Times New Roman"/>
          <w:sz w:val="24"/>
          <w:szCs w:val="28"/>
        </w:rPr>
        <w:t xml:space="preserve"> </w:t>
      </w:r>
      <w:r w:rsidR="004C4F07" w:rsidRPr="00F719EE">
        <w:rPr>
          <w:rFonts w:ascii="Times New Roman" w:hAnsi="Times New Roman" w:cs="Times New Roman"/>
          <w:sz w:val="24"/>
        </w:rPr>
        <w:t xml:space="preserve">Пестяковского сельского поселения </w:t>
      </w:r>
      <w:r w:rsidRPr="00F719EE">
        <w:rPr>
          <w:rFonts w:ascii="Times New Roman" w:hAnsi="Times New Roman" w:cs="Times New Roman"/>
          <w:sz w:val="24"/>
          <w:szCs w:val="28"/>
        </w:rPr>
        <w:t xml:space="preserve">представлена </w:t>
      </w:r>
      <w:r w:rsidR="00E16E31" w:rsidRPr="00F719EE">
        <w:rPr>
          <w:rFonts w:ascii="Times New Roman" w:hAnsi="Times New Roman" w:cs="Times New Roman"/>
          <w:sz w:val="24"/>
          <w:szCs w:val="28"/>
        </w:rPr>
        <w:t xml:space="preserve">в </w:t>
      </w:r>
      <w:r w:rsidRPr="00F719EE">
        <w:rPr>
          <w:rFonts w:ascii="Times New Roman" w:hAnsi="Times New Roman" w:cs="Times New Roman"/>
          <w:sz w:val="24"/>
          <w:szCs w:val="28"/>
        </w:rPr>
        <w:t>электронной модели на базе Графико-информационно</w:t>
      </w:r>
      <w:r w:rsidR="00450236" w:rsidRPr="00F719EE">
        <w:rPr>
          <w:rFonts w:ascii="Times New Roman" w:hAnsi="Times New Roman" w:cs="Times New Roman"/>
          <w:sz w:val="24"/>
          <w:szCs w:val="28"/>
        </w:rPr>
        <w:t>го</w:t>
      </w:r>
      <w:r w:rsidRPr="00F719EE">
        <w:rPr>
          <w:rFonts w:ascii="Times New Roman" w:hAnsi="Times New Roman" w:cs="Times New Roman"/>
          <w:sz w:val="24"/>
          <w:szCs w:val="28"/>
        </w:rPr>
        <w:t xml:space="preserve"> расчетно</w:t>
      </w:r>
      <w:r w:rsidR="00450236" w:rsidRPr="00F719EE">
        <w:rPr>
          <w:rFonts w:ascii="Times New Roman" w:hAnsi="Times New Roman" w:cs="Times New Roman"/>
          <w:sz w:val="24"/>
          <w:szCs w:val="28"/>
        </w:rPr>
        <w:t>го</w:t>
      </w:r>
      <w:r w:rsidRPr="00F719EE">
        <w:rPr>
          <w:rFonts w:ascii="Times New Roman" w:hAnsi="Times New Roman" w:cs="Times New Roman"/>
          <w:sz w:val="24"/>
          <w:szCs w:val="28"/>
        </w:rPr>
        <w:t xml:space="preserve"> комплекс</w:t>
      </w:r>
      <w:r w:rsidR="00450236" w:rsidRPr="00F719EE">
        <w:rPr>
          <w:rFonts w:ascii="Times New Roman" w:hAnsi="Times New Roman" w:cs="Times New Roman"/>
          <w:sz w:val="24"/>
          <w:szCs w:val="28"/>
        </w:rPr>
        <w:t>а</w:t>
      </w:r>
      <w:r w:rsidRPr="00F719EE">
        <w:rPr>
          <w:rFonts w:ascii="Times New Roman" w:hAnsi="Times New Roman" w:cs="Times New Roman"/>
          <w:sz w:val="24"/>
          <w:szCs w:val="28"/>
        </w:rPr>
        <w:t xml:space="preserve"> «ТеплоЭксперт</w:t>
      </w:r>
      <w:r w:rsidR="00EB27B1" w:rsidRPr="00F719EE">
        <w:rPr>
          <w:rFonts w:ascii="Times New Roman" w:hAnsi="Times New Roman" w:cs="Times New Roman"/>
          <w:sz w:val="24"/>
          <w:szCs w:val="28"/>
        </w:rPr>
        <w:t>»</w:t>
      </w:r>
      <w:r w:rsidR="00BC1773" w:rsidRPr="00F719EE">
        <w:rPr>
          <w:rFonts w:ascii="Times New Roman" w:hAnsi="Times New Roman" w:cs="Times New Roman"/>
          <w:sz w:val="24"/>
          <w:szCs w:val="28"/>
        </w:rPr>
        <w:t>.</w:t>
      </w:r>
    </w:p>
    <w:p w:rsidR="00913DB6" w:rsidRPr="00F719EE" w:rsidRDefault="00913DB6" w:rsidP="00045E6E">
      <w:pPr>
        <w:pStyle w:val="aff0"/>
        <w:keepNext/>
        <w:jc w:val="right"/>
      </w:pPr>
    </w:p>
    <w:p w:rsidR="00913DB6" w:rsidRPr="00F719EE" w:rsidRDefault="00913DB6" w:rsidP="00913DB6">
      <w:pPr>
        <w:pStyle w:val="aff0"/>
        <w:keepNext/>
        <w:ind w:firstLine="567"/>
        <w:rPr>
          <w:u w:val="single"/>
        </w:rPr>
      </w:pPr>
      <w:r w:rsidRPr="00F719EE">
        <w:rPr>
          <w:u w:val="single"/>
        </w:rPr>
        <w:t>Котельная с. Демидово</w:t>
      </w:r>
    </w:p>
    <w:p w:rsidR="00783D16" w:rsidRPr="00F719EE" w:rsidRDefault="00913DB6" w:rsidP="00913DB6">
      <w:pPr>
        <w:pStyle w:val="aff0"/>
        <w:keepNext/>
        <w:jc w:val="right"/>
      </w:pPr>
      <w:r w:rsidRPr="00F719EE">
        <w:t xml:space="preserve">Схема </w:t>
      </w:r>
      <w:r w:rsidR="00F84C37">
        <w:fldChar w:fldCharType="begin"/>
      </w:r>
      <w:r w:rsidR="00F84C37">
        <w:instrText xml:space="preserve"> STYLEREF 1 \s </w:instrText>
      </w:r>
      <w:r w:rsidR="00F84C37">
        <w:fldChar w:fldCharType="separate"/>
      </w:r>
      <w:r w:rsidRPr="00F719EE">
        <w:rPr>
          <w:noProof/>
        </w:rPr>
        <w:t>1</w:t>
      </w:r>
      <w:r w:rsidR="00F84C37">
        <w:rPr>
          <w:noProof/>
        </w:rPr>
        <w:fldChar w:fldCharType="end"/>
      </w:r>
      <w:r w:rsidRPr="00F719EE">
        <w:t>.</w:t>
      </w:r>
      <w:r w:rsidR="00F84C37">
        <w:fldChar w:fldCharType="begin"/>
      </w:r>
      <w:r w:rsidR="00F84C37">
        <w:instrText xml:space="preserve"> SEQ Схема \* ARABIC \s 1 </w:instrText>
      </w:r>
      <w:r w:rsidR="00F84C37">
        <w:fldChar w:fldCharType="separate"/>
      </w:r>
      <w:r w:rsidRPr="00F719EE">
        <w:rPr>
          <w:noProof/>
        </w:rPr>
        <w:t>7</w:t>
      </w:r>
      <w:r w:rsidR="00F84C37">
        <w:rPr>
          <w:noProof/>
        </w:rPr>
        <w:fldChar w:fldCharType="end"/>
      </w:r>
      <w:r w:rsidRPr="00F719EE">
        <w:rPr>
          <w:snapToGrid w:val="0"/>
          <w:color w:val="000000"/>
          <w:w w:val="0"/>
          <w:sz w:val="0"/>
          <w:szCs w:val="0"/>
          <w:u w:color="000000"/>
          <w:bdr w:val="none" w:sz="0" w:space="0" w:color="000000"/>
          <w:shd w:val="clear" w:color="000000" w:fill="000000"/>
          <w:lang w:val="x-none" w:eastAsia="x-none" w:bidi="x-none"/>
        </w:rPr>
        <w:t xml:space="preserve"> </w:t>
      </w:r>
      <w:r w:rsidRPr="00F719EE">
        <w:rPr>
          <w:noProof/>
        </w:rPr>
        <w:drawing>
          <wp:inline distT="0" distB="0" distL="0" distR="0" wp14:anchorId="4B1641A2" wp14:editId="2FE0B0BB">
            <wp:extent cx="6390005" cy="4407521"/>
            <wp:effectExtent l="0" t="0" r="0" b="0"/>
            <wp:docPr id="28" name="Рисунок 28" descr="C:\Users\1\Desktop\Схема Пестяки\Актуализация 2017 год\схема демидов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Desktop\Схема Пестяки\Актуализация 2017 год\схема демидово.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90005" cy="4407521"/>
                    </a:xfrm>
                    <a:prstGeom prst="rect">
                      <a:avLst/>
                    </a:prstGeom>
                    <a:noFill/>
                    <a:ln>
                      <a:noFill/>
                    </a:ln>
                  </pic:spPr>
                </pic:pic>
              </a:graphicData>
            </a:graphic>
          </wp:inline>
        </w:drawing>
      </w:r>
      <w:r w:rsidR="00783D16" w:rsidRPr="00F719EE">
        <w:br w:type="page"/>
      </w:r>
    </w:p>
    <w:p w:rsidR="00783D16" w:rsidRPr="00F719EE" w:rsidRDefault="00783D16" w:rsidP="00783D16">
      <w:pPr>
        <w:jc w:val="center"/>
        <w:sectPr w:rsidR="00783D16" w:rsidRPr="00F719EE" w:rsidSect="005B1C2C">
          <w:pgSz w:w="11906" w:h="16838"/>
          <w:pgMar w:top="1134" w:right="992" w:bottom="992" w:left="851" w:header="425" w:footer="329" w:gutter="0"/>
          <w:cols w:space="708"/>
          <w:docGrid w:linePitch="360"/>
        </w:sectPr>
      </w:pPr>
    </w:p>
    <w:p w:rsidR="0087673E" w:rsidRPr="00F719EE" w:rsidRDefault="007F34DC" w:rsidP="007F34DC">
      <w:pPr>
        <w:pStyle w:val="3"/>
        <w:jc w:val="both"/>
        <w:rPr>
          <w:rFonts w:ascii="Times New Roman" w:hAnsi="Times New Roman"/>
          <w:sz w:val="28"/>
        </w:rPr>
      </w:pPr>
      <w:bookmarkStart w:id="31" w:name="_Toc371415667"/>
      <w:bookmarkStart w:id="32" w:name="_Toc494207005"/>
      <w:r w:rsidRPr="00F719EE">
        <w:rPr>
          <w:rFonts w:ascii="Times New Roman" w:hAnsi="Times New Roman"/>
          <w:sz w:val="28"/>
        </w:rPr>
        <w:lastRenderedPageBreak/>
        <w:t xml:space="preserve">1.3.2. </w:t>
      </w:r>
      <w:r w:rsidR="00633112" w:rsidRPr="00F719EE">
        <w:rPr>
          <w:rFonts w:ascii="Times New Roman" w:hAnsi="Times New Roman"/>
          <w:sz w:val="28"/>
        </w:rPr>
        <w:t>Описание структуры тепловых сетей от каждого источника тепловой энергии</w:t>
      </w:r>
      <w:r w:rsidR="004D1787" w:rsidRPr="00F719EE">
        <w:rPr>
          <w:rFonts w:ascii="Times New Roman" w:hAnsi="Times New Roman"/>
          <w:sz w:val="28"/>
        </w:rPr>
        <w:t>, от магистральных выводов до центральных тепловых пунктов и до вводов потребителей</w:t>
      </w:r>
      <w:r w:rsidR="00633112" w:rsidRPr="00F719EE">
        <w:rPr>
          <w:rFonts w:ascii="Times New Roman" w:hAnsi="Times New Roman"/>
          <w:sz w:val="28"/>
        </w:rPr>
        <w:t xml:space="preserve">. </w:t>
      </w:r>
      <w:r w:rsidR="0087673E" w:rsidRPr="00F719EE">
        <w:rPr>
          <w:rFonts w:ascii="Times New Roman" w:hAnsi="Times New Roman"/>
          <w:sz w:val="28"/>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w:t>
      </w:r>
      <w:r w:rsidR="00633112" w:rsidRPr="00F719EE">
        <w:rPr>
          <w:rFonts w:ascii="Times New Roman" w:hAnsi="Times New Roman"/>
          <w:sz w:val="28"/>
        </w:rPr>
        <w:t>н</w:t>
      </w:r>
      <w:r w:rsidR="00670359" w:rsidRPr="00F719EE">
        <w:rPr>
          <w:rFonts w:ascii="Times New Roman" w:hAnsi="Times New Roman"/>
          <w:sz w:val="28"/>
        </w:rPr>
        <w:t>ием наименее надежных участков</w:t>
      </w:r>
      <w:r w:rsidR="009A27A4" w:rsidRPr="00F719EE">
        <w:rPr>
          <w:rFonts w:ascii="Times New Roman" w:hAnsi="Times New Roman"/>
          <w:sz w:val="28"/>
        </w:rPr>
        <w:t>, определением их материальной характеристики и подключенной тепловой нагрузки</w:t>
      </w:r>
      <w:r w:rsidR="0087673E" w:rsidRPr="00F719EE">
        <w:rPr>
          <w:rFonts w:ascii="Times New Roman" w:hAnsi="Times New Roman"/>
          <w:sz w:val="28"/>
        </w:rPr>
        <w:t>.</w:t>
      </w:r>
      <w:bookmarkEnd w:id="31"/>
      <w:bookmarkEnd w:id="32"/>
    </w:p>
    <w:p w:rsidR="00F9485E" w:rsidRPr="00F719EE" w:rsidRDefault="000C581F" w:rsidP="00F9485E">
      <w:pPr>
        <w:keepNext/>
        <w:spacing w:line="360" w:lineRule="auto"/>
        <w:ind w:firstLine="567"/>
        <w:jc w:val="both"/>
        <w:rPr>
          <w:rFonts w:ascii="Times New Roman" w:eastAsia="Times New Roman" w:hAnsi="Times New Roman" w:cs="Times New Roman"/>
          <w:bCs/>
          <w:sz w:val="24"/>
          <w:szCs w:val="18"/>
        </w:rPr>
      </w:pPr>
      <w:bookmarkStart w:id="33" w:name="_Toc371415668"/>
      <w:r w:rsidRPr="00F719EE">
        <w:rPr>
          <w:rFonts w:ascii="Times New Roman" w:eastAsia="Times New Roman" w:hAnsi="Times New Roman" w:cs="Times New Roman"/>
          <w:bCs/>
          <w:sz w:val="24"/>
          <w:szCs w:val="18"/>
        </w:rPr>
        <w:t>Характеристика сетей отопления</w:t>
      </w:r>
      <w:r w:rsidR="00F9485E" w:rsidRPr="00F719EE">
        <w:rPr>
          <w:rFonts w:ascii="Times New Roman" w:eastAsia="Times New Roman" w:hAnsi="Times New Roman" w:cs="Times New Roman"/>
          <w:bCs/>
          <w:sz w:val="24"/>
          <w:szCs w:val="18"/>
        </w:rPr>
        <w:t xml:space="preserve"> </w:t>
      </w:r>
      <w:r w:rsidR="00B221E8" w:rsidRPr="00B221E8">
        <w:rPr>
          <w:rFonts w:ascii="Times New Roman" w:eastAsia="Times New Roman" w:hAnsi="Times New Roman" w:cs="Times New Roman"/>
          <w:bCs/>
          <w:sz w:val="24"/>
          <w:szCs w:val="18"/>
        </w:rPr>
        <w:t>представлена в электронной модели на базе Графико-информационного расчетного комплекса «ТеплоЭксперт»</w:t>
      </w:r>
      <w:r w:rsidR="00F9485E" w:rsidRPr="00F719EE">
        <w:rPr>
          <w:rFonts w:ascii="Times New Roman" w:eastAsia="Times New Roman" w:hAnsi="Times New Roman" w:cs="Times New Roman"/>
          <w:bCs/>
          <w:sz w:val="24"/>
          <w:szCs w:val="18"/>
        </w:rPr>
        <w:t>.</w:t>
      </w:r>
    </w:p>
    <w:p w:rsidR="0087673E" w:rsidRPr="00F719EE" w:rsidRDefault="007F34DC" w:rsidP="007F34DC">
      <w:pPr>
        <w:pStyle w:val="3"/>
        <w:ind w:firstLine="709"/>
        <w:jc w:val="both"/>
        <w:rPr>
          <w:rFonts w:ascii="Times New Roman" w:hAnsi="Times New Roman"/>
          <w:sz w:val="28"/>
          <w:szCs w:val="28"/>
        </w:rPr>
      </w:pPr>
      <w:bookmarkStart w:id="34" w:name="_Toc494207006"/>
      <w:r w:rsidRPr="00F719EE">
        <w:rPr>
          <w:rFonts w:ascii="Times New Roman" w:hAnsi="Times New Roman"/>
          <w:sz w:val="28"/>
          <w:szCs w:val="28"/>
        </w:rPr>
        <w:t>1.3.</w:t>
      </w:r>
      <w:r w:rsidR="00717C1B" w:rsidRPr="00F719EE">
        <w:rPr>
          <w:rFonts w:ascii="Times New Roman" w:hAnsi="Times New Roman"/>
          <w:sz w:val="28"/>
          <w:szCs w:val="28"/>
        </w:rPr>
        <w:t>3</w:t>
      </w:r>
      <w:r w:rsidRPr="00F719EE">
        <w:rPr>
          <w:rFonts w:ascii="Times New Roman" w:hAnsi="Times New Roman"/>
          <w:sz w:val="28"/>
          <w:szCs w:val="28"/>
        </w:rPr>
        <w:t xml:space="preserve">. </w:t>
      </w:r>
      <w:r w:rsidR="0087673E" w:rsidRPr="00F719EE">
        <w:rPr>
          <w:rFonts w:ascii="Times New Roman" w:hAnsi="Times New Roman"/>
          <w:sz w:val="28"/>
          <w:szCs w:val="28"/>
        </w:rPr>
        <w:t>Описание типов и количества секционирующей и регулирующей арматуры на тепловых сетях.</w:t>
      </w:r>
      <w:bookmarkEnd w:id="33"/>
      <w:bookmarkEnd w:id="34"/>
    </w:p>
    <w:p w:rsidR="00BB63BA" w:rsidRPr="00F719EE" w:rsidRDefault="00BB63BA" w:rsidP="00BB63BA">
      <w:pPr>
        <w:pStyle w:val="a6"/>
        <w:spacing w:line="360" w:lineRule="auto"/>
        <w:ind w:firstLine="567"/>
        <w:jc w:val="both"/>
        <w:rPr>
          <w:sz w:val="24"/>
          <w:szCs w:val="24"/>
        </w:rPr>
      </w:pPr>
      <w:r w:rsidRPr="00F719EE">
        <w:rPr>
          <w:rFonts w:ascii="Times New Roman" w:hAnsi="Times New Roman"/>
          <w:sz w:val="24"/>
          <w:szCs w:val="28"/>
        </w:rPr>
        <w:t xml:space="preserve">Информация по типам и количеству секционирующей и регулирующей арматуры на тепловых сетях в </w:t>
      </w:r>
      <w:r w:rsidR="00913DB6" w:rsidRPr="00F719EE">
        <w:rPr>
          <w:rFonts w:ascii="Times New Roman" w:hAnsi="Times New Roman"/>
          <w:sz w:val="24"/>
          <w:szCs w:val="28"/>
        </w:rPr>
        <w:t>Пестяковском сельском поселении</w:t>
      </w:r>
      <w:r w:rsidRPr="00F719EE">
        <w:rPr>
          <w:rFonts w:ascii="Times New Roman" w:hAnsi="Times New Roman"/>
          <w:sz w:val="24"/>
          <w:szCs w:val="28"/>
        </w:rPr>
        <w:t>, отсутствует, либо не предоставлена.</w:t>
      </w:r>
    </w:p>
    <w:p w:rsidR="0087673E" w:rsidRPr="00F719EE" w:rsidRDefault="007F34DC" w:rsidP="007F34DC">
      <w:pPr>
        <w:pStyle w:val="3"/>
        <w:ind w:firstLine="709"/>
        <w:jc w:val="both"/>
        <w:rPr>
          <w:rFonts w:ascii="Times New Roman" w:hAnsi="Times New Roman"/>
          <w:sz w:val="28"/>
          <w:szCs w:val="28"/>
        </w:rPr>
      </w:pPr>
      <w:bookmarkStart w:id="35" w:name="_Toc371415669"/>
      <w:bookmarkStart w:id="36" w:name="_Toc494207007"/>
      <w:r w:rsidRPr="00F719EE">
        <w:rPr>
          <w:rFonts w:ascii="Times New Roman" w:hAnsi="Times New Roman"/>
          <w:sz w:val="28"/>
          <w:szCs w:val="28"/>
        </w:rPr>
        <w:t>1.3.</w:t>
      </w:r>
      <w:r w:rsidR="00717C1B" w:rsidRPr="00F719EE">
        <w:rPr>
          <w:rFonts w:ascii="Times New Roman" w:hAnsi="Times New Roman"/>
          <w:sz w:val="28"/>
          <w:szCs w:val="28"/>
        </w:rPr>
        <w:t>4</w:t>
      </w:r>
      <w:r w:rsidRPr="00F719EE">
        <w:rPr>
          <w:rFonts w:ascii="Times New Roman" w:hAnsi="Times New Roman"/>
          <w:sz w:val="28"/>
          <w:szCs w:val="28"/>
        </w:rPr>
        <w:t xml:space="preserve">. </w:t>
      </w:r>
      <w:r w:rsidR="0087673E" w:rsidRPr="00F719EE">
        <w:rPr>
          <w:rFonts w:ascii="Times New Roman" w:hAnsi="Times New Roman"/>
          <w:sz w:val="28"/>
          <w:szCs w:val="28"/>
        </w:rPr>
        <w:t>Описание типов и строительных особенностей тепловых камер и павильонов.</w:t>
      </w:r>
      <w:bookmarkEnd w:id="35"/>
      <w:bookmarkEnd w:id="36"/>
    </w:p>
    <w:p w:rsidR="00622320" w:rsidRPr="00F719EE" w:rsidRDefault="00622320" w:rsidP="00622320">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 xml:space="preserve">Тепловая камера – заглубленное сооружение, предназначенное для размещения и обслуживания узлов теплопроводов, представляющих </w:t>
      </w:r>
      <w:r w:rsidR="007D4D91" w:rsidRPr="00F719EE">
        <w:rPr>
          <w:rFonts w:ascii="Times New Roman" w:hAnsi="Times New Roman"/>
          <w:sz w:val="24"/>
          <w:szCs w:val="28"/>
        </w:rPr>
        <w:t xml:space="preserve">собой </w:t>
      </w:r>
      <w:r w:rsidRPr="00F719EE">
        <w:rPr>
          <w:rFonts w:ascii="Times New Roman" w:hAnsi="Times New Roman"/>
          <w:sz w:val="24"/>
          <w:szCs w:val="28"/>
        </w:rPr>
        <w:t>места с ответвлениями, секционными задвижками, дренажными устройствами, неподвижными опорами и опусками труб.</w:t>
      </w:r>
    </w:p>
    <w:p w:rsidR="00622320" w:rsidRPr="00F719EE" w:rsidRDefault="00622320" w:rsidP="00622320">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 xml:space="preserve">По данным, полученным от ресурсоснабжающих организаций </w:t>
      </w:r>
      <w:r w:rsidR="00BB63BA" w:rsidRPr="00F719EE">
        <w:rPr>
          <w:rFonts w:ascii="Times New Roman" w:hAnsi="Times New Roman"/>
          <w:sz w:val="24"/>
          <w:szCs w:val="28"/>
        </w:rPr>
        <w:t xml:space="preserve">на тепловых сетях </w:t>
      </w:r>
      <w:r w:rsidR="00913DB6" w:rsidRPr="00F719EE">
        <w:rPr>
          <w:rFonts w:ascii="Times New Roman" w:hAnsi="Times New Roman"/>
          <w:sz w:val="24"/>
          <w:szCs w:val="28"/>
        </w:rPr>
        <w:t xml:space="preserve">Пестяковского сельского поселения </w:t>
      </w:r>
      <w:r w:rsidR="00BB63BA" w:rsidRPr="00F719EE">
        <w:rPr>
          <w:rFonts w:ascii="Times New Roman" w:hAnsi="Times New Roman"/>
          <w:sz w:val="24"/>
          <w:szCs w:val="28"/>
        </w:rPr>
        <w:t>имеются тепловые камеры. Конструкция тепловых камер - сборные железобетонные, кирпичные, блоки фундаментные, плиты перекрытия с отверстием под люк, балки ж/б и прогоны, люки чугунные.</w:t>
      </w:r>
    </w:p>
    <w:p w:rsidR="0018323D" w:rsidRPr="00F719EE" w:rsidRDefault="0018323D">
      <w:pPr>
        <w:rPr>
          <w:rFonts w:ascii="Times New Roman" w:eastAsia="Times New Roman" w:hAnsi="Times New Roman" w:cs="Times New Roman"/>
          <w:sz w:val="24"/>
          <w:szCs w:val="28"/>
        </w:rPr>
      </w:pPr>
      <w:r w:rsidRPr="00F719EE">
        <w:rPr>
          <w:rFonts w:ascii="Times New Roman" w:hAnsi="Times New Roman"/>
          <w:sz w:val="24"/>
          <w:szCs w:val="28"/>
        </w:rPr>
        <w:br w:type="page"/>
      </w:r>
    </w:p>
    <w:p w:rsidR="0087673E" w:rsidRPr="00F719EE" w:rsidRDefault="007F34DC" w:rsidP="007F34DC">
      <w:pPr>
        <w:pStyle w:val="3"/>
        <w:ind w:firstLine="709"/>
        <w:jc w:val="both"/>
        <w:rPr>
          <w:rFonts w:ascii="Times New Roman" w:hAnsi="Times New Roman"/>
          <w:sz w:val="28"/>
          <w:szCs w:val="28"/>
        </w:rPr>
      </w:pPr>
      <w:bookmarkStart w:id="37" w:name="_Toc371415670"/>
      <w:bookmarkStart w:id="38" w:name="_Toc494207008"/>
      <w:r w:rsidRPr="00F719EE">
        <w:rPr>
          <w:rFonts w:ascii="Times New Roman" w:hAnsi="Times New Roman"/>
          <w:sz w:val="28"/>
          <w:szCs w:val="28"/>
        </w:rPr>
        <w:lastRenderedPageBreak/>
        <w:t>1.3.</w:t>
      </w:r>
      <w:r w:rsidR="00717C1B" w:rsidRPr="00F719EE">
        <w:rPr>
          <w:rFonts w:ascii="Times New Roman" w:hAnsi="Times New Roman"/>
          <w:sz w:val="28"/>
          <w:szCs w:val="28"/>
        </w:rPr>
        <w:t>5</w:t>
      </w:r>
      <w:r w:rsidRPr="00F719EE">
        <w:rPr>
          <w:rFonts w:ascii="Times New Roman" w:hAnsi="Times New Roman"/>
          <w:sz w:val="28"/>
          <w:szCs w:val="28"/>
        </w:rPr>
        <w:t xml:space="preserve">. </w:t>
      </w:r>
      <w:r w:rsidR="0087673E" w:rsidRPr="00F719EE">
        <w:rPr>
          <w:rFonts w:ascii="Times New Roman" w:hAnsi="Times New Roman"/>
          <w:sz w:val="28"/>
          <w:szCs w:val="28"/>
        </w:rPr>
        <w:t>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bookmarkEnd w:id="37"/>
      <w:bookmarkEnd w:id="38"/>
    </w:p>
    <w:p w:rsidR="002B195F" w:rsidRPr="00F719EE" w:rsidRDefault="00B221E8" w:rsidP="002B195F">
      <w:pPr>
        <w:pStyle w:val="a6"/>
        <w:spacing w:line="360" w:lineRule="auto"/>
        <w:ind w:firstLine="567"/>
        <w:jc w:val="both"/>
        <w:rPr>
          <w:rFonts w:ascii="Times New Roman" w:hAnsi="Times New Roman"/>
          <w:sz w:val="24"/>
          <w:szCs w:val="28"/>
        </w:rPr>
      </w:pPr>
      <w:r w:rsidRPr="00B221E8">
        <w:rPr>
          <w:rFonts w:ascii="Times New Roman" w:hAnsi="Times New Roman"/>
          <w:sz w:val="24"/>
          <w:szCs w:val="28"/>
        </w:rPr>
        <w:t>Утвержденный температурный график от котельных  Пестяковского сельского поселения - 95/70 0С</w:t>
      </w:r>
      <w:r w:rsidR="00E31B08" w:rsidRPr="00F719EE">
        <w:rPr>
          <w:rFonts w:ascii="Times New Roman" w:hAnsi="Times New Roman"/>
          <w:sz w:val="24"/>
          <w:szCs w:val="28"/>
        </w:rPr>
        <w:t>.</w:t>
      </w:r>
    </w:p>
    <w:p w:rsidR="00D94779" w:rsidRPr="00F719EE" w:rsidRDefault="00D94779" w:rsidP="00D94779">
      <w:pPr>
        <w:pStyle w:val="3"/>
        <w:jc w:val="both"/>
        <w:rPr>
          <w:rFonts w:ascii="Times New Roman" w:hAnsi="Times New Roman"/>
          <w:sz w:val="28"/>
          <w:szCs w:val="28"/>
        </w:rPr>
      </w:pPr>
      <w:bookmarkStart w:id="39" w:name="_Toc371415671"/>
      <w:bookmarkStart w:id="40" w:name="_Toc494207009"/>
      <w:bookmarkStart w:id="41" w:name="_Toc371415674"/>
      <w:r w:rsidRPr="00F719EE">
        <w:rPr>
          <w:rFonts w:ascii="Times New Roman" w:hAnsi="Times New Roman"/>
          <w:sz w:val="28"/>
          <w:szCs w:val="28"/>
        </w:rPr>
        <w:t>1.3.6. Гидравлические режимы тепловых сетей и пьезометрические графики.</w:t>
      </w:r>
      <w:bookmarkEnd w:id="39"/>
      <w:bookmarkEnd w:id="40"/>
    </w:p>
    <w:p w:rsidR="00D94779" w:rsidRPr="00F719EE" w:rsidRDefault="00D94779" w:rsidP="00D94779">
      <w:pPr>
        <w:spacing w:after="0" w:line="360" w:lineRule="auto"/>
        <w:ind w:firstLine="540"/>
        <w:jc w:val="both"/>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Результаты выполненных теплогидравлических расчет</w:t>
      </w:r>
      <w:r w:rsidR="00D109EF" w:rsidRPr="00F719EE">
        <w:rPr>
          <w:rFonts w:ascii="Times New Roman" w:eastAsia="Times New Roman" w:hAnsi="Times New Roman" w:cs="Times New Roman"/>
          <w:sz w:val="24"/>
          <w:szCs w:val="24"/>
        </w:rPr>
        <w:t>ов систем отопления котельных</w:t>
      </w:r>
      <w:r w:rsidRPr="00F719EE">
        <w:rPr>
          <w:rFonts w:ascii="Times New Roman" w:eastAsia="Times New Roman" w:hAnsi="Times New Roman" w:cs="Times New Roman"/>
          <w:sz w:val="24"/>
          <w:szCs w:val="24"/>
        </w:rPr>
        <w:t xml:space="preserve"> </w:t>
      </w:r>
      <w:r w:rsidR="00913DB6" w:rsidRPr="00F719EE">
        <w:rPr>
          <w:rFonts w:ascii="Times New Roman" w:eastAsia="Times New Roman" w:hAnsi="Times New Roman" w:cs="Times New Roman"/>
          <w:sz w:val="24"/>
          <w:szCs w:val="24"/>
        </w:rPr>
        <w:t>Пестяковского сельского поселения</w:t>
      </w:r>
      <w:r w:rsidRPr="00F719EE">
        <w:rPr>
          <w:rFonts w:ascii="Times New Roman" w:eastAsia="Times New Roman" w:hAnsi="Times New Roman" w:cs="Times New Roman"/>
          <w:sz w:val="24"/>
          <w:szCs w:val="24"/>
        </w:rPr>
        <w:t xml:space="preserve"> представлены ниже.</w:t>
      </w:r>
      <w:r w:rsidR="00A74E45" w:rsidRPr="00F719EE">
        <w:rPr>
          <w:rFonts w:ascii="Times New Roman" w:eastAsia="Times New Roman" w:hAnsi="Times New Roman" w:cs="Times New Roman"/>
          <w:sz w:val="24"/>
          <w:szCs w:val="24"/>
        </w:rPr>
        <w:t xml:space="preserve"> Пьезометрические графики падения напоров от источников теплоснабжения </w:t>
      </w:r>
      <w:r w:rsidR="00913DB6" w:rsidRPr="00F719EE">
        <w:rPr>
          <w:rFonts w:ascii="Times New Roman" w:eastAsia="Times New Roman" w:hAnsi="Times New Roman" w:cs="Times New Roman"/>
          <w:sz w:val="24"/>
          <w:szCs w:val="24"/>
        </w:rPr>
        <w:t xml:space="preserve">Пестяковского сельского поселения </w:t>
      </w:r>
      <w:r w:rsidR="00A74E45" w:rsidRPr="00F719EE">
        <w:rPr>
          <w:rFonts w:ascii="Times New Roman" w:eastAsia="Times New Roman" w:hAnsi="Times New Roman" w:cs="Times New Roman"/>
          <w:sz w:val="24"/>
          <w:szCs w:val="24"/>
        </w:rPr>
        <w:t>представлены в электронной модели на базе Графико-информационного расчетного комплекса «ТеплоЭксперт».</w:t>
      </w:r>
    </w:p>
    <w:p w:rsidR="00A74E45" w:rsidRPr="00F719EE" w:rsidRDefault="00A74E45" w:rsidP="00587290">
      <w:pPr>
        <w:spacing w:line="360" w:lineRule="auto"/>
        <w:ind w:firstLine="708"/>
        <w:jc w:val="both"/>
        <w:rPr>
          <w:rFonts w:ascii="Times New Roman" w:eastAsia="Times New Roman" w:hAnsi="Times New Roman" w:cs="Times New Roman"/>
          <w:sz w:val="24"/>
          <w:szCs w:val="28"/>
        </w:rPr>
      </w:pPr>
    </w:p>
    <w:p w:rsidR="00D94779" w:rsidRPr="00F719EE" w:rsidRDefault="00D94779" w:rsidP="00D94779">
      <w:pPr>
        <w:ind w:firstLine="708"/>
        <w:jc w:val="right"/>
        <w:rPr>
          <w:rFonts w:ascii="Times New Roman" w:eastAsia="Times New Roman" w:hAnsi="Times New Roman" w:cs="Times New Roman"/>
          <w:sz w:val="28"/>
          <w:szCs w:val="28"/>
        </w:rPr>
      </w:pPr>
    </w:p>
    <w:p w:rsidR="00D94779" w:rsidRPr="00F719EE" w:rsidRDefault="00D94779" w:rsidP="00D94779">
      <w:pPr>
        <w:jc w:val="center"/>
        <w:rPr>
          <w:rFonts w:ascii="Calibri" w:eastAsia="Times New Roman" w:hAnsi="Calibri" w:cs="Times New Roman"/>
          <w:bCs/>
          <w:sz w:val="20"/>
          <w:szCs w:val="20"/>
        </w:rPr>
        <w:sectPr w:rsidR="00D94779" w:rsidRPr="00F719EE" w:rsidSect="002D2FF0">
          <w:footerReference w:type="even" r:id="rId14"/>
          <w:pgSz w:w="11906" w:h="16838"/>
          <w:pgMar w:top="709" w:right="851" w:bottom="1134" w:left="992" w:header="426" w:footer="330" w:gutter="0"/>
          <w:cols w:space="708"/>
          <w:docGrid w:linePitch="360"/>
        </w:sectPr>
      </w:pPr>
    </w:p>
    <w:p w:rsidR="0087673E" w:rsidRPr="00F719EE" w:rsidRDefault="00140EBF" w:rsidP="00355687">
      <w:pPr>
        <w:pStyle w:val="3"/>
        <w:rPr>
          <w:rFonts w:ascii="Times New Roman" w:hAnsi="Times New Roman"/>
          <w:sz w:val="28"/>
          <w:szCs w:val="28"/>
        </w:rPr>
      </w:pPr>
      <w:bookmarkStart w:id="42" w:name="_Toc494207010"/>
      <w:r w:rsidRPr="00F719EE">
        <w:rPr>
          <w:rFonts w:ascii="Times New Roman" w:hAnsi="Times New Roman"/>
          <w:sz w:val="28"/>
          <w:szCs w:val="28"/>
        </w:rPr>
        <w:lastRenderedPageBreak/>
        <w:t>1</w:t>
      </w:r>
      <w:r w:rsidR="00355687" w:rsidRPr="00F719EE">
        <w:rPr>
          <w:rFonts w:ascii="Times New Roman" w:hAnsi="Times New Roman"/>
          <w:sz w:val="28"/>
          <w:szCs w:val="28"/>
        </w:rPr>
        <w:t>.3</w:t>
      </w:r>
      <w:r w:rsidR="007F34DC" w:rsidRPr="00F719EE">
        <w:rPr>
          <w:rFonts w:ascii="Times New Roman" w:hAnsi="Times New Roman"/>
          <w:sz w:val="28"/>
          <w:szCs w:val="28"/>
        </w:rPr>
        <w:t>.</w:t>
      </w:r>
      <w:r w:rsidR="00717C1B" w:rsidRPr="00F719EE">
        <w:rPr>
          <w:rFonts w:ascii="Times New Roman" w:hAnsi="Times New Roman"/>
          <w:sz w:val="28"/>
          <w:szCs w:val="28"/>
        </w:rPr>
        <w:t>7</w:t>
      </w:r>
      <w:r w:rsidR="007F34DC" w:rsidRPr="00F719EE">
        <w:rPr>
          <w:rFonts w:ascii="Times New Roman" w:hAnsi="Times New Roman"/>
          <w:sz w:val="28"/>
          <w:szCs w:val="28"/>
        </w:rPr>
        <w:t xml:space="preserve">. </w:t>
      </w:r>
      <w:r w:rsidR="0087673E" w:rsidRPr="00F719EE">
        <w:rPr>
          <w:rFonts w:ascii="Times New Roman" w:hAnsi="Times New Roman"/>
          <w:sz w:val="28"/>
          <w:szCs w:val="28"/>
        </w:rPr>
        <w:t>Статистика отказов (аварий, инцидентов) и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41"/>
      <w:bookmarkEnd w:id="42"/>
    </w:p>
    <w:p w:rsidR="00964794" w:rsidRPr="00F719EE" w:rsidRDefault="00964794" w:rsidP="00964794">
      <w:pPr>
        <w:pStyle w:val="a6"/>
        <w:spacing w:line="360" w:lineRule="auto"/>
        <w:ind w:firstLine="567"/>
        <w:jc w:val="both"/>
        <w:rPr>
          <w:sz w:val="24"/>
          <w:szCs w:val="24"/>
        </w:rPr>
      </w:pPr>
      <w:r w:rsidRPr="00F719EE">
        <w:rPr>
          <w:rFonts w:ascii="Times New Roman" w:hAnsi="Times New Roman"/>
          <w:sz w:val="24"/>
          <w:szCs w:val="28"/>
        </w:rPr>
        <w:t xml:space="preserve">Статистика отказов и восстановлений тепловых сетей в </w:t>
      </w:r>
      <w:r w:rsidR="00913DB6" w:rsidRPr="00F719EE">
        <w:rPr>
          <w:rFonts w:ascii="Times New Roman" w:hAnsi="Times New Roman"/>
          <w:sz w:val="24"/>
          <w:szCs w:val="28"/>
        </w:rPr>
        <w:t>Пестяковском сельском поселении</w:t>
      </w:r>
      <w:r w:rsidRPr="00F719EE">
        <w:rPr>
          <w:rFonts w:ascii="Times New Roman" w:hAnsi="Times New Roman"/>
          <w:sz w:val="24"/>
          <w:szCs w:val="28"/>
        </w:rPr>
        <w:t>, отсутствует, либо не предоставлена.</w:t>
      </w:r>
    </w:p>
    <w:p w:rsidR="0087673E" w:rsidRPr="00F719EE" w:rsidRDefault="007F34DC" w:rsidP="007F34DC">
      <w:pPr>
        <w:pStyle w:val="3"/>
        <w:jc w:val="both"/>
        <w:rPr>
          <w:rFonts w:ascii="Times New Roman" w:hAnsi="Times New Roman"/>
          <w:sz w:val="28"/>
          <w:szCs w:val="28"/>
        </w:rPr>
      </w:pPr>
      <w:bookmarkStart w:id="43" w:name="_Toc371415675"/>
      <w:bookmarkStart w:id="44" w:name="_Toc494207011"/>
      <w:r w:rsidRPr="00F719EE">
        <w:rPr>
          <w:rFonts w:ascii="Times New Roman" w:hAnsi="Times New Roman"/>
          <w:sz w:val="28"/>
          <w:szCs w:val="28"/>
        </w:rPr>
        <w:t>1.3.</w:t>
      </w:r>
      <w:r w:rsidR="00717C1B" w:rsidRPr="00F719EE">
        <w:rPr>
          <w:rFonts w:ascii="Times New Roman" w:hAnsi="Times New Roman"/>
          <w:sz w:val="28"/>
          <w:szCs w:val="28"/>
        </w:rPr>
        <w:t>8</w:t>
      </w:r>
      <w:r w:rsidRPr="00F719EE">
        <w:rPr>
          <w:rFonts w:ascii="Times New Roman" w:hAnsi="Times New Roman"/>
          <w:sz w:val="28"/>
          <w:szCs w:val="28"/>
        </w:rPr>
        <w:t xml:space="preserve">. </w:t>
      </w:r>
      <w:r w:rsidR="0087673E" w:rsidRPr="00F719EE">
        <w:rPr>
          <w:rFonts w:ascii="Times New Roman" w:hAnsi="Times New Roman"/>
          <w:sz w:val="28"/>
          <w:szCs w:val="28"/>
        </w:rPr>
        <w:t>Описание процедур диагностики состояния тепловых сетей и планирования капитальных (текущих) ремонтов.</w:t>
      </w:r>
      <w:bookmarkEnd w:id="43"/>
      <w:bookmarkEnd w:id="44"/>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Трубопроводы тепловых сетей - это важный элемент систем теплоснабжения городов. С течением времени в процессе эксплуатации</w:t>
      </w:r>
      <w:r w:rsidR="00787AD7" w:rsidRPr="00F719EE">
        <w:rPr>
          <w:rFonts w:ascii="Times New Roman" w:hAnsi="Times New Roman"/>
          <w:sz w:val="24"/>
          <w:szCs w:val="28"/>
        </w:rPr>
        <w:t>,</w:t>
      </w:r>
      <w:r w:rsidRPr="00F719EE">
        <w:rPr>
          <w:rFonts w:ascii="Times New Roman" w:hAnsi="Times New Roman"/>
          <w:sz w:val="24"/>
          <w:szCs w:val="28"/>
        </w:rPr>
        <w:t xml:space="preserve"> в основном</w:t>
      </w:r>
      <w:r w:rsidR="00787AD7" w:rsidRPr="00F719EE">
        <w:rPr>
          <w:rFonts w:ascii="Times New Roman" w:hAnsi="Times New Roman"/>
          <w:sz w:val="24"/>
          <w:szCs w:val="28"/>
        </w:rPr>
        <w:t>,</w:t>
      </w:r>
      <w:r w:rsidRPr="00F719EE">
        <w:rPr>
          <w:rFonts w:ascii="Times New Roman" w:hAnsi="Times New Roman"/>
          <w:sz w:val="24"/>
          <w:szCs w:val="28"/>
        </w:rPr>
        <w:t xml:space="preserve"> за счет процессов коррозии происходит ухудшение технического состояния трубопроводов. Это служит причиной нарушения сплошности металла труб, сопровождающегося истечением теплоносителя - образование течей.</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Наиболее эффективным способом предотвращения течей является своевременная замена ветхих участков трубопровода - перекладка.</w:t>
      </w:r>
    </w:p>
    <w:p w:rsidR="007C339D"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Перед теплоснабжающими организациями стоит задача</w:t>
      </w:r>
      <w:r w:rsidR="00D61C40" w:rsidRPr="00F719EE">
        <w:rPr>
          <w:rFonts w:ascii="Times New Roman" w:hAnsi="Times New Roman"/>
          <w:sz w:val="24"/>
          <w:szCs w:val="28"/>
        </w:rPr>
        <w:t xml:space="preserve"> </w:t>
      </w:r>
      <w:r w:rsidRPr="00F719EE">
        <w:rPr>
          <w:rFonts w:ascii="Times New Roman" w:hAnsi="Times New Roman"/>
          <w:sz w:val="24"/>
          <w:szCs w:val="28"/>
        </w:rPr>
        <w:t xml:space="preserve">повысить экономическую эффективность эксплуатации тепловых сетей и, в первую очередь, сократить число аварий - течей. </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Однако методов и средств замера толщины стенки трубы без вскрытия теплотрассы не существует. Для нефте</w:t>
      </w:r>
      <w:r w:rsidR="00E63886" w:rsidRPr="00F719EE">
        <w:rPr>
          <w:rFonts w:ascii="Times New Roman" w:hAnsi="Times New Roman"/>
          <w:sz w:val="24"/>
          <w:szCs w:val="28"/>
        </w:rPr>
        <w:t>-</w:t>
      </w:r>
      <w:r w:rsidRPr="00F719EE">
        <w:rPr>
          <w:rFonts w:ascii="Times New Roman" w:hAnsi="Times New Roman"/>
          <w:sz w:val="24"/>
          <w:szCs w:val="28"/>
        </w:rPr>
        <w:t xml:space="preserve"> и газопроводов используются внутритрубные снаряды, оснащенные устройствами замера толщины,</w:t>
      </w:r>
      <w:r w:rsidR="00D82680" w:rsidRPr="00F719EE">
        <w:rPr>
          <w:rFonts w:ascii="Times New Roman" w:hAnsi="Times New Roman"/>
          <w:sz w:val="24"/>
          <w:szCs w:val="28"/>
        </w:rPr>
        <w:t xml:space="preserve"> </w:t>
      </w:r>
      <w:r w:rsidRPr="00F719EE">
        <w:rPr>
          <w:rFonts w:ascii="Times New Roman" w:hAnsi="Times New Roman"/>
          <w:sz w:val="24"/>
          <w:szCs w:val="28"/>
        </w:rPr>
        <w:t>но для трубопроводов тепловых сетей они не подходят.</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Решить данную проблему можно используя некоторые косвенные методы оценки состояния тепловых сетей:</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iCs/>
          <w:sz w:val="24"/>
          <w:szCs w:val="28"/>
        </w:rPr>
        <w:t xml:space="preserve">- Метод акустической эмиссии. </w:t>
      </w:r>
      <w:r w:rsidRPr="00F719EE">
        <w:rPr>
          <w:rFonts w:ascii="Times New Roman" w:hAnsi="Times New Roman"/>
          <w:sz w:val="24"/>
          <w:szCs w:val="28"/>
        </w:rPr>
        <w:t xml:space="preserve">Метод, проверенный в мировой практике и позволяющий точно определять местоположение дефектов стального трубопровода, находящегося под изменяемым </w:t>
      </w:r>
      <w:r w:rsidR="00D61C40" w:rsidRPr="00F719EE">
        <w:rPr>
          <w:rFonts w:ascii="Times New Roman" w:hAnsi="Times New Roman"/>
          <w:sz w:val="24"/>
          <w:szCs w:val="28"/>
        </w:rPr>
        <w:t>давлением, но по условиям приме</w:t>
      </w:r>
      <w:r w:rsidRPr="00F719EE">
        <w:rPr>
          <w:rFonts w:ascii="Times New Roman" w:hAnsi="Times New Roman"/>
          <w:sz w:val="24"/>
          <w:szCs w:val="28"/>
        </w:rPr>
        <w:t>нения на действующих тепловых сетях имеет ограниченную область использования.</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iCs/>
          <w:sz w:val="24"/>
          <w:szCs w:val="28"/>
        </w:rPr>
        <w:t xml:space="preserve">- Метод магнитной памяти металла. </w:t>
      </w:r>
      <w:r w:rsidRPr="00F719EE">
        <w:rPr>
          <w:rFonts w:ascii="Times New Roman" w:hAnsi="Times New Roman"/>
          <w:sz w:val="24"/>
          <w:szCs w:val="28"/>
        </w:rPr>
        <w:t>Метод хорош для выявления участков с повышенным напряжением металла при непосредственном контакте с трубопроводом тепловых сетей. Используется там, где можно прокатывать каретку по голому металлу трубы, этим обусловлена и ограниченность его применения.</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iCs/>
          <w:sz w:val="24"/>
          <w:szCs w:val="28"/>
        </w:rPr>
        <w:t xml:space="preserve">- Метод наземного тепловизионного обследования с помощью тепловизора. </w:t>
      </w:r>
      <w:r w:rsidRPr="00F719EE">
        <w:rPr>
          <w:rFonts w:ascii="Times New Roman" w:hAnsi="Times New Roman"/>
          <w:sz w:val="24"/>
          <w:szCs w:val="28"/>
        </w:rPr>
        <w:t>При доступной поверхности трассы, желательно с однородным покрытием,</w:t>
      </w:r>
      <w:r w:rsidR="007F6C5E" w:rsidRPr="00F719EE">
        <w:rPr>
          <w:rFonts w:ascii="Times New Roman" w:hAnsi="Times New Roman"/>
          <w:sz w:val="24"/>
          <w:szCs w:val="28"/>
        </w:rPr>
        <w:t xml:space="preserve"> а также</w:t>
      </w:r>
      <w:r w:rsidRPr="00F719EE">
        <w:rPr>
          <w:rFonts w:ascii="Times New Roman" w:hAnsi="Times New Roman"/>
          <w:sz w:val="24"/>
          <w:szCs w:val="28"/>
        </w:rPr>
        <w:t xml:space="preserve"> </w:t>
      </w:r>
      <w:r w:rsidR="007F6C5E" w:rsidRPr="00F719EE">
        <w:rPr>
          <w:rFonts w:ascii="Times New Roman" w:hAnsi="Times New Roman"/>
          <w:sz w:val="24"/>
          <w:szCs w:val="28"/>
        </w:rPr>
        <w:t xml:space="preserve">при </w:t>
      </w:r>
      <w:r w:rsidRPr="00F719EE">
        <w:rPr>
          <w:rFonts w:ascii="Times New Roman" w:hAnsi="Times New Roman"/>
          <w:sz w:val="24"/>
          <w:szCs w:val="28"/>
        </w:rPr>
        <w:t>наличи</w:t>
      </w:r>
      <w:r w:rsidR="007F6C5E" w:rsidRPr="00F719EE">
        <w:rPr>
          <w:rFonts w:ascii="Times New Roman" w:hAnsi="Times New Roman"/>
          <w:sz w:val="24"/>
          <w:szCs w:val="28"/>
        </w:rPr>
        <w:t>и</w:t>
      </w:r>
      <w:r w:rsidRPr="00F719EE">
        <w:rPr>
          <w:rFonts w:ascii="Times New Roman" w:hAnsi="Times New Roman"/>
          <w:sz w:val="24"/>
          <w:szCs w:val="28"/>
        </w:rPr>
        <w:t xml:space="preserve"> точной исполнительной документации, с применением специального программного обеспечения, может очень хорошо показывать состояние обследуемого участка. По вышеназванным условиям </w:t>
      </w:r>
      <w:r w:rsidRPr="00F719EE">
        <w:rPr>
          <w:rFonts w:ascii="Times New Roman" w:hAnsi="Times New Roman"/>
          <w:sz w:val="24"/>
          <w:szCs w:val="28"/>
        </w:rPr>
        <w:lastRenderedPageBreak/>
        <w:t>применение возможно только на 10% старых прокладок. В некоторых случаях метод эффективен для поиска утечек.</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iCs/>
          <w:sz w:val="24"/>
          <w:szCs w:val="28"/>
        </w:rPr>
        <w:t xml:space="preserve">- Тепловая аэросъемка в ИК-диапазоне. </w:t>
      </w:r>
      <w:r w:rsidRPr="00F719EE">
        <w:rPr>
          <w:rFonts w:ascii="Times New Roman" w:hAnsi="Times New Roman"/>
          <w:sz w:val="24"/>
          <w:szCs w:val="28"/>
        </w:rPr>
        <w:t xml:space="preserve">Метод очень эффективен для планирования ремонтов и выявления участков с повышенными тепловыми потерями. Съемку необходимо проводить весной (март-апрель) и осенью (октябрь-ноябрь), когда система отопления работает, но снега на земле нет. </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iCs/>
          <w:sz w:val="24"/>
          <w:szCs w:val="28"/>
        </w:rPr>
        <w:t xml:space="preserve">- Метод акустической диагностики. </w:t>
      </w:r>
      <w:r w:rsidRPr="00F719EE">
        <w:rPr>
          <w:rFonts w:ascii="Times New Roman" w:hAnsi="Times New Roman"/>
          <w:sz w:val="24"/>
          <w:szCs w:val="28"/>
        </w:rPr>
        <w:t>Используются корреляторы усовершенствованной конструкции. Метод новый и пробные применения на тепловых сетях не дали однозначных результатов. Но метод имеет перспективу как информационная составляющая в комплексе методов мониторинга состояния действующих теплопроводов, он хорошо вписывается в процесс эксплуатации и конструктивные особенности прокладок тепловых сетей.</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iCs/>
          <w:sz w:val="24"/>
          <w:szCs w:val="28"/>
        </w:rPr>
        <w:t xml:space="preserve">- Опрессовка на прочность повышенным давлением. </w:t>
      </w:r>
      <w:r w:rsidRPr="00F719EE">
        <w:rPr>
          <w:rFonts w:ascii="Times New Roman" w:hAnsi="Times New Roman"/>
          <w:sz w:val="24"/>
          <w:szCs w:val="28"/>
        </w:rPr>
        <w:t>Метод применялся и был разработан с целью выявления ослабленных мест трубопровода в ремонтный период и исключения появления повреждений в отопительный период. Он имел долгий период освоения и внедрения, но в среднем стабильно показывает эффективность 93-94%. То есть 94% повреждений выявляется в ремонтный период и только 6% уходит на период отопления. С применением комплексной оперативной системы сбора и анал</w:t>
      </w:r>
      <w:r w:rsidR="00D61C40" w:rsidRPr="00F719EE">
        <w:rPr>
          <w:rFonts w:ascii="Times New Roman" w:hAnsi="Times New Roman"/>
          <w:sz w:val="24"/>
          <w:szCs w:val="28"/>
        </w:rPr>
        <w:t>иза данных о состоянии теплопро</w:t>
      </w:r>
      <w:r w:rsidR="007F6C5E" w:rsidRPr="00F719EE">
        <w:rPr>
          <w:rFonts w:ascii="Times New Roman" w:hAnsi="Times New Roman"/>
          <w:sz w:val="24"/>
          <w:szCs w:val="28"/>
        </w:rPr>
        <w:t>водов</w:t>
      </w:r>
      <w:r w:rsidRPr="00F719EE">
        <w:rPr>
          <w:rFonts w:ascii="Times New Roman" w:hAnsi="Times New Roman"/>
          <w:sz w:val="24"/>
          <w:szCs w:val="28"/>
        </w:rPr>
        <w:t xml:space="preserve"> опрессовку стало возможным рассматривать как метод диаг</w:t>
      </w:r>
      <w:r w:rsidR="007F6C5E" w:rsidRPr="00F719EE">
        <w:rPr>
          <w:rFonts w:ascii="Times New Roman" w:hAnsi="Times New Roman"/>
          <w:sz w:val="24"/>
          <w:szCs w:val="28"/>
        </w:rPr>
        <w:t>ностики и планирования ремонтов и</w:t>
      </w:r>
      <w:r w:rsidRPr="00F719EE">
        <w:rPr>
          <w:rFonts w:ascii="Times New Roman" w:hAnsi="Times New Roman"/>
          <w:sz w:val="24"/>
          <w:szCs w:val="28"/>
        </w:rPr>
        <w:t xml:space="preserve"> перекладок тепловых сетей.</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iCs/>
          <w:sz w:val="24"/>
          <w:szCs w:val="28"/>
        </w:rPr>
        <w:t xml:space="preserve">- Метод магнитной томографии металла теплопроводов с поверхности земли. </w:t>
      </w:r>
      <w:r w:rsidRPr="00F719EE">
        <w:rPr>
          <w:rFonts w:ascii="Times New Roman" w:hAnsi="Times New Roman"/>
          <w:sz w:val="24"/>
          <w:szCs w:val="28"/>
        </w:rPr>
        <w:t xml:space="preserve">Метод имеет </w:t>
      </w:r>
      <w:r w:rsidR="007F6C5E" w:rsidRPr="00F719EE">
        <w:rPr>
          <w:rFonts w:ascii="Times New Roman" w:hAnsi="Times New Roman"/>
          <w:sz w:val="24"/>
          <w:szCs w:val="28"/>
        </w:rPr>
        <w:t>недостаточное количество статистических данных</w:t>
      </w:r>
      <w:r w:rsidRPr="00F719EE">
        <w:rPr>
          <w:rFonts w:ascii="Times New Roman" w:hAnsi="Times New Roman"/>
          <w:sz w:val="24"/>
          <w:szCs w:val="28"/>
        </w:rPr>
        <w:t xml:space="preserve"> и </w:t>
      </w:r>
      <w:r w:rsidR="007F6C5E" w:rsidRPr="00F719EE">
        <w:rPr>
          <w:rFonts w:ascii="Times New Roman" w:hAnsi="Times New Roman"/>
          <w:sz w:val="24"/>
          <w:szCs w:val="28"/>
        </w:rPr>
        <w:t>на</w:t>
      </w:r>
      <w:r w:rsidR="00546256" w:rsidRPr="00F719EE">
        <w:rPr>
          <w:rFonts w:ascii="Times New Roman" w:hAnsi="Times New Roman"/>
          <w:sz w:val="24"/>
          <w:szCs w:val="28"/>
        </w:rPr>
        <w:t xml:space="preserve"> </w:t>
      </w:r>
      <w:r w:rsidR="007F6C5E" w:rsidRPr="00F719EE">
        <w:rPr>
          <w:rFonts w:ascii="Times New Roman" w:hAnsi="Times New Roman"/>
          <w:sz w:val="24"/>
          <w:szCs w:val="28"/>
        </w:rPr>
        <w:t>сегодняшний день</w:t>
      </w:r>
      <w:r w:rsidRPr="00F719EE">
        <w:rPr>
          <w:rFonts w:ascii="Times New Roman" w:hAnsi="Times New Roman"/>
          <w:sz w:val="24"/>
          <w:szCs w:val="28"/>
        </w:rPr>
        <w:t xml:space="preserve"> трудно </w:t>
      </w:r>
      <w:r w:rsidR="007F6C5E" w:rsidRPr="00F719EE">
        <w:rPr>
          <w:rFonts w:ascii="Times New Roman" w:hAnsi="Times New Roman"/>
          <w:sz w:val="24"/>
          <w:szCs w:val="28"/>
        </w:rPr>
        <w:t>прогнозировать</w:t>
      </w:r>
      <w:r w:rsidRPr="00F719EE">
        <w:rPr>
          <w:rFonts w:ascii="Times New Roman" w:hAnsi="Times New Roman"/>
          <w:sz w:val="24"/>
          <w:szCs w:val="28"/>
        </w:rPr>
        <w:t xml:space="preserve"> его эффективности в условиях города.</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 xml:space="preserve">За последнее время наибольшее распространение среди организаций </w:t>
      </w:r>
      <w:r w:rsidR="009C62C5" w:rsidRPr="00F719EE">
        <w:rPr>
          <w:rFonts w:ascii="Times New Roman" w:hAnsi="Times New Roman"/>
          <w:sz w:val="24"/>
          <w:szCs w:val="28"/>
        </w:rPr>
        <w:t xml:space="preserve">по </w:t>
      </w:r>
      <w:r w:rsidRPr="00F719EE">
        <w:rPr>
          <w:rFonts w:ascii="Times New Roman" w:hAnsi="Times New Roman"/>
          <w:sz w:val="24"/>
          <w:szCs w:val="28"/>
        </w:rPr>
        <w:t>эксплуатации тепловых сетей получил акустический метод, в первую очередь в силу доступности самостоятельного его применения. Этим методом диагностируются трубопроводы наземной и подземной, канальной и бе</w:t>
      </w:r>
      <w:r w:rsidR="00D82680" w:rsidRPr="00F719EE">
        <w:rPr>
          <w:rFonts w:ascii="Times New Roman" w:hAnsi="Times New Roman"/>
          <w:sz w:val="24"/>
          <w:szCs w:val="28"/>
        </w:rPr>
        <w:t>с</w:t>
      </w:r>
      <w:r w:rsidRPr="00F719EE">
        <w:rPr>
          <w:rFonts w:ascii="Times New Roman" w:hAnsi="Times New Roman"/>
          <w:sz w:val="24"/>
          <w:szCs w:val="28"/>
        </w:rPr>
        <w:t>канальной прокладки диаметром от 80 мм и более, находящиеся в режиме эксплуатации. Длина единичного участка от 40 до 300 м. Точность определения дефекта - 1% от базы постановки датчиков. Достоверность идентификации дефектов по параметру аварийно-опасности - 80%.</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 xml:space="preserve">Осуществив диагностику и определив участки, требующие капитального ремонта, ресурсоснабжающим организациям предоставляется возможность выбора участков для первоочередной перекладки, которые характеризуются наибольшей вероятностью образования течи. Для участков, которые вынужденно оставлены в эксплуатации, организации имеют </w:t>
      </w:r>
      <w:r w:rsidRPr="00F719EE">
        <w:rPr>
          <w:rFonts w:ascii="Times New Roman" w:hAnsi="Times New Roman"/>
          <w:sz w:val="24"/>
          <w:szCs w:val="28"/>
        </w:rPr>
        <w:lastRenderedPageBreak/>
        <w:t>информацию о месте расположения наибольших дефектов (критические) и возможность осуществить профилактические ремонтные работы по предотвращению образования течей.</w:t>
      </w:r>
    </w:p>
    <w:p w:rsidR="0087673E" w:rsidRPr="00F719EE" w:rsidRDefault="00E65789"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В основном</w:t>
      </w:r>
      <w:r w:rsidR="0087673E" w:rsidRPr="00F719EE">
        <w:rPr>
          <w:rFonts w:ascii="Times New Roman" w:hAnsi="Times New Roman"/>
          <w:sz w:val="24"/>
          <w:szCs w:val="28"/>
        </w:rPr>
        <w:t xml:space="preserve"> ресурсоснабжающ</w:t>
      </w:r>
      <w:r w:rsidR="00964794" w:rsidRPr="00F719EE">
        <w:rPr>
          <w:rFonts w:ascii="Times New Roman" w:hAnsi="Times New Roman"/>
          <w:sz w:val="24"/>
          <w:szCs w:val="28"/>
        </w:rPr>
        <w:t>ей</w:t>
      </w:r>
      <w:r w:rsidR="0087673E" w:rsidRPr="00F719EE">
        <w:rPr>
          <w:rFonts w:ascii="Times New Roman" w:hAnsi="Times New Roman"/>
          <w:sz w:val="24"/>
          <w:szCs w:val="28"/>
        </w:rPr>
        <w:t xml:space="preserve"> организац</w:t>
      </w:r>
      <w:r w:rsidR="00010BA8" w:rsidRPr="00F719EE">
        <w:rPr>
          <w:rFonts w:ascii="Times New Roman" w:hAnsi="Times New Roman"/>
          <w:sz w:val="24"/>
          <w:szCs w:val="28"/>
        </w:rPr>
        <w:t>и</w:t>
      </w:r>
      <w:r w:rsidR="00964794" w:rsidRPr="00F719EE">
        <w:rPr>
          <w:rFonts w:ascii="Times New Roman" w:hAnsi="Times New Roman"/>
          <w:sz w:val="24"/>
          <w:szCs w:val="28"/>
        </w:rPr>
        <w:t>ей</w:t>
      </w:r>
      <w:r w:rsidR="0087673E" w:rsidRPr="00F719EE">
        <w:rPr>
          <w:rFonts w:ascii="Times New Roman" w:hAnsi="Times New Roman"/>
          <w:sz w:val="24"/>
          <w:szCs w:val="28"/>
        </w:rPr>
        <w:t xml:space="preserve"> </w:t>
      </w:r>
      <w:r w:rsidR="00913DB6" w:rsidRPr="00F719EE">
        <w:rPr>
          <w:rFonts w:ascii="Times New Roman" w:hAnsi="Times New Roman"/>
          <w:sz w:val="24"/>
          <w:szCs w:val="28"/>
        </w:rPr>
        <w:t xml:space="preserve">Пестяковского сельского поселения </w:t>
      </w:r>
      <w:r w:rsidR="0087673E" w:rsidRPr="00F719EE">
        <w:rPr>
          <w:rFonts w:ascii="Times New Roman" w:hAnsi="Times New Roman"/>
          <w:sz w:val="24"/>
          <w:szCs w:val="28"/>
        </w:rPr>
        <w:t>провод</w:t>
      </w:r>
      <w:r w:rsidRPr="00F719EE">
        <w:rPr>
          <w:rFonts w:ascii="Times New Roman" w:hAnsi="Times New Roman"/>
          <w:sz w:val="24"/>
          <w:szCs w:val="28"/>
        </w:rPr>
        <w:t>я</w:t>
      </w:r>
      <w:r w:rsidR="0087673E" w:rsidRPr="00F719EE">
        <w:rPr>
          <w:rFonts w:ascii="Times New Roman" w:hAnsi="Times New Roman"/>
          <w:sz w:val="24"/>
          <w:szCs w:val="28"/>
        </w:rPr>
        <w:t>т</w:t>
      </w:r>
      <w:r w:rsidRPr="00F719EE">
        <w:rPr>
          <w:rFonts w:ascii="Times New Roman" w:hAnsi="Times New Roman"/>
          <w:sz w:val="24"/>
          <w:szCs w:val="28"/>
        </w:rPr>
        <w:t>ся</w:t>
      </w:r>
      <w:r w:rsidR="0087673E" w:rsidRPr="00F719EE">
        <w:rPr>
          <w:rFonts w:ascii="Times New Roman" w:hAnsi="Times New Roman"/>
          <w:sz w:val="24"/>
          <w:szCs w:val="28"/>
        </w:rPr>
        <w:t xml:space="preserve"> работы по поддержанию надежности тепловых сетей на основании </w:t>
      </w:r>
      <w:r w:rsidR="009C62C5" w:rsidRPr="00F719EE">
        <w:rPr>
          <w:rFonts w:ascii="Times New Roman" w:hAnsi="Times New Roman"/>
          <w:sz w:val="24"/>
          <w:szCs w:val="28"/>
        </w:rPr>
        <w:t xml:space="preserve">такого </w:t>
      </w:r>
      <w:r w:rsidR="0087673E" w:rsidRPr="00F719EE">
        <w:rPr>
          <w:rFonts w:ascii="Times New Roman" w:hAnsi="Times New Roman"/>
          <w:sz w:val="24"/>
          <w:szCs w:val="28"/>
        </w:rPr>
        <w:t xml:space="preserve">метода </w:t>
      </w:r>
      <w:r w:rsidR="009C62C5" w:rsidRPr="00F719EE">
        <w:rPr>
          <w:rFonts w:ascii="Times New Roman" w:hAnsi="Times New Roman"/>
          <w:sz w:val="24"/>
          <w:szCs w:val="28"/>
        </w:rPr>
        <w:t>как</w:t>
      </w:r>
      <w:r w:rsidR="0087673E" w:rsidRPr="00F719EE">
        <w:rPr>
          <w:rFonts w:ascii="Times New Roman" w:hAnsi="Times New Roman"/>
          <w:sz w:val="24"/>
          <w:szCs w:val="28"/>
        </w:rPr>
        <w:t xml:space="preserve"> опрессовка повышенным давлением.</w:t>
      </w:r>
    </w:p>
    <w:p w:rsidR="00E65789" w:rsidRPr="00F719EE" w:rsidRDefault="00E65789">
      <w:pPr>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br w:type="page"/>
      </w:r>
    </w:p>
    <w:p w:rsidR="0087673E" w:rsidRPr="00F719EE" w:rsidRDefault="0087673E" w:rsidP="0087673E">
      <w:pPr>
        <w:spacing w:after="0" w:line="360" w:lineRule="auto"/>
        <w:ind w:firstLine="567"/>
        <w:jc w:val="both"/>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lastRenderedPageBreak/>
        <w:t>В целях организации мониторинга за состоянием оборудования тепловых сетей применяются следующие виды диагностики:</w:t>
      </w:r>
    </w:p>
    <w:p w:rsidR="0087673E" w:rsidRPr="00F719EE" w:rsidRDefault="0087673E" w:rsidP="005935B5">
      <w:pPr>
        <w:pStyle w:val="a6"/>
        <w:spacing w:line="360" w:lineRule="auto"/>
        <w:ind w:firstLine="567"/>
        <w:jc w:val="both"/>
        <w:rPr>
          <w:rFonts w:ascii="Times New Roman" w:hAnsi="Times New Roman"/>
          <w:sz w:val="24"/>
          <w:szCs w:val="28"/>
          <w:u w:val="single"/>
        </w:rPr>
      </w:pPr>
      <w:r w:rsidRPr="00F719EE">
        <w:rPr>
          <w:rFonts w:ascii="Times New Roman" w:hAnsi="Times New Roman"/>
          <w:sz w:val="24"/>
          <w:szCs w:val="28"/>
          <w:u w:val="single"/>
        </w:rPr>
        <w:t>1.Эксплуатационные испытания:</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 xml:space="preserve">1.1. Гидравлические испытания на плотность и прочность – проводятся силами эксплуатирующей организации ежегодно после отопительного сезона и после проведения ремонтов. Испытания проводятся согласно требований ПТЭ электрических станций и сетей РФ и Правил устройства и безопасной эксплуатации </w:t>
      </w:r>
      <w:r w:rsidR="00452A7C" w:rsidRPr="00F719EE">
        <w:rPr>
          <w:rFonts w:ascii="Times New Roman" w:hAnsi="Times New Roman"/>
          <w:sz w:val="24"/>
          <w:szCs w:val="28"/>
        </w:rPr>
        <w:t>тепловых энергоустановок</w:t>
      </w:r>
      <w:r w:rsidRPr="00F719EE">
        <w:rPr>
          <w:rFonts w:ascii="Times New Roman" w:hAnsi="Times New Roman"/>
          <w:sz w:val="24"/>
          <w:szCs w:val="28"/>
        </w:rPr>
        <w:t>. По результатам испытаний выявляются дефектные участки</w:t>
      </w:r>
      <w:r w:rsidR="00787AD7" w:rsidRPr="00F719EE">
        <w:rPr>
          <w:rFonts w:ascii="Times New Roman" w:hAnsi="Times New Roman"/>
          <w:sz w:val="24"/>
          <w:szCs w:val="28"/>
        </w:rPr>
        <w:t>,</w:t>
      </w:r>
      <w:r w:rsidRPr="00F719EE">
        <w:rPr>
          <w:rFonts w:ascii="Times New Roman" w:hAnsi="Times New Roman"/>
          <w:sz w:val="24"/>
          <w:szCs w:val="28"/>
        </w:rPr>
        <w:t xml:space="preserve"> не выдержавшие испытания пробным давлением, формируется график ремонтных работ по устранению дефектов. Перед выполнением ремонта производится </w:t>
      </w:r>
      <w:r w:rsidR="000A00A6" w:rsidRPr="00F719EE">
        <w:rPr>
          <w:rFonts w:ascii="Times New Roman" w:hAnsi="Times New Roman"/>
          <w:sz w:val="24"/>
          <w:szCs w:val="28"/>
        </w:rPr>
        <w:t>определение</w:t>
      </w:r>
      <w:r w:rsidRPr="00F719EE">
        <w:rPr>
          <w:rFonts w:ascii="Times New Roman" w:hAnsi="Times New Roman"/>
          <w:sz w:val="24"/>
          <w:szCs w:val="28"/>
        </w:rPr>
        <w:t xml:space="preserve"> поврежденного участка с вырезкой образцов для анализа состояния трубопроводов и характера повреждения. По результатам определяется объем ремонта.</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 xml:space="preserve">1.2. Испытания водяных тепловых сетей на максимальную температуру теплоносителя - проводятся силами эксплуатирующей организации с периодичностью установленной главным инженером тепловых сетей </w:t>
      </w:r>
      <w:r w:rsidR="00D82680" w:rsidRPr="00F719EE">
        <w:rPr>
          <w:rFonts w:ascii="Times New Roman" w:hAnsi="Times New Roman"/>
          <w:sz w:val="24"/>
          <w:szCs w:val="28"/>
        </w:rPr>
        <w:t>(</w:t>
      </w:r>
      <w:r w:rsidRPr="00F719EE">
        <w:rPr>
          <w:rFonts w:ascii="Times New Roman" w:hAnsi="Times New Roman"/>
          <w:sz w:val="24"/>
          <w:szCs w:val="28"/>
        </w:rPr>
        <w:t>1 раз в 5 лет) с целью выявления дефектов трубопроводов, компенсаторов, опор, а также проверки компенсирующей способности тепловых сетей в условиях температурных деформаций, возникающих при повышении температуры теплоносителя до максимального значения. Испытания проводятся в соответствии с ПТЭ электрических станций и сетей РФ и Методическими указаниями по испытанию водяных тепловых сетей на максимальную температуру теплоносителя (РД 153.34.1-20.329-2001). Результаты испытаний обрабатываются и оформляются актом, в котором указываются необходимые мероприятия по устранению выявленных нарушений в работе оборудования. Нарушения, которые возможно устранить в процессе эксплуатации устраняются в оперативном порядке. Остальные нарушения в работе оборудования тепловых сетей включаются в план ремонта на текущий год.</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 xml:space="preserve">1.3.Испытания водяных тепловых сетей на гидравлические потери проводятся силами эксплуатирующей организации с периодичностью 1 раз в 5 лет с целью определения эксплуатационных гидравлических характеристик трубопроводов, состояния их внутренней поверхности и фактической пропускной способности. Испытания проводятся в соответствии с ПТЭ электрических станций и сетей РФ и Методическими указаниями по испытанию водяных тепловых сетей на гидравлические потери (РД 34.20.519-97). Результаты испытаний обрабатываются и оформляются техническим отчетом, в котором отражаются фактические эксплуатационные гидравлические характеристики. На основании результатов испытаний производится корректировка гидравлических режимов работы тепловых сетей и систем теплопотребления, а также планируются работы по проведению гидропневматической промывки </w:t>
      </w:r>
      <w:r w:rsidRPr="00F719EE">
        <w:rPr>
          <w:rFonts w:ascii="Times New Roman" w:hAnsi="Times New Roman"/>
          <w:sz w:val="24"/>
          <w:szCs w:val="28"/>
        </w:rPr>
        <w:lastRenderedPageBreak/>
        <w:t xml:space="preserve">участков тепловых сетей с повышенными коэффициентами гидравлического трения, по ревизии запорно-регулирующей арматуры при повышенных местных сопротивлениях. При повышенных коэффициентах гидравлического трения производится анализ качества водоподготовки, режимов работы тепловых сетей, случаев подпитки сырой неумягченной водой. </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1.4.Испытания по определению тепловых потерь в водяных тепловых сетях проводятся силами эксплуатирующей организации 1 раз в 5 лет или специализированной организации (при пересмотре энергетических характеристик работы тепловых сетей) с целью определения фактических эксплуатационных тепловых потерь через тепловую изоляцию.</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 xml:space="preserve">Испытания проводятся в соответствии с ПТЭ электрических станций и сетей РФ и Методическими указаниями по определению тепловых потерь в водяных тепловых сетях (РД 34.09.255-97). Результаты испытаний обрабатываются и оформляются техническим отчетом, в котором отражаются фактические эксплуатационные среднегодовые тепловые потери через тепловую изоляцию. На основании результатов испытаний формируется перечень мероприятий и график их выполнения по приведению тепловых потерь к нормативному значению, связанных с восстановлением и реконструкцией тепловой изоляции на участках с повышенными тепловыми потерями, заменой трубопроводов с изоляцией заводского изготовления, имеющей наименьший коэффициент теплопроводности, монтажу систем попутного дренажа на участках подверженных затоплению и т.д. </w:t>
      </w:r>
    </w:p>
    <w:p w:rsidR="0087673E" w:rsidRPr="00F719EE" w:rsidRDefault="0087673E" w:rsidP="005935B5">
      <w:pPr>
        <w:pStyle w:val="a6"/>
        <w:spacing w:line="360" w:lineRule="auto"/>
        <w:ind w:firstLine="567"/>
        <w:jc w:val="both"/>
        <w:rPr>
          <w:rFonts w:ascii="Times New Roman" w:hAnsi="Times New Roman"/>
          <w:sz w:val="24"/>
          <w:szCs w:val="28"/>
          <w:u w:val="single"/>
        </w:rPr>
      </w:pPr>
      <w:r w:rsidRPr="00F719EE">
        <w:rPr>
          <w:rFonts w:ascii="Times New Roman" w:hAnsi="Times New Roman"/>
          <w:sz w:val="24"/>
          <w:szCs w:val="28"/>
          <w:u w:val="single"/>
        </w:rPr>
        <w:t>2. Регламентные работы:</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2.1. Контрольные шурфовки проводятся силами эксплуатирующей организации ежегодно по графику в межотопительный период с целью оценки состояния трубопроводов тепловых сетей, тепловой изоляции и строительных конструкций. Контрольные</w:t>
      </w:r>
      <w:r w:rsidR="00E44B39" w:rsidRPr="00F719EE">
        <w:rPr>
          <w:rFonts w:ascii="Times New Roman" w:hAnsi="Times New Roman"/>
          <w:sz w:val="24"/>
          <w:szCs w:val="28"/>
        </w:rPr>
        <w:t xml:space="preserve"> </w:t>
      </w:r>
      <w:r w:rsidRPr="00F719EE">
        <w:rPr>
          <w:rFonts w:ascii="Times New Roman" w:hAnsi="Times New Roman"/>
          <w:sz w:val="24"/>
          <w:szCs w:val="28"/>
        </w:rPr>
        <w:t>шурфовки проводятся согласно Методических указаний по проведению шурфовок в тепловых сетях (МУ 34-70-149-86). В контрольных шурфах производится внешний осмотр оборудования тепловых сетей, оценивается наружное состояние трубопроводов на наличие признаков наружной коррозии, производится вырезка образцов для оценки состояния внутренней поверхности трубопроводов, оценивается состояние тепловой изоляции, оценивается состояние строительных конструкций. По результатам осмотра в шурфе составляются акты, в которых отражается фактическое состояние трубопроводов, тепловой изоляции и строительных конструкций. На основании актов разрабатываются мероприятия для включения в план ремонтных работ.</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 xml:space="preserve">2.2. Оценка интенсивности процесса внутренней коррозии проводится силами эксплуатирующей организации с целью определения скорости коррозии внутренних поверхностей трубопроводов тепловых сетей с помощью индикаторов коррозии.  Оценка интенсивности процесса внутренней коррозии производится в соответствии с Типовой </w:t>
      </w:r>
      <w:r w:rsidRPr="00F719EE">
        <w:rPr>
          <w:rFonts w:ascii="Times New Roman" w:hAnsi="Times New Roman"/>
          <w:sz w:val="24"/>
          <w:szCs w:val="28"/>
        </w:rPr>
        <w:lastRenderedPageBreak/>
        <w:t>инструкцией по технической эксплуатации систем транспорта и распределения тепловой энергии (тепловых сетей) (РД 153-34.0-20.507-98). На основании обработки результатов лабораторных анализов определяется степень интенсивности (скорость) внутренней коррозии мм/год. На участках тепловых сетей, где выявлена сильная или аварийная коррозия проводится обследование с целью определения мест, вызывающих рост концентрации растворенных в воде газов (подсосы, неплотности подогревателей горячей воды) с последующим устранением. Проводится анализ качества подготовки подпиточной воды.</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2.3. Техническое освидетельствование – проводится эксплуатирующей организацией в части наружного осмотра и гидравлических испытаний</w:t>
      </w:r>
      <w:r w:rsidR="007E1203" w:rsidRPr="00F719EE">
        <w:rPr>
          <w:rFonts w:ascii="Times New Roman" w:hAnsi="Times New Roman"/>
          <w:sz w:val="24"/>
          <w:szCs w:val="28"/>
        </w:rPr>
        <w:t xml:space="preserve">, а также </w:t>
      </w:r>
      <w:r w:rsidRPr="00F719EE">
        <w:rPr>
          <w:rFonts w:ascii="Times New Roman" w:hAnsi="Times New Roman"/>
          <w:sz w:val="24"/>
          <w:szCs w:val="28"/>
        </w:rPr>
        <w:t>специализированной организацией в части технического диагностирования:</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 xml:space="preserve">- наружный осмотр  </w:t>
      </w:r>
      <w:r w:rsidR="007E1203" w:rsidRPr="00F719EE">
        <w:rPr>
          <w:rFonts w:ascii="Times New Roman" w:hAnsi="Times New Roman"/>
          <w:sz w:val="24"/>
          <w:szCs w:val="28"/>
        </w:rPr>
        <w:t>–</w:t>
      </w:r>
      <w:r w:rsidRPr="00F719EE">
        <w:rPr>
          <w:rFonts w:ascii="Times New Roman" w:hAnsi="Times New Roman"/>
          <w:sz w:val="24"/>
          <w:szCs w:val="28"/>
        </w:rPr>
        <w:t xml:space="preserve"> ежегодно;</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 гидравлические испытания – ежегодно, а также перед пуском в эксплуатацию после монтажа или ремонта связанного со сваркой;</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 xml:space="preserve">- техническое диагностирование  </w:t>
      </w:r>
      <w:r w:rsidR="007E1203" w:rsidRPr="00F719EE">
        <w:rPr>
          <w:rFonts w:ascii="Times New Roman" w:hAnsi="Times New Roman"/>
          <w:sz w:val="24"/>
          <w:szCs w:val="28"/>
        </w:rPr>
        <w:t>–</w:t>
      </w:r>
      <w:r w:rsidRPr="00F719EE">
        <w:rPr>
          <w:rFonts w:ascii="Times New Roman" w:hAnsi="Times New Roman"/>
          <w:sz w:val="24"/>
          <w:szCs w:val="28"/>
        </w:rPr>
        <w:t xml:space="preserve">  по истечении назначенного срока службы </w:t>
      </w:r>
      <w:r w:rsidR="005935B5" w:rsidRPr="00F719EE">
        <w:rPr>
          <w:rFonts w:ascii="Times New Roman" w:hAnsi="Times New Roman"/>
          <w:sz w:val="24"/>
          <w:szCs w:val="28"/>
        </w:rPr>
        <w:t>(</w:t>
      </w:r>
      <w:r w:rsidRPr="00F719EE">
        <w:rPr>
          <w:rFonts w:ascii="Times New Roman" w:hAnsi="Times New Roman"/>
          <w:sz w:val="24"/>
          <w:szCs w:val="28"/>
        </w:rPr>
        <w:t>визуальный и измерительный контроль, ультразвуковой контроль, ультразвуковаятолщинометрия, магнитопорошковый контроль, механические испытания).</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Техническое освидетельствование проводится в соответствии с Типовой инструкцией по периодическому техническому освидетельствованию трубопроводов тепловых сетей в процессе эксплуатации (РД 153-34.0-20.522-99). Результаты технического освидетельствования заносятся в паспорт тепловой сети. На основании результатов технического освидетельствования разрабатывается план мероприятий по приведению оборудования тепловых сетей в нормативное состояние.</w:t>
      </w:r>
    </w:p>
    <w:p w:rsidR="0087673E" w:rsidRPr="00F719EE" w:rsidRDefault="0087673E" w:rsidP="005935B5">
      <w:pPr>
        <w:pStyle w:val="a6"/>
        <w:spacing w:line="360" w:lineRule="auto"/>
        <w:ind w:firstLine="567"/>
        <w:jc w:val="both"/>
        <w:rPr>
          <w:rFonts w:ascii="Times New Roman" w:hAnsi="Times New Roman"/>
          <w:sz w:val="24"/>
          <w:szCs w:val="28"/>
          <w:u w:val="single"/>
        </w:rPr>
      </w:pPr>
      <w:r w:rsidRPr="00F719EE">
        <w:rPr>
          <w:rFonts w:ascii="Times New Roman" w:hAnsi="Times New Roman"/>
          <w:sz w:val="24"/>
          <w:szCs w:val="28"/>
          <w:u w:val="single"/>
        </w:rPr>
        <w:t>3. Планирование капитальных (текущих) ремонтов.</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3.1. На основании результатов испытаний, осмотров и обследования оборудования тепловых сетей проводится анализ его технического состояния и формирование перспективного график ремонта оборудования тепловых сетей на 5 лет (с ежегодной корректировкой).</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3.2. На основании перспективного графика ремонтов разрабатывается перспективный план подготовки к ремонту на 5 лет.</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3.3. Формирование годового графика ремонтов и годового плана подготовки к ремонту производится в соответствии с перспективным графиком ремонта и перспективным планом подготовки к ремонту с учетом корректировки по результатам испытаний, осмотров и обследований.</w:t>
      </w:r>
    </w:p>
    <w:p w:rsidR="0087673E" w:rsidRPr="00F719EE" w:rsidRDefault="0087673E"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 xml:space="preserve">3.4. Годовой график ремонтов согласовывается до 1 апреля текущего года с Администрацией. </w:t>
      </w:r>
      <w:r w:rsidR="009A1336" w:rsidRPr="00F719EE">
        <w:rPr>
          <w:rFonts w:ascii="Times New Roman" w:hAnsi="Times New Roman"/>
          <w:sz w:val="24"/>
          <w:szCs w:val="28"/>
        </w:rPr>
        <w:t>На основании</w:t>
      </w:r>
      <w:r w:rsidRPr="00F719EE">
        <w:rPr>
          <w:rFonts w:ascii="Times New Roman" w:hAnsi="Times New Roman"/>
          <w:sz w:val="24"/>
          <w:szCs w:val="28"/>
        </w:rPr>
        <w:t xml:space="preserve"> «Правил вывода в ремонт и из эксплуатации источников </w:t>
      </w:r>
      <w:r w:rsidRPr="00F719EE">
        <w:rPr>
          <w:rFonts w:ascii="Times New Roman" w:hAnsi="Times New Roman"/>
          <w:sz w:val="24"/>
          <w:szCs w:val="28"/>
        </w:rPr>
        <w:lastRenderedPageBreak/>
        <w:t xml:space="preserve">тепловой энергии и тепловых сетей», утвержденных Постановлением Правительства РФ №889 от 06.09.2012 года  сводный план ремонта разрабатывается органом местного самоуправления на основании рассмотрения заявок от ресурсоснабжающих организаций.   </w:t>
      </w:r>
    </w:p>
    <w:p w:rsidR="00FC655C" w:rsidRPr="00F719EE" w:rsidRDefault="00FC655C" w:rsidP="0087673E">
      <w:pPr>
        <w:pStyle w:val="a6"/>
        <w:spacing w:line="360" w:lineRule="auto"/>
        <w:ind w:firstLine="567"/>
        <w:jc w:val="both"/>
        <w:rPr>
          <w:rFonts w:ascii="Times New Roman" w:hAnsi="Times New Roman"/>
          <w:sz w:val="28"/>
          <w:szCs w:val="28"/>
        </w:rPr>
      </w:pPr>
    </w:p>
    <w:p w:rsidR="0087673E" w:rsidRPr="00F719EE" w:rsidRDefault="007F34DC" w:rsidP="00FC655C">
      <w:pPr>
        <w:pStyle w:val="3"/>
        <w:spacing w:before="0" w:after="0" w:line="360" w:lineRule="auto"/>
        <w:jc w:val="both"/>
        <w:rPr>
          <w:rFonts w:ascii="Times New Roman" w:hAnsi="Times New Roman"/>
          <w:sz w:val="28"/>
          <w:szCs w:val="28"/>
        </w:rPr>
      </w:pPr>
      <w:bookmarkStart w:id="45" w:name="_Toc371415676"/>
      <w:bookmarkStart w:id="46" w:name="_Toc494207012"/>
      <w:r w:rsidRPr="00F719EE">
        <w:rPr>
          <w:rFonts w:ascii="Times New Roman" w:hAnsi="Times New Roman"/>
          <w:bCs w:val="0"/>
          <w:sz w:val="28"/>
          <w:szCs w:val="28"/>
        </w:rPr>
        <w:t>1.3.</w:t>
      </w:r>
      <w:r w:rsidR="00717C1B" w:rsidRPr="00F719EE">
        <w:rPr>
          <w:rFonts w:ascii="Times New Roman" w:hAnsi="Times New Roman"/>
          <w:bCs w:val="0"/>
          <w:sz w:val="28"/>
          <w:szCs w:val="28"/>
        </w:rPr>
        <w:t>9</w:t>
      </w:r>
      <w:r w:rsidRPr="00F719EE">
        <w:rPr>
          <w:rFonts w:ascii="Times New Roman" w:hAnsi="Times New Roman"/>
          <w:bCs w:val="0"/>
          <w:sz w:val="28"/>
          <w:szCs w:val="28"/>
        </w:rPr>
        <w:t xml:space="preserve">. </w:t>
      </w:r>
      <w:r w:rsidR="0087673E" w:rsidRPr="00F719EE">
        <w:rPr>
          <w:rFonts w:ascii="Times New Roman" w:hAnsi="Times New Roman"/>
          <w:sz w:val="28"/>
          <w:szCs w:val="28"/>
        </w:rPr>
        <w:t xml:space="preserve">Описание периодичности и соответствия техническим регламентам </w:t>
      </w:r>
      <w:r w:rsidR="00190471" w:rsidRPr="00F719EE">
        <w:rPr>
          <w:rFonts w:ascii="Times New Roman" w:hAnsi="Times New Roman"/>
          <w:sz w:val="28"/>
          <w:szCs w:val="28"/>
        </w:rPr>
        <w:t xml:space="preserve">и иным обязательным требованиям </w:t>
      </w:r>
      <w:r w:rsidR="0087673E" w:rsidRPr="00F719EE">
        <w:rPr>
          <w:rFonts w:ascii="Times New Roman" w:hAnsi="Times New Roman"/>
          <w:sz w:val="28"/>
          <w:szCs w:val="28"/>
        </w:rPr>
        <w:t>процедур летних ремонтов</w:t>
      </w:r>
      <w:r w:rsidR="00190471" w:rsidRPr="00F719EE">
        <w:rPr>
          <w:rFonts w:ascii="Times New Roman" w:hAnsi="Times New Roman"/>
          <w:sz w:val="28"/>
          <w:szCs w:val="28"/>
        </w:rPr>
        <w:t xml:space="preserve"> с параметрами</w:t>
      </w:r>
      <w:r w:rsidR="0087673E" w:rsidRPr="00F719EE">
        <w:rPr>
          <w:rFonts w:ascii="Times New Roman" w:hAnsi="Times New Roman"/>
          <w:sz w:val="28"/>
          <w:szCs w:val="28"/>
        </w:rPr>
        <w:t xml:space="preserve"> и методами испытаний тепловых сетей.</w:t>
      </w:r>
      <w:bookmarkEnd w:id="45"/>
      <w:bookmarkEnd w:id="46"/>
    </w:p>
    <w:p w:rsidR="0087673E" w:rsidRPr="00F719EE" w:rsidRDefault="0087673E" w:rsidP="00C249A1">
      <w:pPr>
        <w:spacing w:after="0" w:line="360" w:lineRule="auto"/>
        <w:ind w:firstLine="567"/>
        <w:jc w:val="both"/>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1. Процедура ремонтов.</w:t>
      </w:r>
    </w:p>
    <w:p w:rsidR="0087673E" w:rsidRPr="00BD00A8" w:rsidRDefault="0087673E" w:rsidP="00C249A1">
      <w:pPr>
        <w:spacing w:after="0" w:line="360" w:lineRule="auto"/>
        <w:ind w:firstLine="567"/>
        <w:jc w:val="both"/>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 xml:space="preserve">1.1. Ремонт оборудования тепловых сетей производится в соответствии с требованиями Правил организации технического обслуживания и ремонта оборудования, зданий и сооружений электростанций и сетей (СО 34.04.181-2003). </w:t>
      </w:r>
    </w:p>
    <w:p w:rsidR="0087673E" w:rsidRPr="00F719EE" w:rsidRDefault="0087673E" w:rsidP="00C249A1">
      <w:pPr>
        <w:spacing w:after="0" w:line="360" w:lineRule="auto"/>
        <w:ind w:firstLine="567"/>
        <w:jc w:val="both"/>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1.2. Работы по текущему ремонту проводятся ежегодно по окончанию отопительного сезона, график проведения работ уточняется на основании результатов проведения гидравлических испытаний на плотность и прочность.</w:t>
      </w:r>
    </w:p>
    <w:p w:rsidR="0087673E" w:rsidRPr="00F719EE" w:rsidRDefault="0087673E" w:rsidP="00C249A1">
      <w:pPr>
        <w:spacing w:after="0" w:line="360" w:lineRule="auto"/>
        <w:ind w:firstLine="567"/>
        <w:jc w:val="both"/>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1.3. Капитальный ремонт проводится в соответствии с утвержденным годовым  графиком ремонта. Мероприятия по капитальному ремонту планируются исходя из фактического состояния сетей, на основании анализа технического состояния оборудования по актам осмотра трубопроводов в шурфе (контрольные шурфы), аварийных актов и т.п. Учитывая техническое состояние оборудования тепловых сетей, работы по капитальному ремонту планируются ежегодно.</w:t>
      </w:r>
    </w:p>
    <w:p w:rsidR="00DE4F19" w:rsidRPr="00F719EE" w:rsidRDefault="00DE4F19" w:rsidP="00141A73">
      <w:pPr>
        <w:pStyle w:val="2"/>
        <w:sectPr w:rsidR="00DE4F19" w:rsidRPr="00F719EE" w:rsidSect="00355687">
          <w:headerReference w:type="default" r:id="rId15"/>
          <w:footerReference w:type="default" r:id="rId16"/>
          <w:pgSz w:w="11906" w:h="16838"/>
          <w:pgMar w:top="1134" w:right="851" w:bottom="1134" w:left="992" w:header="709" w:footer="709" w:gutter="0"/>
          <w:cols w:space="708"/>
          <w:docGrid w:linePitch="360"/>
        </w:sectPr>
      </w:pPr>
    </w:p>
    <w:p w:rsidR="0041273D" w:rsidRPr="00F719EE" w:rsidRDefault="007F34DC" w:rsidP="007F34DC">
      <w:pPr>
        <w:pStyle w:val="3"/>
        <w:jc w:val="both"/>
        <w:rPr>
          <w:rFonts w:ascii="Times New Roman" w:hAnsi="Times New Roman"/>
          <w:sz w:val="28"/>
          <w:szCs w:val="28"/>
        </w:rPr>
      </w:pPr>
      <w:bookmarkStart w:id="47" w:name="_Toc371415677"/>
      <w:bookmarkStart w:id="48" w:name="_Toc494207013"/>
      <w:r w:rsidRPr="00F719EE">
        <w:rPr>
          <w:rFonts w:ascii="Times New Roman" w:hAnsi="Times New Roman"/>
          <w:sz w:val="28"/>
          <w:szCs w:val="28"/>
        </w:rPr>
        <w:lastRenderedPageBreak/>
        <w:t>1.3.1</w:t>
      </w:r>
      <w:r w:rsidR="00717C1B" w:rsidRPr="00F719EE">
        <w:rPr>
          <w:rFonts w:ascii="Times New Roman" w:hAnsi="Times New Roman"/>
          <w:sz w:val="28"/>
          <w:szCs w:val="28"/>
        </w:rPr>
        <w:t>0</w:t>
      </w:r>
      <w:r w:rsidRPr="00F719EE">
        <w:rPr>
          <w:rFonts w:ascii="Times New Roman" w:hAnsi="Times New Roman"/>
          <w:sz w:val="28"/>
          <w:szCs w:val="28"/>
        </w:rPr>
        <w:t xml:space="preserve">. </w:t>
      </w:r>
      <w:r w:rsidR="0041273D" w:rsidRPr="00F719EE">
        <w:rPr>
          <w:rFonts w:ascii="Times New Roman" w:hAnsi="Times New Roman"/>
          <w:sz w:val="28"/>
          <w:szCs w:val="28"/>
        </w:rPr>
        <w:t>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bookmarkEnd w:id="47"/>
      <w:bookmarkEnd w:id="48"/>
    </w:p>
    <w:p w:rsidR="00DE4F19" w:rsidRPr="00F719EE" w:rsidRDefault="00A265A0" w:rsidP="00C249A1">
      <w:pPr>
        <w:spacing w:after="0" w:line="360" w:lineRule="auto"/>
        <w:ind w:firstLine="567"/>
        <w:jc w:val="both"/>
        <w:rPr>
          <w:rFonts w:ascii="Times New Roman" w:hAnsi="Times New Roman" w:cs="Times New Roman"/>
          <w:sz w:val="24"/>
          <w:szCs w:val="28"/>
        </w:rPr>
      </w:pPr>
      <w:r>
        <w:rPr>
          <w:rFonts w:ascii="Times New Roman" w:hAnsi="Times New Roman" w:cs="Times New Roman"/>
          <w:sz w:val="24"/>
          <w:szCs w:val="28"/>
        </w:rPr>
        <w:t xml:space="preserve">Информация по нормативам </w:t>
      </w:r>
      <w:r w:rsidRPr="00A265A0">
        <w:rPr>
          <w:rFonts w:ascii="Times New Roman" w:hAnsi="Times New Roman"/>
          <w:sz w:val="24"/>
          <w:szCs w:val="28"/>
        </w:rPr>
        <w:t>технологических потерь при передаче тепловой энергии (мощности), теплоносителя</w:t>
      </w:r>
      <w:r>
        <w:rPr>
          <w:rFonts w:ascii="Times New Roman" w:hAnsi="Times New Roman"/>
          <w:sz w:val="24"/>
          <w:szCs w:val="28"/>
        </w:rPr>
        <w:t>, отсутствует</w:t>
      </w:r>
      <w:r w:rsidR="00232CBA" w:rsidRPr="00F719EE">
        <w:rPr>
          <w:rFonts w:ascii="Times New Roman" w:hAnsi="Times New Roman" w:cs="Times New Roman"/>
          <w:sz w:val="24"/>
          <w:szCs w:val="28"/>
        </w:rPr>
        <w:t>.</w:t>
      </w:r>
    </w:p>
    <w:p w:rsidR="006A5C8C" w:rsidRPr="00F719EE" w:rsidRDefault="006A5C8C" w:rsidP="00964794">
      <w:pPr>
        <w:spacing w:before="240" w:after="0" w:line="360" w:lineRule="auto"/>
        <w:ind w:right="-2438" w:firstLine="567"/>
        <w:rPr>
          <w:rFonts w:ascii="Times New Roman" w:hAnsi="Times New Roman" w:cs="Times New Roman"/>
          <w:sz w:val="24"/>
          <w:szCs w:val="24"/>
        </w:rPr>
        <w:sectPr w:rsidR="006A5C8C" w:rsidRPr="00F719EE" w:rsidSect="00141A73">
          <w:pgSz w:w="16838" w:h="11906" w:orient="landscape"/>
          <w:pgMar w:top="992" w:right="1103" w:bottom="851" w:left="1134" w:header="709" w:footer="709" w:gutter="0"/>
          <w:cols w:space="708"/>
          <w:docGrid w:linePitch="360"/>
        </w:sectPr>
      </w:pPr>
    </w:p>
    <w:p w:rsidR="0087673E" w:rsidRPr="00F719EE" w:rsidRDefault="007F34DC" w:rsidP="007F34DC">
      <w:pPr>
        <w:pStyle w:val="3"/>
        <w:jc w:val="both"/>
        <w:rPr>
          <w:rFonts w:ascii="Times New Roman" w:hAnsi="Times New Roman"/>
          <w:sz w:val="28"/>
          <w:szCs w:val="28"/>
        </w:rPr>
      </w:pPr>
      <w:bookmarkStart w:id="49" w:name="_Toc371415678"/>
      <w:bookmarkStart w:id="50" w:name="_Toc494207014"/>
      <w:r w:rsidRPr="00F719EE">
        <w:rPr>
          <w:rFonts w:ascii="Times New Roman" w:hAnsi="Times New Roman"/>
          <w:sz w:val="28"/>
          <w:szCs w:val="28"/>
        </w:rPr>
        <w:lastRenderedPageBreak/>
        <w:t>1.3.1</w:t>
      </w:r>
      <w:r w:rsidR="00717C1B" w:rsidRPr="00F719EE">
        <w:rPr>
          <w:rFonts w:ascii="Times New Roman" w:hAnsi="Times New Roman"/>
          <w:sz w:val="28"/>
          <w:szCs w:val="28"/>
        </w:rPr>
        <w:t>1</w:t>
      </w:r>
      <w:r w:rsidRPr="00F719EE">
        <w:rPr>
          <w:rFonts w:ascii="Times New Roman" w:hAnsi="Times New Roman"/>
          <w:sz w:val="28"/>
          <w:szCs w:val="28"/>
        </w:rPr>
        <w:t xml:space="preserve">. </w:t>
      </w:r>
      <w:r w:rsidR="004F066C" w:rsidRPr="00F719EE">
        <w:rPr>
          <w:rFonts w:ascii="Times New Roman" w:hAnsi="Times New Roman"/>
          <w:sz w:val="28"/>
          <w:szCs w:val="28"/>
        </w:rPr>
        <w:t>Оценка тепловых потерь в тепловых сетях за последние</w:t>
      </w:r>
      <w:r w:rsidR="00097323" w:rsidRPr="00F719EE">
        <w:rPr>
          <w:rFonts w:ascii="Times New Roman" w:hAnsi="Times New Roman"/>
          <w:sz w:val="28"/>
          <w:szCs w:val="28"/>
        </w:rPr>
        <w:t xml:space="preserve"> </w:t>
      </w:r>
      <w:r w:rsidR="00947D8C" w:rsidRPr="00F719EE">
        <w:rPr>
          <w:rFonts w:ascii="Times New Roman" w:hAnsi="Times New Roman"/>
          <w:sz w:val="28"/>
          <w:szCs w:val="28"/>
        </w:rPr>
        <w:t>2</w:t>
      </w:r>
      <w:r w:rsidR="004F066C" w:rsidRPr="00F719EE">
        <w:rPr>
          <w:rFonts w:ascii="Times New Roman" w:hAnsi="Times New Roman"/>
          <w:sz w:val="28"/>
          <w:szCs w:val="28"/>
        </w:rPr>
        <w:t xml:space="preserve"> года при отсутствии приборов учета тепловых потерь.</w:t>
      </w:r>
      <w:bookmarkEnd w:id="49"/>
      <w:bookmarkEnd w:id="50"/>
    </w:p>
    <w:p w:rsidR="0087673E" w:rsidRPr="00F719EE" w:rsidRDefault="0087673E" w:rsidP="0087673E">
      <w:pPr>
        <w:pStyle w:val="a6"/>
        <w:spacing w:line="360" w:lineRule="auto"/>
        <w:ind w:firstLine="567"/>
        <w:jc w:val="both"/>
        <w:rPr>
          <w:rFonts w:ascii="Times New Roman" w:hAnsi="Times New Roman"/>
          <w:sz w:val="28"/>
          <w:szCs w:val="28"/>
        </w:rPr>
      </w:pPr>
      <w:r w:rsidRPr="00F719EE">
        <w:rPr>
          <w:rFonts w:ascii="Times New Roman" w:hAnsi="Times New Roman"/>
          <w:sz w:val="24"/>
          <w:szCs w:val="28"/>
        </w:rPr>
        <w:t xml:space="preserve">Количество потерь тепловой энергии при передаче теплоносителя по тепловым сетям </w:t>
      </w:r>
      <w:r w:rsidR="00E47790" w:rsidRPr="00F719EE">
        <w:rPr>
          <w:rFonts w:ascii="Times New Roman" w:hAnsi="Times New Roman"/>
          <w:sz w:val="24"/>
          <w:szCs w:val="28"/>
        </w:rPr>
        <w:t>представлено в таблице ниже</w:t>
      </w:r>
      <w:r w:rsidRPr="00F719EE">
        <w:rPr>
          <w:rFonts w:ascii="Times New Roman" w:hAnsi="Times New Roman"/>
          <w:sz w:val="24"/>
          <w:szCs w:val="28"/>
        </w:rPr>
        <w:t>:</w:t>
      </w:r>
    </w:p>
    <w:p w:rsidR="0077220C" w:rsidRPr="00F719EE" w:rsidRDefault="0077220C" w:rsidP="0077220C">
      <w:pPr>
        <w:pStyle w:val="aff0"/>
        <w:keepNext/>
        <w:jc w:val="right"/>
      </w:pPr>
      <w:r w:rsidRPr="00F719EE">
        <w:t xml:space="preserve">Таблица </w:t>
      </w:r>
      <w:r w:rsidR="00F84C37">
        <w:fldChar w:fldCharType="begin"/>
      </w:r>
      <w:r w:rsidR="00F84C37">
        <w:instrText xml:space="preserve"> STYLEREF 1 \s </w:instrText>
      </w:r>
      <w:r w:rsidR="00F84C37">
        <w:fldChar w:fldCharType="separate"/>
      </w:r>
      <w:r w:rsidR="00C769C8" w:rsidRPr="00F719EE">
        <w:rPr>
          <w:noProof/>
        </w:rPr>
        <w:t>1</w:t>
      </w:r>
      <w:r w:rsidR="00F84C37">
        <w:rPr>
          <w:noProof/>
        </w:rPr>
        <w:fldChar w:fldCharType="end"/>
      </w:r>
      <w:r w:rsidR="00C769C8" w:rsidRPr="00F719EE">
        <w:t>.</w:t>
      </w:r>
      <w:r w:rsidR="00F84C37">
        <w:fldChar w:fldCharType="begin"/>
      </w:r>
      <w:r w:rsidR="00F84C37">
        <w:instrText xml:space="preserve"> SEQ Таблица \* ARABIC \s 1 </w:instrText>
      </w:r>
      <w:r w:rsidR="00F84C37">
        <w:fldChar w:fldCharType="separate"/>
      </w:r>
      <w:r w:rsidR="00C769C8" w:rsidRPr="00F719EE">
        <w:rPr>
          <w:noProof/>
        </w:rPr>
        <w:t>30</w:t>
      </w:r>
      <w:r w:rsidR="00F84C37">
        <w:rPr>
          <w:noProof/>
        </w:rPr>
        <w:fldChar w:fldCharType="end"/>
      </w:r>
    </w:p>
    <w:tbl>
      <w:tblPr>
        <w:tblStyle w:val="af7"/>
        <w:tblW w:w="5000" w:type="pct"/>
        <w:tblLook w:val="04A0" w:firstRow="1" w:lastRow="0" w:firstColumn="1" w:lastColumn="0" w:noHBand="0" w:noVBand="1"/>
      </w:tblPr>
      <w:tblGrid>
        <w:gridCol w:w="4346"/>
        <w:gridCol w:w="1754"/>
        <w:gridCol w:w="4179"/>
      </w:tblGrid>
      <w:tr w:rsidR="00E47790" w:rsidRPr="00F719EE" w:rsidTr="00E47790">
        <w:trPr>
          <w:trHeight w:val="569"/>
        </w:trPr>
        <w:tc>
          <w:tcPr>
            <w:tcW w:w="2114" w:type="pct"/>
            <w:vAlign w:val="center"/>
          </w:tcPr>
          <w:p w:rsidR="00E47790" w:rsidRPr="00F719EE" w:rsidRDefault="00E47790" w:rsidP="00E47790">
            <w:pPr>
              <w:pStyle w:val="a6"/>
              <w:spacing w:line="360" w:lineRule="auto"/>
              <w:jc w:val="center"/>
              <w:rPr>
                <w:rFonts w:ascii="Times New Roman" w:hAnsi="Times New Roman"/>
                <w:sz w:val="24"/>
                <w:szCs w:val="24"/>
              </w:rPr>
            </w:pPr>
            <w:r w:rsidRPr="00F719EE">
              <w:rPr>
                <w:rFonts w:ascii="Times New Roman" w:hAnsi="Times New Roman"/>
                <w:sz w:val="24"/>
                <w:szCs w:val="24"/>
              </w:rPr>
              <w:t>Наименование котельной</w:t>
            </w:r>
          </w:p>
        </w:tc>
        <w:tc>
          <w:tcPr>
            <w:tcW w:w="853" w:type="pct"/>
            <w:vAlign w:val="center"/>
          </w:tcPr>
          <w:p w:rsidR="00E47790" w:rsidRPr="00F719EE" w:rsidRDefault="00E47790" w:rsidP="00E47790">
            <w:pPr>
              <w:pStyle w:val="a6"/>
              <w:spacing w:line="360" w:lineRule="auto"/>
              <w:jc w:val="center"/>
              <w:rPr>
                <w:rFonts w:ascii="Times New Roman" w:hAnsi="Times New Roman"/>
                <w:sz w:val="24"/>
                <w:szCs w:val="24"/>
              </w:rPr>
            </w:pPr>
            <w:r w:rsidRPr="00F719EE">
              <w:rPr>
                <w:rFonts w:ascii="Times New Roman" w:hAnsi="Times New Roman"/>
                <w:sz w:val="24"/>
                <w:szCs w:val="24"/>
              </w:rPr>
              <w:t>Размерность</w:t>
            </w:r>
          </w:p>
        </w:tc>
        <w:tc>
          <w:tcPr>
            <w:tcW w:w="2033" w:type="pct"/>
            <w:vAlign w:val="center"/>
          </w:tcPr>
          <w:p w:rsidR="00E47790" w:rsidRPr="00F719EE" w:rsidRDefault="00E47790" w:rsidP="00E47790">
            <w:pPr>
              <w:jc w:val="center"/>
              <w:rPr>
                <w:rFonts w:ascii="Times New Roman" w:hAnsi="Times New Roman" w:cs="Times New Roman"/>
                <w:sz w:val="24"/>
                <w:szCs w:val="24"/>
              </w:rPr>
            </w:pPr>
            <w:r w:rsidRPr="00F719EE">
              <w:rPr>
                <w:rFonts w:ascii="Times New Roman" w:hAnsi="Times New Roman" w:cs="Times New Roman"/>
                <w:sz w:val="24"/>
                <w:szCs w:val="24"/>
              </w:rPr>
              <w:t>Потери в тепловых сетях</w:t>
            </w:r>
          </w:p>
        </w:tc>
      </w:tr>
      <w:tr w:rsidR="00814A36" w:rsidRPr="00F719EE" w:rsidTr="00E47790">
        <w:trPr>
          <w:trHeight w:val="440"/>
        </w:trPr>
        <w:tc>
          <w:tcPr>
            <w:tcW w:w="2114" w:type="pct"/>
            <w:vAlign w:val="center"/>
          </w:tcPr>
          <w:p w:rsidR="00814A36" w:rsidRPr="00F719EE" w:rsidRDefault="00814A36" w:rsidP="00587290">
            <w:pPr>
              <w:jc w:val="center"/>
              <w:rPr>
                <w:rFonts w:ascii="Times New Roman" w:eastAsia="Times New Roman" w:hAnsi="Times New Roman" w:cs="Times New Roman"/>
                <w:bCs/>
                <w:sz w:val="24"/>
                <w:szCs w:val="28"/>
              </w:rPr>
            </w:pPr>
            <w:r w:rsidRPr="00F719EE">
              <w:rPr>
                <w:rFonts w:ascii="Times New Roman" w:eastAsia="Times New Roman" w:hAnsi="Times New Roman" w:cs="Times New Roman"/>
                <w:bCs/>
                <w:sz w:val="24"/>
                <w:szCs w:val="28"/>
              </w:rPr>
              <w:t>Котельная с. Демидово</w:t>
            </w:r>
          </w:p>
        </w:tc>
        <w:tc>
          <w:tcPr>
            <w:tcW w:w="853" w:type="pct"/>
            <w:vAlign w:val="center"/>
          </w:tcPr>
          <w:p w:rsidR="00814A36" w:rsidRPr="00F719EE" w:rsidRDefault="00814A36" w:rsidP="00E47790">
            <w:pPr>
              <w:pStyle w:val="a6"/>
              <w:jc w:val="center"/>
              <w:rPr>
                <w:rFonts w:ascii="Times New Roman" w:hAnsi="Times New Roman"/>
                <w:sz w:val="24"/>
                <w:szCs w:val="24"/>
              </w:rPr>
            </w:pPr>
            <w:r w:rsidRPr="00F719EE">
              <w:rPr>
                <w:rFonts w:ascii="Times New Roman" w:hAnsi="Times New Roman"/>
                <w:sz w:val="24"/>
                <w:szCs w:val="24"/>
              </w:rPr>
              <w:t>Гкал/год</w:t>
            </w:r>
          </w:p>
        </w:tc>
        <w:tc>
          <w:tcPr>
            <w:tcW w:w="2033" w:type="pct"/>
            <w:vAlign w:val="center"/>
          </w:tcPr>
          <w:p w:rsidR="00814A36" w:rsidRPr="00F719EE" w:rsidRDefault="00814A36" w:rsidP="00587290">
            <w:pPr>
              <w:jc w:val="center"/>
              <w:rPr>
                <w:rFonts w:ascii="Times New Roman" w:hAnsi="Times New Roman" w:cs="Times New Roman"/>
              </w:rPr>
            </w:pPr>
            <w:r w:rsidRPr="00F719EE">
              <w:rPr>
                <w:rFonts w:ascii="Times New Roman" w:hAnsi="Times New Roman" w:cs="Times New Roman"/>
              </w:rPr>
              <w:t>509,129</w:t>
            </w:r>
          </w:p>
        </w:tc>
      </w:tr>
    </w:tbl>
    <w:p w:rsidR="00132D08" w:rsidRPr="00F719EE" w:rsidRDefault="00DF5042" w:rsidP="00132D08">
      <w:pPr>
        <w:rPr>
          <w:rFonts w:ascii="Times New Roman" w:hAnsi="Times New Roman" w:cs="Times New Roman"/>
          <w:b/>
          <w:color w:val="FFFFFF" w:themeColor="background1"/>
          <w:sz w:val="24"/>
          <w:szCs w:val="24"/>
          <w:u w:val="single"/>
        </w:rPr>
      </w:pPr>
      <w:r w:rsidRPr="00F719EE">
        <w:rPr>
          <w:rFonts w:ascii="Times New Roman" w:eastAsia="Calibri" w:hAnsi="Times New Roman" w:cs="Times New Roman"/>
          <w:color w:val="FFFFFF" w:themeColor="background1"/>
          <w:sz w:val="24"/>
          <w:szCs w:val="24"/>
        </w:rPr>
        <w:fldChar w:fldCharType="begin"/>
      </w:r>
      <w:r w:rsidR="00132D08" w:rsidRPr="00F719EE">
        <w:rPr>
          <w:rFonts w:ascii="Times New Roman" w:eastAsia="Calibri" w:hAnsi="Times New Roman" w:cs="Times New Roman"/>
          <w:color w:val="FFFFFF" w:themeColor="background1"/>
          <w:sz w:val="24"/>
          <w:szCs w:val="24"/>
        </w:rPr>
        <w:instrText xml:space="preserve"> =(10998-12533)/10998*100 </w:instrText>
      </w:r>
      <w:r w:rsidRPr="00F719EE">
        <w:rPr>
          <w:rFonts w:ascii="Times New Roman" w:eastAsia="Calibri" w:hAnsi="Times New Roman" w:cs="Times New Roman"/>
          <w:color w:val="FFFFFF" w:themeColor="background1"/>
          <w:sz w:val="24"/>
          <w:szCs w:val="24"/>
        </w:rPr>
        <w:fldChar w:fldCharType="separate"/>
      </w:r>
      <w:r w:rsidR="00A74E45" w:rsidRPr="00F719EE">
        <w:rPr>
          <w:rFonts w:ascii="Times New Roman" w:eastAsia="Calibri" w:hAnsi="Times New Roman" w:cs="Times New Roman"/>
          <w:noProof/>
          <w:color w:val="FFFFFF" w:themeColor="background1"/>
          <w:sz w:val="24"/>
          <w:szCs w:val="24"/>
        </w:rPr>
        <w:t>-13,96</w:t>
      </w:r>
      <w:r w:rsidRPr="00F719EE">
        <w:rPr>
          <w:rFonts w:ascii="Times New Roman" w:eastAsia="Calibri" w:hAnsi="Times New Roman" w:cs="Times New Roman"/>
          <w:color w:val="FFFFFF" w:themeColor="background1"/>
          <w:sz w:val="24"/>
          <w:szCs w:val="24"/>
        </w:rPr>
        <w:fldChar w:fldCharType="end"/>
      </w:r>
    </w:p>
    <w:p w:rsidR="0087673E" w:rsidRPr="00F719EE" w:rsidRDefault="0087673E" w:rsidP="000662A0">
      <w:pPr>
        <w:pStyle w:val="ConsPlusNormal"/>
        <w:spacing w:line="360" w:lineRule="auto"/>
        <w:ind w:firstLine="540"/>
        <w:jc w:val="both"/>
        <w:rPr>
          <w:rFonts w:ascii="Times New Roman" w:eastAsia="Times New Roman" w:hAnsi="Times New Roman" w:cs="Times New Roman"/>
          <w:color w:val="000000"/>
          <w:sz w:val="24"/>
          <w:szCs w:val="28"/>
        </w:rPr>
      </w:pPr>
      <w:r w:rsidRPr="00F719EE">
        <w:rPr>
          <w:rFonts w:ascii="Times New Roman" w:eastAsia="Times New Roman" w:hAnsi="Times New Roman" w:cs="Times New Roman"/>
          <w:color w:val="000000"/>
          <w:sz w:val="24"/>
          <w:szCs w:val="28"/>
        </w:rPr>
        <w:t xml:space="preserve">Ориентируясь на целевые индикаторы и показатели реализации государственной программы РФ «Энергосбережение и повышение энергетической эффективности на период до 2020 года» допустимым показателем потерь является величина в размере 13,8 % (на 2011 год), в перспективе (к 2020 году) - 10,7 %. </w:t>
      </w:r>
    </w:p>
    <w:p w:rsidR="0087673E" w:rsidRPr="00F719EE" w:rsidRDefault="007F34DC" w:rsidP="007F34DC">
      <w:pPr>
        <w:pStyle w:val="3"/>
        <w:jc w:val="both"/>
        <w:rPr>
          <w:rFonts w:ascii="Times New Roman" w:hAnsi="Times New Roman"/>
          <w:sz w:val="28"/>
          <w:szCs w:val="28"/>
        </w:rPr>
      </w:pPr>
      <w:bookmarkStart w:id="51" w:name="_Toc371415679"/>
      <w:bookmarkStart w:id="52" w:name="_Toc494207015"/>
      <w:r w:rsidRPr="00F719EE">
        <w:rPr>
          <w:rFonts w:ascii="Times New Roman" w:hAnsi="Times New Roman"/>
          <w:sz w:val="28"/>
          <w:szCs w:val="28"/>
        </w:rPr>
        <w:t>1.3.1</w:t>
      </w:r>
      <w:r w:rsidR="00717C1B" w:rsidRPr="00F719EE">
        <w:rPr>
          <w:rFonts w:ascii="Times New Roman" w:hAnsi="Times New Roman"/>
          <w:sz w:val="28"/>
          <w:szCs w:val="28"/>
        </w:rPr>
        <w:t>2</w:t>
      </w:r>
      <w:r w:rsidRPr="00F719EE">
        <w:rPr>
          <w:rFonts w:ascii="Times New Roman" w:hAnsi="Times New Roman"/>
          <w:sz w:val="28"/>
          <w:szCs w:val="28"/>
        </w:rPr>
        <w:t xml:space="preserve">. </w:t>
      </w:r>
      <w:r w:rsidR="0087673E" w:rsidRPr="00F719EE">
        <w:rPr>
          <w:rFonts w:ascii="Times New Roman" w:hAnsi="Times New Roman"/>
          <w:sz w:val="28"/>
          <w:szCs w:val="28"/>
        </w:rPr>
        <w:t>Предписания надзорных органов по запрещению дальнейшей эксплуатации участков тепловой сети и результаты их исполнения.</w:t>
      </w:r>
      <w:bookmarkEnd w:id="51"/>
      <w:bookmarkEnd w:id="52"/>
    </w:p>
    <w:p w:rsidR="0087673E" w:rsidRPr="00F719EE" w:rsidRDefault="0087673E" w:rsidP="00312F5D">
      <w:pPr>
        <w:pStyle w:val="a6"/>
        <w:spacing w:before="120" w:after="120" w:line="360" w:lineRule="auto"/>
        <w:ind w:firstLine="567"/>
        <w:jc w:val="both"/>
        <w:rPr>
          <w:rFonts w:ascii="Times New Roman" w:hAnsi="Times New Roman"/>
          <w:sz w:val="24"/>
          <w:szCs w:val="28"/>
        </w:rPr>
      </w:pPr>
      <w:r w:rsidRPr="00F719EE">
        <w:rPr>
          <w:rFonts w:ascii="Times New Roman" w:hAnsi="Times New Roman"/>
          <w:sz w:val="24"/>
          <w:szCs w:val="28"/>
        </w:rPr>
        <w:t>По данным</w:t>
      </w:r>
      <w:r w:rsidR="000E7C1A" w:rsidRPr="00F719EE">
        <w:rPr>
          <w:rFonts w:ascii="Times New Roman" w:hAnsi="Times New Roman"/>
          <w:sz w:val="24"/>
          <w:szCs w:val="28"/>
        </w:rPr>
        <w:t>,</w:t>
      </w:r>
      <w:r w:rsidRPr="00F719EE">
        <w:rPr>
          <w:rFonts w:ascii="Times New Roman" w:hAnsi="Times New Roman"/>
          <w:sz w:val="24"/>
          <w:szCs w:val="28"/>
        </w:rPr>
        <w:t xml:space="preserve"> полученным </w:t>
      </w:r>
      <w:r w:rsidR="000E7C1A" w:rsidRPr="00F719EE">
        <w:rPr>
          <w:rFonts w:ascii="Times New Roman" w:hAnsi="Times New Roman"/>
          <w:sz w:val="24"/>
          <w:szCs w:val="28"/>
        </w:rPr>
        <w:t xml:space="preserve">от </w:t>
      </w:r>
      <w:r w:rsidR="00A10FA7" w:rsidRPr="00F719EE">
        <w:rPr>
          <w:rFonts w:ascii="Times New Roman" w:hAnsi="Times New Roman"/>
          <w:sz w:val="24"/>
          <w:szCs w:val="28"/>
        </w:rPr>
        <w:t>ресурсоснабжающей организации</w:t>
      </w:r>
      <w:r w:rsidR="000E7C1A" w:rsidRPr="00F719EE">
        <w:rPr>
          <w:rFonts w:ascii="Times New Roman" w:hAnsi="Times New Roman"/>
          <w:sz w:val="24"/>
          <w:szCs w:val="28"/>
        </w:rPr>
        <w:t>,</w:t>
      </w:r>
      <w:r w:rsidRPr="00F719EE">
        <w:rPr>
          <w:rFonts w:ascii="Times New Roman" w:hAnsi="Times New Roman"/>
          <w:sz w:val="24"/>
          <w:szCs w:val="28"/>
        </w:rPr>
        <w:t xml:space="preserve"> предписаний надзорных органов по запрещению дальнейшей эксплуатации участков тепловой сети не выдавалось.</w:t>
      </w:r>
    </w:p>
    <w:p w:rsidR="00474562" w:rsidRPr="00F719EE" w:rsidRDefault="007F34DC" w:rsidP="007F34DC">
      <w:pPr>
        <w:pStyle w:val="3"/>
        <w:jc w:val="both"/>
        <w:rPr>
          <w:rFonts w:ascii="Times New Roman" w:hAnsi="Times New Roman"/>
          <w:sz w:val="28"/>
          <w:szCs w:val="28"/>
        </w:rPr>
      </w:pPr>
      <w:bookmarkStart w:id="53" w:name="_Toc371415680"/>
      <w:bookmarkStart w:id="54" w:name="_Toc494207016"/>
      <w:r w:rsidRPr="00F719EE">
        <w:rPr>
          <w:rFonts w:ascii="Times New Roman" w:hAnsi="Times New Roman"/>
          <w:sz w:val="28"/>
          <w:szCs w:val="28"/>
        </w:rPr>
        <w:t>1.3.1</w:t>
      </w:r>
      <w:r w:rsidR="00717C1B" w:rsidRPr="00F719EE">
        <w:rPr>
          <w:rFonts w:ascii="Times New Roman" w:hAnsi="Times New Roman"/>
          <w:sz w:val="28"/>
          <w:szCs w:val="28"/>
        </w:rPr>
        <w:t>3</w:t>
      </w:r>
      <w:r w:rsidRPr="00F719EE">
        <w:rPr>
          <w:rFonts w:ascii="Times New Roman" w:hAnsi="Times New Roman"/>
          <w:sz w:val="28"/>
          <w:szCs w:val="28"/>
        </w:rPr>
        <w:t xml:space="preserve">. </w:t>
      </w:r>
      <w:r w:rsidR="00474562" w:rsidRPr="00F719EE">
        <w:rPr>
          <w:rFonts w:ascii="Times New Roman" w:hAnsi="Times New Roman"/>
          <w:sz w:val="28"/>
          <w:szCs w:val="28"/>
        </w:rPr>
        <w:t>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w:t>
      </w:r>
      <w:r w:rsidR="00181161" w:rsidRPr="00F719EE">
        <w:rPr>
          <w:rFonts w:ascii="Times New Roman" w:hAnsi="Times New Roman"/>
          <w:sz w:val="28"/>
          <w:szCs w:val="28"/>
        </w:rPr>
        <w:t xml:space="preserve"> </w:t>
      </w:r>
      <w:r w:rsidR="00474562" w:rsidRPr="00F719EE">
        <w:rPr>
          <w:rFonts w:ascii="Times New Roman" w:hAnsi="Times New Roman"/>
          <w:sz w:val="28"/>
          <w:szCs w:val="28"/>
        </w:rPr>
        <w:t>потребителям.</w:t>
      </w:r>
      <w:bookmarkEnd w:id="53"/>
      <w:bookmarkEnd w:id="54"/>
    </w:p>
    <w:p w:rsidR="00453B73" w:rsidRPr="00F719EE" w:rsidRDefault="00453B73" w:rsidP="00453B73">
      <w:pPr>
        <w:spacing w:after="0" w:line="360" w:lineRule="auto"/>
        <w:ind w:firstLine="567"/>
        <w:jc w:val="both"/>
        <w:rPr>
          <w:rFonts w:ascii="Times New Roman" w:hAnsi="Times New Roman" w:cs="Times New Roman"/>
          <w:sz w:val="24"/>
          <w:szCs w:val="28"/>
        </w:rPr>
      </w:pPr>
      <w:r w:rsidRPr="00F719EE">
        <w:rPr>
          <w:rFonts w:ascii="Times New Roman" w:hAnsi="Times New Roman" w:cs="Times New Roman"/>
          <w:sz w:val="24"/>
          <w:szCs w:val="28"/>
        </w:rPr>
        <w:t xml:space="preserve">В тепловом пункте здания присоединение системы водяного отопления к централизованным тепловым сетям может осуществляться по зависимой или независимой схемам. При зависимой схеме присоединения теплоноситель централизованных тепловых сетей используется непосредственно в системе отопления. </w:t>
      </w:r>
    </w:p>
    <w:p w:rsidR="00453B73" w:rsidRPr="00F719EE" w:rsidRDefault="00453B73" w:rsidP="00453B73">
      <w:pPr>
        <w:spacing w:after="0" w:line="360" w:lineRule="auto"/>
        <w:ind w:firstLine="567"/>
        <w:jc w:val="both"/>
        <w:rPr>
          <w:rFonts w:ascii="Times New Roman" w:hAnsi="Times New Roman" w:cs="Times New Roman"/>
          <w:sz w:val="24"/>
          <w:szCs w:val="28"/>
        </w:rPr>
      </w:pPr>
      <w:r w:rsidRPr="00F719EE">
        <w:rPr>
          <w:rFonts w:ascii="Times New Roman" w:hAnsi="Times New Roman" w:cs="Times New Roman"/>
          <w:sz w:val="24"/>
          <w:szCs w:val="28"/>
        </w:rPr>
        <w:t>При независимой схеме присоединения применяется теплообменник, разделяющий теплоносители сист</w:t>
      </w:r>
      <w:r w:rsidR="000A00A6" w:rsidRPr="00F719EE">
        <w:rPr>
          <w:rFonts w:ascii="Times New Roman" w:hAnsi="Times New Roman" w:cs="Times New Roman"/>
          <w:sz w:val="24"/>
          <w:szCs w:val="28"/>
        </w:rPr>
        <w:t>емы отопления и тепловых сетей.</w:t>
      </w:r>
    </w:p>
    <w:p w:rsidR="00453B73" w:rsidRPr="00F719EE" w:rsidRDefault="00453B73" w:rsidP="00453B73">
      <w:pPr>
        <w:spacing w:after="0" w:line="360" w:lineRule="auto"/>
        <w:ind w:firstLine="567"/>
        <w:jc w:val="both"/>
        <w:rPr>
          <w:rFonts w:ascii="Times New Roman" w:hAnsi="Times New Roman" w:cs="Times New Roman"/>
          <w:sz w:val="24"/>
          <w:szCs w:val="28"/>
        </w:rPr>
      </w:pPr>
      <w:r w:rsidRPr="00F719EE">
        <w:rPr>
          <w:rFonts w:ascii="Times New Roman" w:hAnsi="Times New Roman" w:cs="Times New Roman"/>
          <w:sz w:val="24"/>
          <w:szCs w:val="28"/>
        </w:rPr>
        <w:t>Зависимая схема присоединения может быть непосредственной или с применением узла смешения (для подсоединения к тепловым сетям, расчетные температурные параметры которых выше параметров системы отопления).</w:t>
      </w:r>
    </w:p>
    <w:p w:rsidR="00453B73" w:rsidRPr="00F719EE" w:rsidRDefault="00453B73" w:rsidP="00453B73">
      <w:pPr>
        <w:spacing w:after="0" w:line="360" w:lineRule="auto"/>
        <w:ind w:firstLine="567"/>
        <w:jc w:val="both"/>
        <w:rPr>
          <w:rFonts w:ascii="Times New Roman" w:hAnsi="Times New Roman" w:cs="Times New Roman"/>
          <w:sz w:val="24"/>
          <w:szCs w:val="28"/>
        </w:rPr>
      </w:pPr>
      <w:r w:rsidRPr="00F719EE">
        <w:rPr>
          <w:rFonts w:ascii="Times New Roman" w:hAnsi="Times New Roman" w:cs="Times New Roman"/>
          <w:sz w:val="24"/>
          <w:szCs w:val="28"/>
        </w:rPr>
        <w:t xml:space="preserve">Оптимальным является вариант схемы присоединения, при которой обеспечивается непосредственная обратная связь между пользователем тепловой энергии и теплопроизводителем при регулировании производства теплоты. Однако такое прямое присоединение возможно только при использовании низкотемпературных тепловых сетей с </w:t>
      </w:r>
      <w:r w:rsidRPr="00F719EE">
        <w:rPr>
          <w:rFonts w:ascii="Times New Roman" w:hAnsi="Times New Roman" w:cs="Times New Roman"/>
          <w:sz w:val="24"/>
          <w:szCs w:val="28"/>
        </w:rPr>
        <w:lastRenderedPageBreak/>
        <w:t>постоянными в течение года параметрами теплоносителя, например 80-60°С, и только для двухтрубных систем отопления с радиаторными дросселирующими термостатами. Тепловые сети в данном случае реагируют на изменение спроса потребителя в теплоте через датчики перепада давления на вводах, с помощью которых электронными регуляторами изменяется подача сетевых насосов тепловых сетей (количественное регулирование).</w:t>
      </w:r>
    </w:p>
    <w:p w:rsidR="00453B73" w:rsidRPr="00F719EE" w:rsidRDefault="00453B73" w:rsidP="00453B73">
      <w:pPr>
        <w:spacing w:after="0" w:line="360" w:lineRule="auto"/>
        <w:ind w:firstLine="567"/>
        <w:jc w:val="both"/>
        <w:rPr>
          <w:rFonts w:ascii="Times New Roman" w:hAnsi="Times New Roman" w:cs="Times New Roman"/>
          <w:sz w:val="24"/>
          <w:szCs w:val="28"/>
        </w:rPr>
      </w:pPr>
      <w:r w:rsidRPr="00F719EE">
        <w:rPr>
          <w:rFonts w:ascii="Times New Roman" w:hAnsi="Times New Roman" w:cs="Times New Roman"/>
          <w:sz w:val="24"/>
          <w:szCs w:val="28"/>
        </w:rPr>
        <w:t xml:space="preserve">Схема с водоструйным элеватором, который сочетает в себе функции смесителя и циркуляционного насоса, но с низким КПД. Данная схема широко применяется для нерегулируемых систем отопления, так как является простой и надежной в эксплуатации, не нуждается в электроэнергии. </w:t>
      </w:r>
    </w:p>
    <w:p w:rsidR="00453B73" w:rsidRPr="00F719EE" w:rsidRDefault="00453B73" w:rsidP="00453B73">
      <w:pPr>
        <w:spacing w:after="0" w:line="360" w:lineRule="auto"/>
        <w:ind w:firstLine="567"/>
        <w:jc w:val="both"/>
        <w:rPr>
          <w:rFonts w:ascii="Times New Roman" w:hAnsi="Times New Roman" w:cs="Times New Roman"/>
          <w:sz w:val="24"/>
          <w:szCs w:val="28"/>
        </w:rPr>
      </w:pPr>
      <w:r w:rsidRPr="00F719EE">
        <w:rPr>
          <w:rFonts w:ascii="Times New Roman" w:hAnsi="Times New Roman" w:cs="Times New Roman"/>
          <w:sz w:val="24"/>
          <w:szCs w:val="28"/>
        </w:rPr>
        <w:t>В практике автоматизации и переоборудования тепловых узлов имело место использование схемы с установкой клапана перед элеватором. Такой подход является неверным, так как при дросселировании потока клапаном резко падают насосные качества элеватора. Поэтому разработчики обычно дополнительно устанавливают в эту схему насос и обратный клапан, для которых элеватор становится только помехой. Поэтому такие тепловые схемы применялись и без элеватора.</w:t>
      </w:r>
      <w:r w:rsidR="00181161" w:rsidRPr="00F719EE">
        <w:rPr>
          <w:rFonts w:ascii="Times New Roman" w:hAnsi="Times New Roman" w:cs="Times New Roman"/>
          <w:sz w:val="24"/>
          <w:szCs w:val="28"/>
        </w:rPr>
        <w:t xml:space="preserve"> </w:t>
      </w:r>
      <w:r w:rsidRPr="00F719EE">
        <w:rPr>
          <w:rFonts w:ascii="Times New Roman" w:hAnsi="Times New Roman" w:cs="Times New Roman"/>
          <w:sz w:val="24"/>
          <w:szCs w:val="28"/>
        </w:rPr>
        <w:t xml:space="preserve">При наличии достаточного для работы элеватора перепада давления на вводе </w:t>
      </w:r>
      <w:r w:rsidR="000A00A6" w:rsidRPr="00F719EE">
        <w:rPr>
          <w:rFonts w:ascii="Times New Roman" w:hAnsi="Times New Roman" w:cs="Times New Roman"/>
          <w:sz w:val="24"/>
          <w:szCs w:val="28"/>
        </w:rPr>
        <w:t>оптимальные</w:t>
      </w:r>
      <w:r w:rsidRPr="00F719EE">
        <w:rPr>
          <w:rFonts w:ascii="Times New Roman" w:hAnsi="Times New Roman" w:cs="Times New Roman"/>
          <w:sz w:val="24"/>
          <w:szCs w:val="28"/>
        </w:rPr>
        <w:t xml:space="preserve"> характеристики имеет узел смешения в виде регулируемого водоструйного элеватора</w:t>
      </w:r>
      <w:r w:rsidRPr="00F719EE">
        <w:rPr>
          <w:rFonts w:ascii="Times New Roman" w:hAnsi="Times New Roman" w:cs="Times New Roman"/>
          <w:iCs/>
          <w:sz w:val="24"/>
          <w:szCs w:val="28"/>
        </w:rPr>
        <w:t xml:space="preserve">, </w:t>
      </w:r>
      <w:r w:rsidRPr="00F719EE">
        <w:rPr>
          <w:rFonts w:ascii="Times New Roman" w:hAnsi="Times New Roman" w:cs="Times New Roman"/>
          <w:sz w:val="24"/>
          <w:szCs w:val="28"/>
        </w:rPr>
        <w:t>в котором с помощью сервомотора изменяется сечение сопла элеватора.</w:t>
      </w:r>
    </w:p>
    <w:p w:rsidR="00453B73" w:rsidRPr="00F719EE" w:rsidRDefault="00453B73" w:rsidP="00453B73">
      <w:pPr>
        <w:spacing w:after="0" w:line="360" w:lineRule="auto"/>
        <w:ind w:firstLine="567"/>
        <w:jc w:val="both"/>
        <w:rPr>
          <w:rFonts w:ascii="Times New Roman" w:hAnsi="Times New Roman" w:cs="Times New Roman"/>
          <w:sz w:val="24"/>
          <w:szCs w:val="28"/>
        </w:rPr>
      </w:pPr>
      <w:r w:rsidRPr="00F719EE">
        <w:rPr>
          <w:rFonts w:ascii="Times New Roman" w:hAnsi="Times New Roman" w:cs="Times New Roman"/>
          <w:sz w:val="24"/>
          <w:szCs w:val="28"/>
        </w:rPr>
        <w:t>Применяются также схема с использованием трехходового клапана, данная схема</w:t>
      </w:r>
      <w:r w:rsidR="00181161" w:rsidRPr="00F719EE">
        <w:rPr>
          <w:rFonts w:ascii="Times New Roman" w:hAnsi="Times New Roman" w:cs="Times New Roman"/>
          <w:sz w:val="24"/>
          <w:szCs w:val="28"/>
        </w:rPr>
        <w:t xml:space="preserve"> </w:t>
      </w:r>
      <w:r w:rsidRPr="00F719EE">
        <w:rPr>
          <w:rFonts w:ascii="Times New Roman" w:hAnsi="Times New Roman" w:cs="Times New Roman"/>
          <w:sz w:val="24"/>
          <w:szCs w:val="28"/>
        </w:rPr>
        <w:t>отличается значительно более широким диапазоном коэффициента смешения по сравнению со схемой в которой используется насос и обратный клапан, но без элеватора. Подмешивающий насос используется при наличии достаточного для работы системы отопления перепада давления на вводе тепловых сетей. В противном случае устанавливается циркуляционный насос.</w:t>
      </w:r>
    </w:p>
    <w:p w:rsidR="00453B73" w:rsidRPr="00F719EE" w:rsidRDefault="00453B73" w:rsidP="00453B73">
      <w:pPr>
        <w:spacing w:after="0" w:line="360" w:lineRule="auto"/>
        <w:ind w:firstLine="567"/>
        <w:jc w:val="both"/>
        <w:rPr>
          <w:rFonts w:ascii="Times New Roman" w:hAnsi="Times New Roman" w:cs="Times New Roman"/>
          <w:sz w:val="24"/>
          <w:szCs w:val="28"/>
        </w:rPr>
      </w:pPr>
      <w:r w:rsidRPr="00F719EE">
        <w:rPr>
          <w:rFonts w:ascii="Times New Roman" w:hAnsi="Times New Roman" w:cs="Times New Roman"/>
          <w:sz w:val="24"/>
          <w:szCs w:val="28"/>
        </w:rPr>
        <w:t>Смесительные узлы с использованием гидравлического разделителя и четырехходового клапана применяются в основном при присоединении к местным тепл</w:t>
      </w:r>
      <w:r w:rsidR="000A00A6" w:rsidRPr="00F719EE">
        <w:rPr>
          <w:rFonts w:ascii="Times New Roman" w:hAnsi="Times New Roman" w:cs="Times New Roman"/>
          <w:sz w:val="24"/>
          <w:szCs w:val="28"/>
        </w:rPr>
        <w:t>овым сетям от ведомственной, ин</w:t>
      </w:r>
      <w:r w:rsidRPr="00F719EE">
        <w:rPr>
          <w:rFonts w:ascii="Times New Roman" w:hAnsi="Times New Roman" w:cs="Times New Roman"/>
          <w:sz w:val="24"/>
          <w:szCs w:val="28"/>
        </w:rPr>
        <w:t>дивидуальной или т.п. котельной. Такой способ присоединения благоприятен для устойчивой работы котлов, особенно при использовании котлов на твердом топливе. Применяются разделители вертикальные соосные, вертикальные со сдвигом подсоединенных к нему трубопроводов отопления относительно трубопроводов тепловых сетей</w:t>
      </w:r>
      <w:r w:rsidRPr="00F719EE">
        <w:rPr>
          <w:rFonts w:ascii="Times New Roman" w:hAnsi="Times New Roman" w:cs="Times New Roman"/>
          <w:iCs/>
          <w:sz w:val="24"/>
          <w:szCs w:val="28"/>
        </w:rPr>
        <w:t xml:space="preserve">, </w:t>
      </w:r>
      <w:r w:rsidRPr="00F719EE">
        <w:rPr>
          <w:rFonts w:ascii="Times New Roman" w:hAnsi="Times New Roman" w:cs="Times New Roman"/>
          <w:sz w:val="24"/>
          <w:szCs w:val="28"/>
        </w:rPr>
        <w:t>а также горизонтальные. Конструкция гидравлического разделителя проста и представляет собой трубу круглого или прямоугольного сечения, площадь поперечного сечения которой примерно в 10...20 раз больше суммарного поперечного сечения подсоединяемых к ней 4-х трубопроводов.</w:t>
      </w:r>
    </w:p>
    <w:p w:rsidR="00453B73" w:rsidRPr="00F719EE" w:rsidRDefault="00453B73" w:rsidP="00453B73">
      <w:pPr>
        <w:spacing w:after="0" w:line="360" w:lineRule="auto"/>
        <w:ind w:firstLine="567"/>
        <w:jc w:val="both"/>
        <w:rPr>
          <w:rFonts w:ascii="Times New Roman" w:hAnsi="Times New Roman" w:cs="Times New Roman"/>
          <w:sz w:val="24"/>
          <w:szCs w:val="28"/>
        </w:rPr>
      </w:pPr>
      <w:r w:rsidRPr="00F719EE">
        <w:rPr>
          <w:rFonts w:ascii="Times New Roman" w:hAnsi="Times New Roman" w:cs="Times New Roman"/>
          <w:sz w:val="24"/>
          <w:szCs w:val="28"/>
        </w:rPr>
        <w:t xml:space="preserve">При независимой схеме присоединения применяются скоростные теплообменники различного типа: гладкотрубные, спиральнотрубные, пластинчатые (как правило, одноходовые разборные или полуразборные). </w:t>
      </w:r>
    </w:p>
    <w:p w:rsidR="00674CAB" w:rsidRPr="00F719EE" w:rsidRDefault="004E292D"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lastRenderedPageBreak/>
        <w:t>Потребители тепловой энергии расположенные</w:t>
      </w:r>
      <w:r w:rsidR="00D22D94" w:rsidRPr="00F719EE">
        <w:rPr>
          <w:rFonts w:ascii="Times New Roman" w:hAnsi="Times New Roman"/>
          <w:sz w:val="24"/>
          <w:szCs w:val="28"/>
        </w:rPr>
        <w:t xml:space="preserve"> в </w:t>
      </w:r>
      <w:r w:rsidR="00814A36" w:rsidRPr="00F719EE">
        <w:rPr>
          <w:rFonts w:ascii="Times New Roman" w:hAnsi="Times New Roman"/>
          <w:sz w:val="24"/>
          <w:szCs w:val="28"/>
        </w:rPr>
        <w:t xml:space="preserve">Пестяковском сельском поселении </w:t>
      </w:r>
      <w:r w:rsidRPr="00F719EE">
        <w:rPr>
          <w:rFonts w:ascii="Times New Roman" w:hAnsi="Times New Roman"/>
          <w:sz w:val="24"/>
          <w:szCs w:val="28"/>
        </w:rPr>
        <w:t xml:space="preserve">имеют </w:t>
      </w:r>
      <w:r w:rsidR="006E4F47" w:rsidRPr="00F719EE">
        <w:rPr>
          <w:rFonts w:ascii="Times New Roman" w:hAnsi="Times New Roman"/>
          <w:sz w:val="24"/>
          <w:szCs w:val="28"/>
        </w:rPr>
        <w:t>зависимое присоединение в системе теплоснабжения.</w:t>
      </w:r>
    </w:p>
    <w:p w:rsidR="0087673E" w:rsidRPr="00F719EE" w:rsidRDefault="007F34DC" w:rsidP="007F34DC">
      <w:pPr>
        <w:pStyle w:val="3"/>
        <w:jc w:val="both"/>
        <w:rPr>
          <w:rFonts w:ascii="Times New Roman" w:hAnsi="Times New Roman"/>
          <w:sz w:val="28"/>
          <w:szCs w:val="28"/>
        </w:rPr>
      </w:pPr>
      <w:bookmarkStart w:id="55" w:name="_Toc371415681"/>
      <w:bookmarkStart w:id="56" w:name="_Toc494207017"/>
      <w:r w:rsidRPr="00F719EE">
        <w:rPr>
          <w:rFonts w:ascii="Times New Roman" w:hAnsi="Times New Roman"/>
          <w:sz w:val="28"/>
          <w:szCs w:val="28"/>
        </w:rPr>
        <w:t>1.3.1</w:t>
      </w:r>
      <w:r w:rsidR="00717C1B" w:rsidRPr="00F719EE">
        <w:rPr>
          <w:rFonts w:ascii="Times New Roman" w:hAnsi="Times New Roman"/>
          <w:sz w:val="28"/>
          <w:szCs w:val="28"/>
        </w:rPr>
        <w:t>4</w:t>
      </w:r>
      <w:r w:rsidRPr="00F719EE">
        <w:rPr>
          <w:rFonts w:ascii="Times New Roman" w:hAnsi="Times New Roman"/>
          <w:sz w:val="28"/>
          <w:szCs w:val="28"/>
        </w:rPr>
        <w:t xml:space="preserve">. </w:t>
      </w:r>
      <w:r w:rsidR="0087673E" w:rsidRPr="00F719EE">
        <w:rPr>
          <w:rFonts w:ascii="Times New Roman" w:hAnsi="Times New Roman"/>
          <w:sz w:val="28"/>
          <w:szCs w:val="28"/>
        </w:rPr>
        <w:t>Сведения о наличии коммерческого приборного учета тепловой энергии, отпущенной из тепловых сетей потребителям</w:t>
      </w:r>
      <w:r w:rsidR="00723A46" w:rsidRPr="00F719EE">
        <w:rPr>
          <w:rFonts w:ascii="Times New Roman" w:hAnsi="Times New Roman"/>
          <w:sz w:val="28"/>
          <w:szCs w:val="28"/>
        </w:rPr>
        <w:t xml:space="preserve"> и анализ планов по установке приборов учета тепловой энергии и теплоносителя</w:t>
      </w:r>
      <w:r w:rsidR="0087673E" w:rsidRPr="00F719EE">
        <w:rPr>
          <w:rFonts w:ascii="Times New Roman" w:hAnsi="Times New Roman"/>
          <w:sz w:val="28"/>
          <w:szCs w:val="28"/>
        </w:rPr>
        <w:t>.</w:t>
      </w:r>
      <w:bookmarkEnd w:id="55"/>
      <w:bookmarkEnd w:id="56"/>
    </w:p>
    <w:p w:rsidR="00E47790" w:rsidRPr="00F719EE" w:rsidRDefault="00E47790" w:rsidP="00E47790">
      <w:pPr>
        <w:pStyle w:val="a6"/>
        <w:spacing w:line="360" w:lineRule="auto"/>
        <w:ind w:firstLine="567"/>
        <w:jc w:val="both"/>
        <w:rPr>
          <w:sz w:val="24"/>
          <w:szCs w:val="24"/>
        </w:rPr>
      </w:pPr>
      <w:bookmarkStart w:id="57" w:name="_Toc371415682"/>
      <w:r w:rsidRPr="00F719EE">
        <w:rPr>
          <w:rFonts w:ascii="Times New Roman" w:hAnsi="Times New Roman"/>
          <w:sz w:val="24"/>
          <w:szCs w:val="28"/>
        </w:rPr>
        <w:t xml:space="preserve">Информация о наличии коммерческого приборного учета тепловой энергии, отпущенной из тепловых сетей потребителям в </w:t>
      </w:r>
      <w:r w:rsidR="004C4F07" w:rsidRPr="00F719EE">
        <w:rPr>
          <w:rFonts w:ascii="Times New Roman" w:hAnsi="Times New Roman"/>
          <w:sz w:val="24"/>
          <w:szCs w:val="28"/>
        </w:rPr>
        <w:t>Пестяковском сельском поселении</w:t>
      </w:r>
      <w:r w:rsidRPr="00F719EE">
        <w:rPr>
          <w:rFonts w:ascii="Times New Roman" w:hAnsi="Times New Roman"/>
          <w:sz w:val="24"/>
          <w:szCs w:val="28"/>
        </w:rPr>
        <w:t>, отсутствует, либо не предоставлена.</w:t>
      </w:r>
    </w:p>
    <w:p w:rsidR="0087673E" w:rsidRPr="00F719EE" w:rsidRDefault="00717C1B" w:rsidP="00717C1B">
      <w:pPr>
        <w:pStyle w:val="3"/>
        <w:jc w:val="both"/>
        <w:rPr>
          <w:rFonts w:ascii="Times New Roman" w:hAnsi="Times New Roman"/>
          <w:sz w:val="28"/>
          <w:szCs w:val="28"/>
        </w:rPr>
      </w:pPr>
      <w:bookmarkStart w:id="58" w:name="_Toc494207018"/>
      <w:r w:rsidRPr="00F719EE">
        <w:rPr>
          <w:rFonts w:ascii="Times New Roman" w:hAnsi="Times New Roman"/>
          <w:sz w:val="28"/>
          <w:szCs w:val="28"/>
        </w:rPr>
        <w:t xml:space="preserve">1.3.15. </w:t>
      </w:r>
      <w:r w:rsidR="0087673E" w:rsidRPr="00F719EE">
        <w:rPr>
          <w:rFonts w:ascii="Times New Roman" w:hAnsi="Times New Roman"/>
          <w:sz w:val="28"/>
          <w:szCs w:val="28"/>
        </w:rPr>
        <w:t>Анализ работы диспетчерских служб теплоснабжающих (теплосетевых) организаций и используемых средств автоматизации, телемеханизации и связи.</w:t>
      </w:r>
      <w:bookmarkEnd w:id="57"/>
      <w:bookmarkEnd w:id="58"/>
    </w:p>
    <w:p w:rsidR="0087673E" w:rsidRPr="00F719EE" w:rsidRDefault="006B434B" w:rsidP="0087673E">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Диспетчеризация осуществляется оперативным персоналом источников тепловой энергии, которые напрямую взаимодействуют с аварийно-восстановительными службами при возникновении и ликвидации аварий на источниках теплоснабжения, тепловых сетях и системах теплопотребления потребителей.</w:t>
      </w:r>
    </w:p>
    <w:p w:rsidR="0087673E" w:rsidRPr="00F719EE" w:rsidRDefault="00717C1B" w:rsidP="0029441D">
      <w:pPr>
        <w:pStyle w:val="3"/>
        <w:spacing w:before="0"/>
        <w:jc w:val="both"/>
        <w:rPr>
          <w:rFonts w:ascii="Times New Roman" w:hAnsi="Times New Roman"/>
          <w:sz w:val="28"/>
          <w:szCs w:val="28"/>
        </w:rPr>
      </w:pPr>
      <w:bookmarkStart w:id="59" w:name="_Toc371415683"/>
      <w:bookmarkStart w:id="60" w:name="_Toc494207019"/>
      <w:r w:rsidRPr="00F719EE">
        <w:rPr>
          <w:rFonts w:ascii="Times New Roman" w:hAnsi="Times New Roman"/>
          <w:sz w:val="28"/>
          <w:szCs w:val="28"/>
        </w:rPr>
        <w:t xml:space="preserve">1.3.16. </w:t>
      </w:r>
      <w:r w:rsidR="0087673E" w:rsidRPr="00F719EE">
        <w:rPr>
          <w:rFonts w:ascii="Times New Roman" w:hAnsi="Times New Roman"/>
          <w:sz w:val="28"/>
          <w:szCs w:val="28"/>
        </w:rPr>
        <w:t>Уровень автоматизации и обслуживания центральных тепловых пунктов, насосных станций.</w:t>
      </w:r>
      <w:bookmarkEnd w:id="59"/>
      <w:bookmarkEnd w:id="60"/>
    </w:p>
    <w:p w:rsidR="001010D7" w:rsidRPr="00F719EE" w:rsidRDefault="001010D7" w:rsidP="006B434B">
      <w:pPr>
        <w:spacing w:after="0" w:line="360" w:lineRule="auto"/>
        <w:ind w:firstLine="567"/>
        <w:jc w:val="both"/>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Системы автоматизации и диспетчеризации ЦТП обеспечивают реальную экономию тепла и электроэнергии за счет высокой точности регулирования и оптимальных алгоритмов работы узлов технологического оборудования, сокращение эксплуатационных расходов, высокую помехоустойчивость, обеспеченную современными аппаратно-программными средствами.</w:t>
      </w:r>
    </w:p>
    <w:p w:rsidR="0016720D" w:rsidRPr="00F719EE" w:rsidRDefault="00D94779" w:rsidP="006B434B">
      <w:pPr>
        <w:spacing w:after="0" w:line="360" w:lineRule="auto"/>
        <w:ind w:firstLine="567"/>
        <w:jc w:val="both"/>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 xml:space="preserve">Центральные тепловые пункты в </w:t>
      </w:r>
      <w:r w:rsidR="00814A36" w:rsidRPr="00F719EE">
        <w:rPr>
          <w:rFonts w:ascii="Times New Roman" w:eastAsia="Times New Roman" w:hAnsi="Times New Roman" w:cs="Times New Roman"/>
          <w:sz w:val="24"/>
          <w:szCs w:val="28"/>
        </w:rPr>
        <w:t xml:space="preserve">Пестяковском сельском поселении </w:t>
      </w:r>
      <w:r w:rsidR="00D72298" w:rsidRPr="00F719EE">
        <w:rPr>
          <w:rFonts w:ascii="Times New Roman" w:eastAsia="Times New Roman" w:hAnsi="Times New Roman" w:cs="Times New Roman"/>
          <w:sz w:val="24"/>
          <w:szCs w:val="28"/>
        </w:rPr>
        <w:t>отсутствуют.</w:t>
      </w:r>
    </w:p>
    <w:p w:rsidR="0087673E" w:rsidRPr="00F719EE" w:rsidRDefault="00717C1B" w:rsidP="0029441D">
      <w:pPr>
        <w:pStyle w:val="3"/>
        <w:spacing w:before="0"/>
        <w:jc w:val="both"/>
        <w:rPr>
          <w:rFonts w:ascii="Times New Roman" w:hAnsi="Times New Roman"/>
          <w:sz w:val="28"/>
          <w:szCs w:val="28"/>
        </w:rPr>
      </w:pPr>
      <w:bookmarkStart w:id="61" w:name="_Toc371415684"/>
      <w:bookmarkStart w:id="62" w:name="_Toc494207020"/>
      <w:r w:rsidRPr="00F719EE">
        <w:rPr>
          <w:rFonts w:ascii="Times New Roman" w:hAnsi="Times New Roman"/>
          <w:sz w:val="28"/>
          <w:szCs w:val="28"/>
        </w:rPr>
        <w:t xml:space="preserve">1.3.17. </w:t>
      </w:r>
      <w:r w:rsidR="0087673E" w:rsidRPr="00F719EE">
        <w:rPr>
          <w:rFonts w:ascii="Times New Roman" w:hAnsi="Times New Roman"/>
          <w:sz w:val="28"/>
          <w:szCs w:val="28"/>
        </w:rPr>
        <w:t>Сведения о наличии защиты тепловых сетей от превышения давления.</w:t>
      </w:r>
      <w:bookmarkEnd w:id="61"/>
      <w:bookmarkEnd w:id="62"/>
    </w:p>
    <w:p w:rsidR="00AE655E" w:rsidRPr="00F719EE" w:rsidRDefault="00AE655E" w:rsidP="00AE655E">
      <w:pPr>
        <w:pStyle w:val="a6"/>
        <w:spacing w:line="360" w:lineRule="auto"/>
        <w:ind w:firstLine="567"/>
        <w:jc w:val="both"/>
        <w:rPr>
          <w:sz w:val="24"/>
          <w:szCs w:val="24"/>
        </w:rPr>
      </w:pPr>
      <w:bookmarkStart w:id="63" w:name="_Toc371415685"/>
      <w:r w:rsidRPr="00F719EE">
        <w:rPr>
          <w:rFonts w:ascii="Times New Roman" w:hAnsi="Times New Roman"/>
          <w:sz w:val="24"/>
          <w:szCs w:val="28"/>
        </w:rPr>
        <w:t xml:space="preserve">Информация о наличии защиты тепловых сетей от превышения давления в </w:t>
      </w:r>
      <w:r w:rsidR="00814A36" w:rsidRPr="00F719EE">
        <w:rPr>
          <w:rFonts w:ascii="Times New Roman" w:hAnsi="Times New Roman"/>
          <w:sz w:val="24"/>
          <w:szCs w:val="28"/>
        </w:rPr>
        <w:t>Пестяковском сельском поселении</w:t>
      </w:r>
      <w:r w:rsidRPr="00F719EE">
        <w:rPr>
          <w:rFonts w:ascii="Times New Roman" w:hAnsi="Times New Roman"/>
          <w:sz w:val="24"/>
          <w:szCs w:val="28"/>
        </w:rPr>
        <w:t>, отсутствует, либо не предоставлена.</w:t>
      </w:r>
    </w:p>
    <w:p w:rsidR="0087673E" w:rsidRPr="00F719EE" w:rsidRDefault="00717C1B" w:rsidP="0029441D">
      <w:pPr>
        <w:pStyle w:val="3"/>
        <w:spacing w:before="0"/>
        <w:jc w:val="both"/>
        <w:rPr>
          <w:rFonts w:ascii="Times New Roman" w:hAnsi="Times New Roman"/>
          <w:sz w:val="28"/>
          <w:szCs w:val="28"/>
        </w:rPr>
      </w:pPr>
      <w:bookmarkStart w:id="64" w:name="_Toc494207021"/>
      <w:r w:rsidRPr="00F719EE">
        <w:rPr>
          <w:rFonts w:ascii="Times New Roman" w:hAnsi="Times New Roman"/>
          <w:sz w:val="28"/>
          <w:szCs w:val="28"/>
        </w:rPr>
        <w:t xml:space="preserve">1.3.18. </w:t>
      </w:r>
      <w:r w:rsidR="0087673E" w:rsidRPr="00F719EE">
        <w:rPr>
          <w:rFonts w:ascii="Times New Roman" w:hAnsi="Times New Roman"/>
          <w:sz w:val="28"/>
          <w:szCs w:val="28"/>
        </w:rPr>
        <w:t>Перечень выявленных бесхозяйных тепловых сетей и обоснование выбора организации, уполномоченной на их эксплуатацию.</w:t>
      </w:r>
      <w:bookmarkEnd w:id="63"/>
      <w:bookmarkEnd w:id="64"/>
    </w:p>
    <w:p w:rsidR="00A7388F" w:rsidRPr="00F719EE" w:rsidRDefault="00AD5C49" w:rsidP="002304A4">
      <w:pPr>
        <w:pStyle w:val="a6"/>
        <w:spacing w:before="120" w:line="360" w:lineRule="auto"/>
        <w:ind w:firstLine="567"/>
        <w:jc w:val="both"/>
        <w:rPr>
          <w:rFonts w:ascii="Times New Roman" w:hAnsi="Times New Roman"/>
          <w:sz w:val="32"/>
          <w:szCs w:val="24"/>
        </w:rPr>
      </w:pPr>
      <w:r w:rsidRPr="00F719EE">
        <w:rPr>
          <w:rFonts w:ascii="Times New Roman" w:hAnsi="Times New Roman"/>
          <w:sz w:val="24"/>
          <w:szCs w:val="28"/>
        </w:rPr>
        <w:t>К 2016</w:t>
      </w:r>
      <w:r w:rsidR="006D3B0B" w:rsidRPr="00F719EE">
        <w:rPr>
          <w:rFonts w:ascii="Times New Roman" w:hAnsi="Times New Roman"/>
          <w:sz w:val="24"/>
          <w:szCs w:val="28"/>
        </w:rPr>
        <w:t xml:space="preserve"> году</w:t>
      </w:r>
      <w:r w:rsidR="0087673E" w:rsidRPr="00F719EE">
        <w:rPr>
          <w:rFonts w:ascii="Times New Roman" w:hAnsi="Times New Roman"/>
          <w:sz w:val="24"/>
          <w:szCs w:val="28"/>
        </w:rPr>
        <w:t xml:space="preserve"> в </w:t>
      </w:r>
      <w:r w:rsidR="00814A36" w:rsidRPr="00F719EE">
        <w:rPr>
          <w:rFonts w:ascii="Times New Roman" w:hAnsi="Times New Roman"/>
          <w:sz w:val="24"/>
        </w:rPr>
        <w:t xml:space="preserve">Пестяковском сельском поселении </w:t>
      </w:r>
      <w:r w:rsidR="0087673E" w:rsidRPr="00F719EE">
        <w:rPr>
          <w:rFonts w:ascii="Times New Roman" w:hAnsi="Times New Roman"/>
          <w:sz w:val="24"/>
          <w:szCs w:val="28"/>
        </w:rPr>
        <w:t>бесхозяйны</w:t>
      </w:r>
      <w:r w:rsidR="0091233D" w:rsidRPr="00F719EE">
        <w:rPr>
          <w:rFonts w:ascii="Times New Roman" w:hAnsi="Times New Roman"/>
          <w:sz w:val="24"/>
          <w:szCs w:val="28"/>
        </w:rPr>
        <w:t>е</w:t>
      </w:r>
      <w:r w:rsidR="0087673E" w:rsidRPr="00F719EE">
        <w:rPr>
          <w:rFonts w:ascii="Times New Roman" w:hAnsi="Times New Roman"/>
          <w:sz w:val="24"/>
          <w:szCs w:val="28"/>
        </w:rPr>
        <w:t xml:space="preserve"> тепловы</w:t>
      </w:r>
      <w:r w:rsidR="0091233D" w:rsidRPr="00F719EE">
        <w:rPr>
          <w:rFonts w:ascii="Times New Roman" w:hAnsi="Times New Roman"/>
          <w:sz w:val="24"/>
          <w:szCs w:val="28"/>
        </w:rPr>
        <w:t>е</w:t>
      </w:r>
      <w:r w:rsidR="0087673E" w:rsidRPr="00F719EE">
        <w:rPr>
          <w:rFonts w:ascii="Times New Roman" w:hAnsi="Times New Roman"/>
          <w:sz w:val="24"/>
          <w:szCs w:val="28"/>
        </w:rPr>
        <w:t xml:space="preserve"> сет</w:t>
      </w:r>
      <w:r w:rsidR="0091233D" w:rsidRPr="00F719EE">
        <w:rPr>
          <w:rFonts w:ascii="Times New Roman" w:hAnsi="Times New Roman"/>
          <w:sz w:val="24"/>
          <w:szCs w:val="28"/>
        </w:rPr>
        <w:t xml:space="preserve">и </w:t>
      </w:r>
      <w:r w:rsidR="008A143D" w:rsidRPr="00F719EE">
        <w:rPr>
          <w:rFonts w:ascii="Times New Roman" w:hAnsi="Times New Roman"/>
          <w:sz w:val="24"/>
          <w:szCs w:val="28"/>
        </w:rPr>
        <w:t>не выявлены</w:t>
      </w:r>
      <w:r w:rsidR="0091233D" w:rsidRPr="00F719EE">
        <w:rPr>
          <w:rFonts w:ascii="Times New Roman" w:hAnsi="Times New Roman"/>
          <w:sz w:val="24"/>
          <w:szCs w:val="28"/>
        </w:rPr>
        <w:t>.</w:t>
      </w:r>
      <w:r w:rsidR="00A7388F" w:rsidRPr="00F719EE">
        <w:rPr>
          <w:rFonts w:ascii="Times New Roman" w:hAnsi="Times New Roman"/>
          <w:sz w:val="32"/>
          <w:szCs w:val="24"/>
        </w:rPr>
        <w:br w:type="page"/>
      </w:r>
    </w:p>
    <w:p w:rsidR="007E09B5" w:rsidRPr="00F719EE" w:rsidRDefault="00717C1B" w:rsidP="00141A73">
      <w:pPr>
        <w:pStyle w:val="2"/>
      </w:pPr>
      <w:bookmarkStart w:id="65" w:name="_Toc371415686"/>
      <w:bookmarkStart w:id="66" w:name="_Toc494207022"/>
      <w:bookmarkStart w:id="67" w:name="_Toc339455062"/>
      <w:r w:rsidRPr="00F719EE">
        <w:lastRenderedPageBreak/>
        <w:t>З</w:t>
      </w:r>
      <w:r w:rsidR="007E09B5" w:rsidRPr="00F719EE">
        <w:t>оны действия источников тепловой энергии</w:t>
      </w:r>
      <w:r w:rsidR="004872E4" w:rsidRPr="00F719EE">
        <w:t>.</w:t>
      </w:r>
      <w:bookmarkEnd w:id="65"/>
      <w:bookmarkEnd w:id="66"/>
    </w:p>
    <w:p w:rsidR="00295D0B" w:rsidRPr="00F719EE" w:rsidRDefault="00295D0B" w:rsidP="00295D0B">
      <w:pPr>
        <w:spacing w:after="0" w:line="360" w:lineRule="auto"/>
        <w:ind w:firstLine="567"/>
        <w:jc w:val="both"/>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295D0B" w:rsidRPr="00F719EE" w:rsidRDefault="00295D0B" w:rsidP="00295D0B">
      <w:pPr>
        <w:spacing w:after="0" w:line="360" w:lineRule="auto"/>
        <w:ind w:firstLine="567"/>
        <w:jc w:val="both"/>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С целью определения радиуса эффективного теплоснабжения экспертами были выполнены специальные технико-экономические расчеты, которые заключаются в сравнении дополнительных расходов на производство и передачу тепловой энергии, появляющихся при подключении дополнительной тепловой нагрузки, и эффекта от дополнительного объема реализации тепловой энергии.</w:t>
      </w:r>
    </w:p>
    <w:p w:rsidR="00295D0B" w:rsidRPr="00F719EE" w:rsidRDefault="00295D0B" w:rsidP="00295D0B">
      <w:pPr>
        <w:spacing w:after="0" w:line="360" w:lineRule="auto"/>
        <w:ind w:firstLine="540"/>
        <w:jc w:val="both"/>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При расчетах выявлено, что радиус эффективного теплоснабжения – величина непостоянная. При увеличении подключаемой тепловой нагрузки расчетная эффективная зона действия источника тепловой энергии расширяется.</w:t>
      </w:r>
    </w:p>
    <w:p w:rsidR="00295D0B" w:rsidRPr="00F719EE" w:rsidRDefault="00295D0B" w:rsidP="00295D0B">
      <w:pPr>
        <w:spacing w:after="0" w:line="360" w:lineRule="auto"/>
        <w:ind w:firstLine="540"/>
        <w:jc w:val="both"/>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 xml:space="preserve">Номограммы для определения эффективности подключения новых объектов к централизованной системе теплоснабжения приведены ниже к каждой котельной. </w:t>
      </w:r>
    </w:p>
    <w:p w:rsidR="00295D0B" w:rsidRPr="00F719EE" w:rsidRDefault="00295D0B" w:rsidP="00295D0B">
      <w:pPr>
        <w:spacing w:after="0" w:line="360" w:lineRule="auto"/>
        <w:ind w:firstLine="540"/>
        <w:jc w:val="both"/>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Обозначенная на номограммах линия темно синего цвета отражает максимальное расстояние от вновь подключаемых теплопотребляющих установок до источника теплоснабжения, при котором разность между дополнительными доходами и расходами в системе теплоснабжения будет равна нулю. В табличном виде данная зависимость представлена ниже для каждой котельной.</w:t>
      </w:r>
    </w:p>
    <w:p w:rsidR="00295D0B" w:rsidRPr="00F719EE" w:rsidRDefault="00295D0B" w:rsidP="00295D0B">
      <w:pPr>
        <w:spacing w:after="0" w:line="360" w:lineRule="auto"/>
        <w:ind w:firstLine="540"/>
        <w:jc w:val="both"/>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Представленные номограммы являются «рабочим инструментом» для определения эффективности подключения новых объектов к централизованной системе теплоснабжения от котельной. А именно, зона над линией темно синего цвета - эффективная зона централизованного теплоснабжения (при подключении дополнительной нагрузки доходы в системе превысят расходы), зона под линией темно синего цвета -  неэффективная зона централизованного теплоснабжения (при подключении дополнительной нагрузки расходы в системе превысят доходы). При попадании в неэффективную зону необходимо рассмотреть альтернативные варианты теплоснабжения объектов теплопотребления (децентрализация, подключение к другому источнику теплоснабжения).</w:t>
      </w:r>
    </w:p>
    <w:p w:rsidR="00295D0B" w:rsidRPr="00F719EE" w:rsidRDefault="00295D0B" w:rsidP="00295D0B">
      <w:pPr>
        <w:spacing w:after="0" w:line="360" w:lineRule="auto"/>
        <w:ind w:firstLine="567"/>
        <w:jc w:val="both"/>
        <w:rPr>
          <w:rFonts w:ascii="Times New Roman" w:eastAsia="Times New Roman" w:hAnsi="Times New Roman" w:cs="Times New Roman"/>
          <w:color w:val="000000"/>
          <w:sz w:val="24"/>
          <w:szCs w:val="24"/>
        </w:rPr>
      </w:pPr>
      <w:r w:rsidRPr="00F719EE">
        <w:rPr>
          <w:rFonts w:ascii="Times New Roman" w:eastAsia="Times New Roman" w:hAnsi="Times New Roman" w:cs="Times New Roman"/>
          <w:sz w:val="24"/>
          <w:szCs w:val="24"/>
        </w:rPr>
        <w:t xml:space="preserve">Важно отметить, что представленная </w:t>
      </w:r>
      <w:r w:rsidRPr="00F719EE">
        <w:rPr>
          <w:rFonts w:ascii="Times New Roman" w:eastAsia="Times New Roman" w:hAnsi="Times New Roman" w:cs="Times New Roman"/>
          <w:color w:val="000000"/>
          <w:sz w:val="24"/>
          <w:szCs w:val="24"/>
        </w:rPr>
        <w:t>функциональная зависимость рассчитана при условии, что условно-постоянные расходы источника теплоснабжения при подключении дополнительной нагрузки останутся неизменными (изменения состава оборудования для  подключения дополнительной нагрузки не потребуется), кроме этого не потребуется реконструкции тепловых сетей от источника теплоснабжения до точки подключения нового объекта теплопотребления.</w:t>
      </w:r>
    </w:p>
    <w:p w:rsidR="00F9646B" w:rsidRPr="00F719EE" w:rsidRDefault="00F9646B" w:rsidP="00F9646B">
      <w:pPr>
        <w:spacing w:after="0" w:line="360" w:lineRule="auto"/>
        <w:ind w:firstLine="567"/>
        <w:jc w:val="both"/>
        <w:rPr>
          <w:rFonts w:ascii="Times New Roman" w:hAnsi="Times New Roman" w:cs="Times New Roman"/>
          <w:b/>
          <w:sz w:val="24"/>
          <w:szCs w:val="28"/>
        </w:rPr>
      </w:pPr>
      <w:r w:rsidRPr="00F719EE">
        <w:rPr>
          <w:rFonts w:ascii="Times New Roman" w:hAnsi="Times New Roman" w:cs="Times New Roman"/>
          <w:sz w:val="24"/>
          <w:szCs w:val="28"/>
        </w:rPr>
        <w:lastRenderedPageBreak/>
        <w:t xml:space="preserve">Более детальная прорисовка </w:t>
      </w:r>
      <w:r w:rsidR="006334C9" w:rsidRPr="00F719EE">
        <w:rPr>
          <w:rFonts w:ascii="Times New Roman" w:hAnsi="Times New Roman" w:cs="Times New Roman"/>
          <w:sz w:val="24"/>
          <w:szCs w:val="28"/>
        </w:rPr>
        <w:t>зон действия</w:t>
      </w:r>
      <w:r w:rsidRPr="00F719EE">
        <w:rPr>
          <w:rFonts w:ascii="Times New Roman" w:hAnsi="Times New Roman" w:cs="Times New Roman"/>
          <w:sz w:val="24"/>
          <w:szCs w:val="28"/>
        </w:rPr>
        <w:t xml:space="preserve"> </w:t>
      </w:r>
      <w:r w:rsidR="00295D0B" w:rsidRPr="00F719EE">
        <w:rPr>
          <w:rFonts w:ascii="Times New Roman" w:hAnsi="Times New Roman" w:cs="Times New Roman"/>
          <w:sz w:val="24"/>
          <w:szCs w:val="28"/>
        </w:rPr>
        <w:t>котельных</w:t>
      </w:r>
      <w:r w:rsidR="00440872" w:rsidRPr="00F719EE">
        <w:rPr>
          <w:rFonts w:ascii="Times New Roman" w:hAnsi="Times New Roman" w:cs="Times New Roman"/>
          <w:sz w:val="24"/>
          <w:szCs w:val="28"/>
        </w:rPr>
        <w:t xml:space="preserve"> </w:t>
      </w:r>
      <w:r w:rsidR="00814A36" w:rsidRPr="00F719EE">
        <w:rPr>
          <w:rFonts w:ascii="Times New Roman" w:hAnsi="Times New Roman" w:cs="Times New Roman"/>
          <w:sz w:val="24"/>
          <w:szCs w:val="28"/>
        </w:rPr>
        <w:t>Пестяковского сельского поселения</w:t>
      </w:r>
      <w:r w:rsidR="00295D0B" w:rsidRPr="00F719EE">
        <w:rPr>
          <w:rFonts w:ascii="Times New Roman" w:hAnsi="Times New Roman" w:cs="Times New Roman"/>
          <w:sz w:val="24"/>
          <w:szCs w:val="28"/>
        </w:rPr>
        <w:t xml:space="preserve"> представлена</w:t>
      </w:r>
      <w:r w:rsidR="00440872" w:rsidRPr="00F719EE">
        <w:rPr>
          <w:rFonts w:ascii="Times New Roman" w:hAnsi="Times New Roman" w:cs="Times New Roman"/>
          <w:sz w:val="24"/>
          <w:szCs w:val="28"/>
        </w:rPr>
        <w:t xml:space="preserve"> </w:t>
      </w:r>
      <w:r w:rsidRPr="00F719EE">
        <w:rPr>
          <w:rFonts w:ascii="Times New Roman" w:hAnsi="Times New Roman" w:cs="Times New Roman"/>
          <w:sz w:val="24"/>
          <w:szCs w:val="28"/>
        </w:rPr>
        <w:t>в электронной модели на базе Графико-информационного расчетного комплекса «ТеплоЭксперт».</w:t>
      </w:r>
    </w:p>
    <w:p w:rsidR="00295D0B" w:rsidRPr="00F719EE" w:rsidRDefault="00295D0B" w:rsidP="00440872">
      <w:pPr>
        <w:spacing w:after="0" w:line="360" w:lineRule="auto"/>
        <w:ind w:firstLine="567"/>
        <w:jc w:val="both"/>
        <w:rPr>
          <w:rFonts w:ascii="Times New Roman" w:eastAsia="Times New Roman" w:hAnsi="Times New Roman" w:cs="Times New Roman"/>
          <w:bCs/>
          <w:sz w:val="24"/>
          <w:szCs w:val="28"/>
          <w:u w:val="single"/>
        </w:rPr>
      </w:pPr>
      <w:r w:rsidRPr="00F719EE">
        <w:rPr>
          <w:rFonts w:ascii="Times New Roman" w:eastAsia="Times New Roman" w:hAnsi="Times New Roman" w:cs="Times New Roman"/>
          <w:bCs/>
          <w:sz w:val="24"/>
          <w:szCs w:val="28"/>
          <w:u w:val="single"/>
        </w:rPr>
        <w:br w:type="page"/>
      </w:r>
    </w:p>
    <w:p w:rsidR="002B50AF" w:rsidRPr="00F719EE" w:rsidRDefault="00593718" w:rsidP="00141A73">
      <w:pPr>
        <w:pStyle w:val="2"/>
      </w:pPr>
      <w:bookmarkStart w:id="68" w:name="_Toc371415689"/>
      <w:bookmarkStart w:id="69" w:name="_Toc494207023"/>
      <w:r w:rsidRPr="00F719EE">
        <w:lastRenderedPageBreak/>
        <w:t>Тепловые нагрузки потребителей тепловой энергии.</w:t>
      </w:r>
      <w:bookmarkEnd w:id="68"/>
      <w:bookmarkEnd w:id="69"/>
    </w:p>
    <w:p w:rsidR="00AD5C49" w:rsidRPr="00F719EE" w:rsidRDefault="008E7C2F" w:rsidP="006A5C8C">
      <w:pPr>
        <w:pStyle w:val="3"/>
        <w:spacing w:before="120"/>
        <w:jc w:val="both"/>
        <w:rPr>
          <w:rFonts w:ascii="Times New Roman" w:hAnsi="Times New Roman"/>
          <w:sz w:val="28"/>
          <w:szCs w:val="28"/>
        </w:rPr>
      </w:pPr>
      <w:bookmarkStart w:id="70" w:name="_Toc494207024"/>
      <w:bookmarkStart w:id="71" w:name="_Toc358702027"/>
      <w:bookmarkStart w:id="72" w:name="_Toc371415692"/>
      <w:r w:rsidRPr="00F719EE">
        <w:rPr>
          <w:rFonts w:ascii="Times New Roman" w:hAnsi="Times New Roman"/>
          <w:sz w:val="28"/>
          <w:szCs w:val="28"/>
        </w:rPr>
        <w:t>1.5.1</w:t>
      </w:r>
      <w:r w:rsidR="002B50AF" w:rsidRPr="00F719EE">
        <w:rPr>
          <w:rFonts w:ascii="Times New Roman" w:hAnsi="Times New Roman"/>
          <w:sz w:val="28"/>
          <w:szCs w:val="28"/>
        </w:rPr>
        <w:t xml:space="preserve">. </w:t>
      </w:r>
      <w:r w:rsidR="00AD5C49" w:rsidRPr="00F719EE">
        <w:rPr>
          <w:rFonts w:ascii="Times New Roman" w:hAnsi="Times New Roman"/>
          <w:sz w:val="28"/>
          <w:szCs w:val="28"/>
        </w:rPr>
        <w:t>Значений потребления тепловой энергии в расчетных элементах территориального деления при расчетных температурах наружного воздуха.</w:t>
      </w:r>
      <w:bookmarkEnd w:id="70"/>
    </w:p>
    <w:p w:rsidR="00AD5C49" w:rsidRPr="00F719EE" w:rsidRDefault="00AD5C49" w:rsidP="00AD5C49">
      <w:pPr>
        <w:spacing w:line="360" w:lineRule="auto"/>
        <w:ind w:firstLine="567"/>
        <w:jc w:val="both"/>
        <w:rPr>
          <w:rFonts w:ascii="Times New Roman" w:hAnsi="Times New Roman" w:cs="Times New Roman"/>
          <w:sz w:val="24"/>
        </w:rPr>
      </w:pPr>
      <w:r w:rsidRPr="00F719EE">
        <w:rPr>
          <w:rFonts w:ascii="Times New Roman" w:hAnsi="Times New Roman" w:cs="Times New Roman"/>
          <w:sz w:val="24"/>
        </w:rPr>
        <w:t>Значения потребления тепловой энергии в расчетных элементах территориального деления представлены в пункте 1.5.3 данного документа.</w:t>
      </w:r>
    </w:p>
    <w:p w:rsidR="00593718" w:rsidRPr="00F719EE" w:rsidRDefault="00AD5C49" w:rsidP="006A5C8C">
      <w:pPr>
        <w:pStyle w:val="3"/>
        <w:spacing w:before="120"/>
        <w:jc w:val="both"/>
        <w:rPr>
          <w:rFonts w:ascii="Times New Roman" w:hAnsi="Times New Roman"/>
          <w:sz w:val="28"/>
          <w:szCs w:val="28"/>
        </w:rPr>
      </w:pPr>
      <w:bookmarkStart w:id="73" w:name="_Toc494207025"/>
      <w:r w:rsidRPr="00F719EE">
        <w:rPr>
          <w:rFonts w:ascii="Times New Roman" w:hAnsi="Times New Roman"/>
          <w:sz w:val="28"/>
          <w:szCs w:val="28"/>
        </w:rPr>
        <w:t xml:space="preserve">1.5.2 </w:t>
      </w:r>
      <w:r w:rsidR="00593718" w:rsidRPr="00F719EE">
        <w:rPr>
          <w:rFonts w:ascii="Times New Roman" w:hAnsi="Times New Roman"/>
          <w:sz w:val="28"/>
          <w:szCs w:val="28"/>
        </w:rPr>
        <w:t>Случаи применения отопления жилых помещений в многоквартирных домах с использованием индивидуальных квартирных источников тепловой энергии.</w:t>
      </w:r>
      <w:bookmarkEnd w:id="71"/>
      <w:bookmarkEnd w:id="72"/>
      <w:bookmarkEnd w:id="73"/>
    </w:p>
    <w:p w:rsidR="00D52082" w:rsidRPr="00F719EE" w:rsidRDefault="00AD5C49" w:rsidP="00AB451C">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К 2016</w:t>
      </w:r>
      <w:r w:rsidR="006D3B0B" w:rsidRPr="00F719EE">
        <w:rPr>
          <w:rFonts w:ascii="Times New Roman" w:hAnsi="Times New Roman"/>
          <w:sz w:val="24"/>
          <w:szCs w:val="28"/>
        </w:rPr>
        <w:t xml:space="preserve"> году</w:t>
      </w:r>
      <w:r w:rsidR="00D52082" w:rsidRPr="00F719EE">
        <w:rPr>
          <w:rFonts w:ascii="Times New Roman" w:hAnsi="Times New Roman"/>
          <w:sz w:val="24"/>
          <w:szCs w:val="28"/>
        </w:rPr>
        <w:t xml:space="preserve"> в </w:t>
      </w:r>
      <w:r w:rsidR="00814A36" w:rsidRPr="00F719EE">
        <w:rPr>
          <w:rFonts w:ascii="Times New Roman" w:hAnsi="Times New Roman"/>
          <w:sz w:val="24"/>
          <w:szCs w:val="28"/>
        </w:rPr>
        <w:t>Пестяковском сельском поселении</w:t>
      </w:r>
      <w:r w:rsidR="00D52082" w:rsidRPr="00F719EE">
        <w:rPr>
          <w:rFonts w:ascii="Times New Roman" w:hAnsi="Times New Roman"/>
          <w:sz w:val="24"/>
          <w:szCs w:val="28"/>
        </w:rPr>
        <w:t xml:space="preserve"> отсутствуют квартиры, имеющие индивидуальное отопление.</w:t>
      </w:r>
    </w:p>
    <w:p w:rsidR="00593718" w:rsidRPr="00F719EE" w:rsidRDefault="00AD5C49" w:rsidP="006E0576">
      <w:pPr>
        <w:pStyle w:val="3"/>
        <w:jc w:val="both"/>
        <w:rPr>
          <w:rFonts w:ascii="Times New Roman" w:hAnsi="Times New Roman"/>
          <w:sz w:val="28"/>
          <w:szCs w:val="28"/>
        </w:rPr>
      </w:pPr>
      <w:bookmarkStart w:id="74" w:name="_Toc371415693"/>
      <w:bookmarkStart w:id="75" w:name="_Toc494207026"/>
      <w:r w:rsidRPr="00F719EE">
        <w:rPr>
          <w:rFonts w:ascii="Times New Roman" w:hAnsi="Times New Roman"/>
          <w:sz w:val="28"/>
          <w:szCs w:val="28"/>
        </w:rPr>
        <w:t>1.5.3</w:t>
      </w:r>
      <w:r w:rsidR="002B50AF" w:rsidRPr="00F719EE">
        <w:rPr>
          <w:rFonts w:ascii="Times New Roman" w:hAnsi="Times New Roman"/>
          <w:sz w:val="28"/>
          <w:szCs w:val="28"/>
        </w:rPr>
        <w:t xml:space="preserve">. </w:t>
      </w:r>
      <w:r w:rsidR="001E0CA5" w:rsidRPr="00F719EE">
        <w:rPr>
          <w:rFonts w:ascii="Times New Roman" w:hAnsi="Times New Roman"/>
          <w:sz w:val="28"/>
          <w:szCs w:val="28"/>
        </w:rPr>
        <w:t xml:space="preserve">Значения </w:t>
      </w:r>
      <w:r w:rsidR="00593718" w:rsidRPr="00F719EE">
        <w:rPr>
          <w:rFonts w:ascii="Times New Roman" w:hAnsi="Times New Roman"/>
          <w:sz w:val="28"/>
          <w:szCs w:val="28"/>
        </w:rPr>
        <w:t>потребления тепловой энергии</w:t>
      </w:r>
      <w:r w:rsidR="001E0CA5" w:rsidRPr="00F719EE">
        <w:rPr>
          <w:rFonts w:ascii="Times New Roman" w:hAnsi="Times New Roman"/>
          <w:sz w:val="28"/>
          <w:szCs w:val="28"/>
        </w:rPr>
        <w:t xml:space="preserve"> в расчетных элементах территориального деления </w:t>
      </w:r>
      <w:r w:rsidR="007D2848" w:rsidRPr="00F719EE">
        <w:rPr>
          <w:rFonts w:ascii="Times New Roman" w:hAnsi="Times New Roman"/>
          <w:sz w:val="28"/>
          <w:szCs w:val="28"/>
        </w:rPr>
        <w:t xml:space="preserve">за отопительный период и </w:t>
      </w:r>
      <w:r w:rsidR="001E0CA5" w:rsidRPr="00F719EE">
        <w:rPr>
          <w:rFonts w:ascii="Times New Roman" w:hAnsi="Times New Roman"/>
          <w:sz w:val="28"/>
          <w:szCs w:val="28"/>
        </w:rPr>
        <w:t>за год в целом</w:t>
      </w:r>
      <w:r w:rsidR="00593718" w:rsidRPr="00F719EE">
        <w:rPr>
          <w:rFonts w:ascii="Times New Roman" w:hAnsi="Times New Roman"/>
          <w:sz w:val="28"/>
          <w:szCs w:val="28"/>
        </w:rPr>
        <w:t>.</w:t>
      </w:r>
      <w:bookmarkEnd w:id="74"/>
      <w:bookmarkEnd w:id="75"/>
    </w:p>
    <w:p w:rsidR="00593718" w:rsidRPr="00F719EE" w:rsidRDefault="00593718" w:rsidP="00593718">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Фактические значения потребления</w:t>
      </w:r>
      <w:r w:rsidR="001964D1" w:rsidRPr="00F719EE">
        <w:rPr>
          <w:rFonts w:ascii="Times New Roman" w:hAnsi="Times New Roman"/>
          <w:sz w:val="24"/>
          <w:szCs w:val="28"/>
        </w:rPr>
        <w:t xml:space="preserve"> тепловой</w:t>
      </w:r>
      <w:r w:rsidR="003A2D74" w:rsidRPr="00F719EE">
        <w:rPr>
          <w:rFonts w:ascii="Times New Roman" w:hAnsi="Times New Roman"/>
          <w:sz w:val="24"/>
          <w:szCs w:val="28"/>
        </w:rPr>
        <w:t xml:space="preserve"> энергии, выработанной котельными</w:t>
      </w:r>
      <w:r w:rsidR="001964D1" w:rsidRPr="00F719EE">
        <w:rPr>
          <w:rFonts w:ascii="Times New Roman" w:hAnsi="Times New Roman"/>
          <w:sz w:val="24"/>
          <w:szCs w:val="28"/>
        </w:rPr>
        <w:t xml:space="preserve"> </w:t>
      </w:r>
      <w:r w:rsidR="0000582A" w:rsidRPr="00F719EE">
        <w:rPr>
          <w:rFonts w:ascii="Times New Roman" w:hAnsi="Times New Roman"/>
          <w:sz w:val="24"/>
          <w:szCs w:val="28"/>
        </w:rPr>
        <w:t>Пестяковского сельского поселения</w:t>
      </w:r>
      <w:r w:rsidRPr="00F719EE">
        <w:rPr>
          <w:rFonts w:ascii="Times New Roman" w:hAnsi="Times New Roman"/>
          <w:sz w:val="24"/>
          <w:szCs w:val="28"/>
        </w:rPr>
        <w:t xml:space="preserve"> представлены в таблице</w:t>
      </w:r>
      <w:r w:rsidR="007A20AC" w:rsidRPr="00F719EE">
        <w:rPr>
          <w:rFonts w:ascii="Times New Roman" w:hAnsi="Times New Roman"/>
          <w:sz w:val="24"/>
          <w:szCs w:val="28"/>
        </w:rPr>
        <w:t xml:space="preserve"> ниже.</w:t>
      </w:r>
    </w:p>
    <w:p w:rsidR="00C16D87" w:rsidRPr="00F719EE" w:rsidRDefault="00C16D87" w:rsidP="00C16D87">
      <w:pPr>
        <w:pStyle w:val="aff0"/>
        <w:keepNext/>
        <w:jc w:val="right"/>
      </w:pPr>
      <w:r w:rsidRPr="00F719EE">
        <w:t xml:space="preserve">Таблица </w:t>
      </w:r>
      <w:r w:rsidR="00F84C37">
        <w:fldChar w:fldCharType="begin"/>
      </w:r>
      <w:r w:rsidR="00F84C37">
        <w:instrText xml:space="preserve"> STYLEREF 1 \s </w:instrText>
      </w:r>
      <w:r w:rsidR="00F84C37">
        <w:fldChar w:fldCharType="separate"/>
      </w:r>
      <w:r w:rsidR="00C769C8" w:rsidRPr="00F719EE">
        <w:rPr>
          <w:noProof/>
        </w:rPr>
        <w:t>1</w:t>
      </w:r>
      <w:r w:rsidR="00F84C37">
        <w:rPr>
          <w:noProof/>
        </w:rPr>
        <w:fldChar w:fldCharType="end"/>
      </w:r>
      <w:r w:rsidR="00C769C8" w:rsidRPr="00F719EE">
        <w:t>.</w:t>
      </w:r>
      <w:r w:rsidR="00F84C37">
        <w:fldChar w:fldCharType="begin"/>
      </w:r>
      <w:r w:rsidR="00F84C37">
        <w:instrText xml:space="preserve"> SEQ Таблица \* ARABIC \s 1 </w:instrText>
      </w:r>
      <w:r w:rsidR="00F84C37">
        <w:fldChar w:fldCharType="separate"/>
      </w:r>
      <w:r w:rsidR="00C769C8" w:rsidRPr="00F719EE">
        <w:rPr>
          <w:noProof/>
        </w:rPr>
        <w:t>34</w:t>
      </w:r>
      <w:r w:rsidR="00F84C37">
        <w:rPr>
          <w:noProof/>
        </w:rPr>
        <w:fldChar w:fldCharType="end"/>
      </w:r>
    </w:p>
    <w:tbl>
      <w:tblPr>
        <w:tblW w:w="4869" w:type="pct"/>
        <w:jc w:val="center"/>
        <w:tblLook w:val="04A0" w:firstRow="1" w:lastRow="0" w:firstColumn="1" w:lastColumn="0" w:noHBand="0" w:noVBand="1"/>
      </w:tblPr>
      <w:tblGrid>
        <w:gridCol w:w="4342"/>
        <w:gridCol w:w="1740"/>
        <w:gridCol w:w="1648"/>
        <w:gridCol w:w="945"/>
        <w:gridCol w:w="1335"/>
      </w:tblGrid>
      <w:tr w:rsidR="007A20AC" w:rsidRPr="00F719EE" w:rsidTr="00B418BD">
        <w:trPr>
          <w:trHeight w:val="1233"/>
          <w:jc w:val="center"/>
        </w:trPr>
        <w:tc>
          <w:tcPr>
            <w:tcW w:w="21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20AC" w:rsidRPr="00F719EE" w:rsidRDefault="007A20AC" w:rsidP="00B418BD">
            <w:pPr>
              <w:spacing w:after="0"/>
              <w:jc w:val="center"/>
              <w:rPr>
                <w:rFonts w:ascii="Times New Roman" w:hAnsi="Times New Roman" w:cs="Times New Roman"/>
              </w:rPr>
            </w:pPr>
            <w:r w:rsidRPr="00F719EE">
              <w:rPr>
                <w:rFonts w:ascii="Times New Roman" w:hAnsi="Times New Roman" w:cs="Times New Roman"/>
              </w:rPr>
              <w:t>Наименование источника</w:t>
            </w:r>
          </w:p>
          <w:p w:rsidR="007A20AC" w:rsidRPr="00F719EE" w:rsidRDefault="007A20AC" w:rsidP="00B418BD">
            <w:pPr>
              <w:spacing w:after="0"/>
              <w:jc w:val="center"/>
              <w:rPr>
                <w:rFonts w:ascii="Times New Roman" w:hAnsi="Times New Roman" w:cs="Times New Roman"/>
              </w:rPr>
            </w:pPr>
            <w:r w:rsidRPr="00F719EE">
              <w:rPr>
                <w:rFonts w:ascii="Times New Roman" w:hAnsi="Times New Roman" w:cs="Times New Roman"/>
              </w:rPr>
              <w:t>теплоснабжения</w:t>
            </w:r>
          </w:p>
        </w:tc>
        <w:tc>
          <w:tcPr>
            <w:tcW w:w="869" w:type="pct"/>
            <w:tcBorders>
              <w:top w:val="single" w:sz="4" w:space="0" w:color="auto"/>
              <w:left w:val="nil"/>
              <w:bottom w:val="single" w:sz="4" w:space="0" w:color="auto"/>
              <w:right w:val="single" w:sz="4" w:space="0" w:color="auto"/>
            </w:tcBorders>
            <w:vAlign w:val="center"/>
          </w:tcPr>
          <w:p w:rsidR="007A20AC" w:rsidRPr="00F719EE" w:rsidRDefault="007A20AC" w:rsidP="00B418BD">
            <w:pPr>
              <w:spacing w:after="0"/>
              <w:jc w:val="center"/>
              <w:rPr>
                <w:rFonts w:ascii="Times New Roman" w:hAnsi="Times New Roman" w:cs="Times New Roman"/>
              </w:rPr>
            </w:pPr>
            <w:r w:rsidRPr="00F719EE">
              <w:rPr>
                <w:rFonts w:ascii="Times New Roman" w:hAnsi="Times New Roman" w:cs="Times New Roman"/>
              </w:rPr>
              <w:t>Производство т/э, Гкал</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A20AC" w:rsidRPr="00F719EE" w:rsidRDefault="007A20AC" w:rsidP="00B418BD">
            <w:pPr>
              <w:spacing w:after="0"/>
              <w:jc w:val="center"/>
              <w:rPr>
                <w:rFonts w:ascii="Times New Roman" w:hAnsi="Times New Roman" w:cs="Times New Roman"/>
              </w:rPr>
            </w:pPr>
            <w:r w:rsidRPr="00F719EE">
              <w:rPr>
                <w:rFonts w:ascii="Times New Roman" w:hAnsi="Times New Roman" w:cs="Times New Roman"/>
              </w:rPr>
              <w:t>Расход т/э на собств.нужды, Гкал</w:t>
            </w:r>
          </w:p>
        </w:tc>
        <w:tc>
          <w:tcPr>
            <w:tcW w:w="472" w:type="pct"/>
            <w:tcBorders>
              <w:top w:val="single" w:sz="4" w:space="0" w:color="auto"/>
              <w:left w:val="nil"/>
              <w:bottom w:val="single" w:sz="4" w:space="0" w:color="auto"/>
              <w:right w:val="single" w:sz="4" w:space="0" w:color="auto"/>
            </w:tcBorders>
            <w:shd w:val="clear" w:color="auto" w:fill="auto"/>
            <w:vAlign w:val="center"/>
            <w:hideMark/>
          </w:tcPr>
          <w:p w:rsidR="007A20AC" w:rsidRPr="00F719EE" w:rsidRDefault="007A20AC" w:rsidP="00B418BD">
            <w:pPr>
              <w:spacing w:after="0"/>
              <w:jc w:val="center"/>
              <w:rPr>
                <w:rFonts w:ascii="Times New Roman" w:hAnsi="Times New Roman" w:cs="Times New Roman"/>
              </w:rPr>
            </w:pPr>
            <w:r w:rsidRPr="00F719EE">
              <w:rPr>
                <w:rFonts w:ascii="Times New Roman" w:hAnsi="Times New Roman" w:cs="Times New Roman"/>
              </w:rPr>
              <w:t>Потери т/э в т/с, Гкал</w:t>
            </w:r>
          </w:p>
        </w:tc>
        <w:tc>
          <w:tcPr>
            <w:tcW w:w="667" w:type="pct"/>
            <w:tcBorders>
              <w:top w:val="single" w:sz="4" w:space="0" w:color="auto"/>
              <w:left w:val="nil"/>
              <w:bottom w:val="single" w:sz="4" w:space="0" w:color="auto"/>
              <w:right w:val="single" w:sz="4" w:space="0" w:color="auto"/>
            </w:tcBorders>
            <w:shd w:val="clear" w:color="auto" w:fill="auto"/>
            <w:vAlign w:val="center"/>
            <w:hideMark/>
          </w:tcPr>
          <w:p w:rsidR="007A20AC" w:rsidRPr="00F719EE" w:rsidRDefault="007A20AC" w:rsidP="00B418BD">
            <w:pPr>
              <w:spacing w:after="0"/>
              <w:jc w:val="center"/>
              <w:rPr>
                <w:rFonts w:ascii="Times New Roman" w:hAnsi="Times New Roman" w:cs="Times New Roman"/>
              </w:rPr>
            </w:pPr>
            <w:r w:rsidRPr="00F719EE">
              <w:rPr>
                <w:rFonts w:ascii="Times New Roman" w:hAnsi="Times New Roman" w:cs="Times New Roman"/>
              </w:rPr>
              <w:t>Реализация т/энергии, Гкал</w:t>
            </w:r>
          </w:p>
        </w:tc>
      </w:tr>
      <w:tr w:rsidR="0000582A" w:rsidRPr="00F719EE" w:rsidTr="00B418BD">
        <w:trPr>
          <w:trHeight w:val="411"/>
          <w:jc w:val="center"/>
        </w:trPr>
        <w:tc>
          <w:tcPr>
            <w:tcW w:w="216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582A" w:rsidRPr="00F719EE" w:rsidRDefault="0000582A" w:rsidP="00B418BD">
            <w:pPr>
              <w:spacing w:after="0" w:line="240" w:lineRule="auto"/>
              <w:jc w:val="center"/>
              <w:rPr>
                <w:rFonts w:ascii="Times New Roman" w:eastAsia="Times New Roman" w:hAnsi="Times New Roman" w:cs="Times New Roman"/>
                <w:bCs/>
                <w:sz w:val="24"/>
                <w:szCs w:val="28"/>
              </w:rPr>
            </w:pPr>
            <w:r w:rsidRPr="00F719EE">
              <w:rPr>
                <w:rFonts w:ascii="Times New Roman" w:eastAsia="Times New Roman" w:hAnsi="Times New Roman" w:cs="Times New Roman"/>
                <w:bCs/>
                <w:sz w:val="24"/>
                <w:szCs w:val="28"/>
              </w:rPr>
              <w:t>Котельная с. Демидово</w:t>
            </w:r>
          </w:p>
        </w:tc>
        <w:tc>
          <w:tcPr>
            <w:tcW w:w="869" w:type="pct"/>
            <w:tcBorders>
              <w:top w:val="single" w:sz="4" w:space="0" w:color="auto"/>
              <w:left w:val="nil"/>
              <w:bottom w:val="single" w:sz="4" w:space="0" w:color="auto"/>
              <w:right w:val="single" w:sz="4" w:space="0" w:color="auto"/>
            </w:tcBorders>
            <w:vAlign w:val="center"/>
          </w:tcPr>
          <w:p w:rsidR="0000582A" w:rsidRPr="00F719EE" w:rsidRDefault="0000582A" w:rsidP="0031086D">
            <w:pPr>
              <w:spacing w:after="0" w:line="240" w:lineRule="auto"/>
              <w:jc w:val="center"/>
              <w:rPr>
                <w:rFonts w:ascii="Times New Roman" w:eastAsia="Times New Roman" w:hAnsi="Times New Roman" w:cs="Times New Roman"/>
                <w:color w:val="000000"/>
              </w:rPr>
            </w:pPr>
            <w:r w:rsidRPr="00F719EE">
              <w:rPr>
                <w:rFonts w:ascii="Times New Roman" w:eastAsia="Times New Roman" w:hAnsi="Times New Roman" w:cs="Times New Roman"/>
                <w:color w:val="000000"/>
              </w:rPr>
              <w:t>2495,34</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582A" w:rsidRPr="00F719EE" w:rsidRDefault="0000582A" w:rsidP="0031086D">
            <w:pPr>
              <w:spacing w:after="0" w:line="240" w:lineRule="auto"/>
              <w:jc w:val="center"/>
              <w:rPr>
                <w:rFonts w:ascii="Times New Roman" w:eastAsia="Times New Roman" w:hAnsi="Times New Roman" w:cs="Times New Roman"/>
                <w:color w:val="000000"/>
              </w:rPr>
            </w:pPr>
            <w:r w:rsidRPr="00F719EE">
              <w:rPr>
                <w:rFonts w:ascii="Times New Roman" w:eastAsia="Times New Roman" w:hAnsi="Times New Roman" w:cs="Times New Roman"/>
                <w:color w:val="000000"/>
              </w:rPr>
              <w:t>10,813</w:t>
            </w:r>
          </w:p>
        </w:tc>
        <w:tc>
          <w:tcPr>
            <w:tcW w:w="472" w:type="pct"/>
            <w:tcBorders>
              <w:top w:val="single" w:sz="4" w:space="0" w:color="auto"/>
              <w:left w:val="nil"/>
              <w:bottom w:val="single" w:sz="4" w:space="0" w:color="auto"/>
              <w:right w:val="single" w:sz="4" w:space="0" w:color="auto"/>
            </w:tcBorders>
            <w:shd w:val="clear" w:color="auto" w:fill="auto"/>
            <w:noWrap/>
            <w:vAlign w:val="center"/>
          </w:tcPr>
          <w:p w:rsidR="0000582A" w:rsidRPr="00F719EE" w:rsidRDefault="0000582A" w:rsidP="0031086D">
            <w:pPr>
              <w:spacing w:after="0" w:line="240" w:lineRule="auto"/>
              <w:jc w:val="center"/>
              <w:rPr>
                <w:rFonts w:ascii="Times New Roman" w:eastAsia="Times New Roman" w:hAnsi="Times New Roman" w:cs="Times New Roman"/>
                <w:color w:val="000000"/>
              </w:rPr>
            </w:pPr>
            <w:r w:rsidRPr="00F719EE">
              <w:rPr>
                <w:rFonts w:ascii="Times New Roman" w:eastAsia="Times New Roman" w:hAnsi="Times New Roman" w:cs="Times New Roman"/>
                <w:color w:val="000000"/>
              </w:rPr>
              <w:t>509,129</w:t>
            </w:r>
          </w:p>
        </w:tc>
        <w:tc>
          <w:tcPr>
            <w:tcW w:w="667" w:type="pct"/>
            <w:tcBorders>
              <w:top w:val="single" w:sz="4" w:space="0" w:color="auto"/>
              <w:left w:val="nil"/>
              <w:bottom w:val="single" w:sz="4" w:space="0" w:color="auto"/>
              <w:right w:val="single" w:sz="4" w:space="0" w:color="auto"/>
            </w:tcBorders>
            <w:shd w:val="clear" w:color="auto" w:fill="auto"/>
            <w:noWrap/>
            <w:vAlign w:val="center"/>
          </w:tcPr>
          <w:p w:rsidR="0000582A" w:rsidRPr="00F719EE" w:rsidRDefault="0000582A" w:rsidP="0031086D">
            <w:pPr>
              <w:spacing w:after="0" w:line="240" w:lineRule="auto"/>
              <w:jc w:val="center"/>
              <w:rPr>
                <w:rFonts w:ascii="Times New Roman" w:eastAsia="Times New Roman" w:hAnsi="Times New Roman" w:cs="Times New Roman"/>
                <w:color w:val="000000"/>
              </w:rPr>
            </w:pPr>
            <w:r w:rsidRPr="00F719EE">
              <w:rPr>
                <w:rFonts w:ascii="Times New Roman" w:eastAsia="Times New Roman" w:hAnsi="Times New Roman" w:cs="Times New Roman"/>
                <w:color w:val="000000"/>
              </w:rPr>
              <w:t>1975,4</w:t>
            </w:r>
          </w:p>
        </w:tc>
      </w:tr>
    </w:tbl>
    <w:p w:rsidR="00593718" w:rsidRPr="00F719EE" w:rsidRDefault="00AD5C49" w:rsidP="006E0576">
      <w:pPr>
        <w:pStyle w:val="3"/>
        <w:jc w:val="both"/>
        <w:rPr>
          <w:rFonts w:ascii="Times New Roman" w:hAnsi="Times New Roman"/>
          <w:sz w:val="28"/>
          <w:szCs w:val="28"/>
        </w:rPr>
      </w:pPr>
      <w:bookmarkStart w:id="76" w:name="_Toc371415694"/>
      <w:bookmarkStart w:id="77" w:name="_Toc494207027"/>
      <w:r w:rsidRPr="00F719EE">
        <w:rPr>
          <w:rFonts w:ascii="Times New Roman" w:hAnsi="Times New Roman"/>
          <w:sz w:val="28"/>
          <w:szCs w:val="28"/>
        </w:rPr>
        <w:t>1.5.4</w:t>
      </w:r>
      <w:r w:rsidR="002B50AF" w:rsidRPr="00F719EE">
        <w:rPr>
          <w:rFonts w:ascii="Times New Roman" w:hAnsi="Times New Roman"/>
          <w:sz w:val="28"/>
          <w:szCs w:val="28"/>
        </w:rPr>
        <w:t xml:space="preserve">. </w:t>
      </w:r>
      <w:r w:rsidR="00593718" w:rsidRPr="00F719EE">
        <w:rPr>
          <w:rFonts w:ascii="Times New Roman" w:hAnsi="Times New Roman"/>
          <w:sz w:val="28"/>
          <w:szCs w:val="28"/>
        </w:rPr>
        <w:t>Значения потребления тепловой энергии при расчетных температурах наружного воздуха</w:t>
      </w:r>
      <w:r w:rsidR="007D2848" w:rsidRPr="00F719EE">
        <w:rPr>
          <w:rFonts w:ascii="Times New Roman" w:hAnsi="Times New Roman"/>
          <w:sz w:val="28"/>
          <w:szCs w:val="28"/>
        </w:rPr>
        <w:t xml:space="preserve"> в зонах действия источника тепловой энергии</w:t>
      </w:r>
      <w:r w:rsidR="00593718" w:rsidRPr="00F719EE">
        <w:rPr>
          <w:rFonts w:ascii="Times New Roman" w:hAnsi="Times New Roman"/>
          <w:sz w:val="28"/>
          <w:szCs w:val="28"/>
        </w:rPr>
        <w:t>.</w:t>
      </w:r>
      <w:bookmarkEnd w:id="76"/>
      <w:bookmarkEnd w:id="77"/>
    </w:p>
    <w:p w:rsidR="00593718" w:rsidRPr="00F719EE" w:rsidRDefault="00593718" w:rsidP="008F471C">
      <w:pPr>
        <w:pStyle w:val="a6"/>
        <w:spacing w:line="360" w:lineRule="auto"/>
        <w:ind w:firstLine="567"/>
        <w:jc w:val="both"/>
        <w:rPr>
          <w:rFonts w:ascii="Times New Roman" w:hAnsi="Times New Roman"/>
          <w:sz w:val="28"/>
          <w:szCs w:val="28"/>
        </w:rPr>
      </w:pPr>
      <w:r w:rsidRPr="00F719EE">
        <w:rPr>
          <w:rFonts w:ascii="Times New Roman" w:hAnsi="Times New Roman"/>
          <w:sz w:val="24"/>
          <w:szCs w:val="28"/>
        </w:rPr>
        <w:t xml:space="preserve">Значения потребления тепловой энергии </w:t>
      </w:r>
      <w:r w:rsidR="00AD5C49" w:rsidRPr="00F719EE">
        <w:rPr>
          <w:rFonts w:ascii="Times New Roman" w:hAnsi="Times New Roman"/>
          <w:sz w:val="24"/>
          <w:szCs w:val="28"/>
        </w:rPr>
        <w:t>представлены в пункте 1.5.3</w:t>
      </w:r>
      <w:r w:rsidR="00215A4F" w:rsidRPr="00F719EE">
        <w:rPr>
          <w:rFonts w:ascii="Times New Roman" w:hAnsi="Times New Roman"/>
          <w:sz w:val="24"/>
          <w:szCs w:val="28"/>
        </w:rPr>
        <w:t xml:space="preserve"> данного документа.</w:t>
      </w:r>
    </w:p>
    <w:p w:rsidR="00AD5C49" w:rsidRPr="00F719EE" w:rsidRDefault="00AD5C49" w:rsidP="008F471C">
      <w:pPr>
        <w:pStyle w:val="aff0"/>
        <w:keepNext/>
        <w:spacing w:after="0"/>
        <w:jc w:val="right"/>
      </w:pPr>
      <w:r w:rsidRPr="00F719EE">
        <w:br w:type="page"/>
      </w:r>
    </w:p>
    <w:p w:rsidR="00AD5C49" w:rsidRPr="00F719EE" w:rsidRDefault="00AD5C49" w:rsidP="00AD5C49">
      <w:pPr>
        <w:pStyle w:val="3"/>
        <w:jc w:val="both"/>
        <w:rPr>
          <w:rFonts w:ascii="Times New Roman" w:hAnsi="Times New Roman"/>
          <w:sz w:val="28"/>
          <w:szCs w:val="28"/>
        </w:rPr>
      </w:pPr>
      <w:bookmarkStart w:id="78" w:name="_Toc494207028"/>
      <w:bookmarkStart w:id="79" w:name="_Toc371415695"/>
      <w:r w:rsidRPr="00F719EE">
        <w:rPr>
          <w:rFonts w:ascii="Times New Roman" w:hAnsi="Times New Roman"/>
          <w:sz w:val="28"/>
          <w:szCs w:val="28"/>
        </w:rPr>
        <w:lastRenderedPageBreak/>
        <w:t>1.5.5. Существующие нормативы потребления тепловой энергии для населения на отопление и горячее водоснабжение.</w:t>
      </w:r>
      <w:bookmarkEnd w:id="78"/>
    </w:p>
    <w:p w:rsidR="00AD5C49" w:rsidRPr="00F719EE" w:rsidRDefault="00AD5C49" w:rsidP="00AD5C49">
      <w:pPr>
        <w:spacing w:after="0" w:line="360" w:lineRule="auto"/>
        <w:ind w:firstLine="567"/>
        <w:jc w:val="both"/>
        <w:rPr>
          <w:rFonts w:ascii="Times New Roman" w:eastAsia="Arial" w:hAnsi="Times New Roman" w:cs="Times New Roman"/>
          <w:sz w:val="24"/>
          <w:szCs w:val="24"/>
        </w:rPr>
      </w:pPr>
      <w:r w:rsidRPr="00F719EE">
        <w:rPr>
          <w:rFonts w:ascii="Times New Roman" w:eastAsia="Arial" w:hAnsi="Times New Roman" w:cs="Times New Roman"/>
          <w:sz w:val="24"/>
          <w:szCs w:val="24"/>
        </w:rPr>
        <w:t xml:space="preserve">Ниже в таблице приведены нормативы отопления в многоквартирных и жилых домах с централизованными системами теплоснабжения при отсутствии приборов учета. </w:t>
      </w:r>
    </w:p>
    <w:p w:rsidR="00AD5C49" w:rsidRPr="00F719EE" w:rsidRDefault="00AD5C49" w:rsidP="00AD5C49">
      <w:pPr>
        <w:keepNext/>
        <w:spacing w:after="0" w:line="240" w:lineRule="auto"/>
        <w:jc w:val="right"/>
        <w:rPr>
          <w:rFonts w:ascii="Times New Roman" w:eastAsia="Times New Roman" w:hAnsi="Times New Roman" w:cs="Times New Roman"/>
          <w:b/>
          <w:bCs/>
          <w:sz w:val="24"/>
          <w:szCs w:val="18"/>
        </w:rPr>
      </w:pPr>
    </w:p>
    <w:tbl>
      <w:tblPr>
        <w:tblW w:w="9032" w:type="dxa"/>
        <w:jc w:val="center"/>
        <w:tblLayout w:type="fixed"/>
        <w:tblCellMar>
          <w:left w:w="70" w:type="dxa"/>
          <w:right w:w="70" w:type="dxa"/>
        </w:tblCellMar>
        <w:tblLook w:val="04A0" w:firstRow="1" w:lastRow="0" w:firstColumn="1" w:lastColumn="0" w:noHBand="0" w:noVBand="1"/>
      </w:tblPr>
      <w:tblGrid>
        <w:gridCol w:w="2953"/>
        <w:gridCol w:w="2189"/>
        <w:gridCol w:w="2009"/>
        <w:gridCol w:w="1881"/>
      </w:tblGrid>
      <w:tr w:rsidR="00AD5C49" w:rsidRPr="00F719EE" w:rsidTr="00AD5C49">
        <w:trPr>
          <w:cantSplit/>
          <w:trHeight w:val="1320"/>
          <w:jc w:val="center"/>
        </w:trPr>
        <w:tc>
          <w:tcPr>
            <w:tcW w:w="2953" w:type="dxa"/>
            <w:tcBorders>
              <w:top w:val="single" w:sz="2" w:space="0" w:color="000000"/>
              <w:left w:val="single" w:sz="4" w:space="0" w:color="auto"/>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25"/>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Наименование объекта</w:t>
            </w:r>
          </w:p>
        </w:tc>
        <w:tc>
          <w:tcPr>
            <w:tcW w:w="218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25"/>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Количество тепловой энергии, потребляемой за один отопительный период (Гкал. на 1 кв. м в отопительный период)</w:t>
            </w:r>
          </w:p>
        </w:tc>
        <w:tc>
          <w:tcPr>
            <w:tcW w:w="200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25"/>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Норматив отопления из расчета платы за отопление равными долями в течение календарного года (Гкал. на 1 кв. м в месяц)</w:t>
            </w:r>
          </w:p>
        </w:tc>
        <w:tc>
          <w:tcPr>
            <w:tcW w:w="1881"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rsidR="00AD5C49" w:rsidRPr="00F719EE" w:rsidRDefault="00AD5C49" w:rsidP="00AD5C49">
            <w:pPr>
              <w:snapToGrid w:val="0"/>
              <w:spacing w:after="0" w:line="240" w:lineRule="auto"/>
              <w:ind w:left="-25" w:right="-25"/>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Норматив отопления из расчета платы в течение отопительного периода (Гкал. на 1 кв. м в месяц)</w:t>
            </w:r>
          </w:p>
        </w:tc>
      </w:tr>
      <w:tr w:rsidR="00AD5C49" w:rsidRPr="00F719EE" w:rsidTr="00AD5C49">
        <w:trPr>
          <w:cantSplit/>
          <w:trHeight w:val="240"/>
          <w:jc w:val="center"/>
        </w:trPr>
        <w:tc>
          <w:tcPr>
            <w:tcW w:w="9032" w:type="dxa"/>
            <w:gridSpan w:val="4"/>
            <w:tcBorders>
              <w:top w:val="single" w:sz="2" w:space="0" w:color="000000"/>
              <w:left w:val="single" w:sz="4" w:space="0" w:color="auto"/>
              <w:bottom w:val="single" w:sz="2" w:space="0" w:color="000000"/>
              <w:right w:val="single" w:sz="2" w:space="0" w:color="000000"/>
            </w:tcBorders>
            <w:shd w:val="clear" w:color="auto" w:fill="auto"/>
            <w:vAlign w:val="center"/>
          </w:tcPr>
          <w:p w:rsidR="00AD5C49" w:rsidRPr="00F719EE" w:rsidRDefault="00AD5C49" w:rsidP="00AD5C49">
            <w:pPr>
              <w:snapToGrid w:val="0"/>
              <w:spacing w:after="0" w:line="240" w:lineRule="auto"/>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Жилые и многоквартирные дома до 1999 года постройки включительно</w:t>
            </w:r>
          </w:p>
        </w:tc>
      </w:tr>
      <w:tr w:rsidR="00AD5C49" w:rsidRPr="00F719EE" w:rsidTr="00AD5C49">
        <w:trPr>
          <w:cantSplit/>
          <w:trHeight w:val="240"/>
          <w:jc w:val="center"/>
        </w:trPr>
        <w:tc>
          <w:tcPr>
            <w:tcW w:w="2953" w:type="dxa"/>
            <w:tcBorders>
              <w:top w:val="single" w:sz="2" w:space="0" w:color="000000"/>
              <w:left w:val="single" w:sz="4" w:space="0" w:color="auto"/>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1-этажные жилые дома</w:t>
            </w:r>
          </w:p>
        </w:tc>
        <w:tc>
          <w:tcPr>
            <w:tcW w:w="218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0,3629</w:t>
            </w:r>
          </w:p>
        </w:tc>
        <w:tc>
          <w:tcPr>
            <w:tcW w:w="200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0,0302</w:t>
            </w:r>
          </w:p>
        </w:tc>
        <w:tc>
          <w:tcPr>
            <w:tcW w:w="1881"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0,0497</w:t>
            </w:r>
          </w:p>
        </w:tc>
      </w:tr>
      <w:tr w:rsidR="00AD5C49" w:rsidRPr="00F719EE" w:rsidTr="00AD5C49">
        <w:trPr>
          <w:cantSplit/>
          <w:trHeight w:val="240"/>
          <w:jc w:val="center"/>
        </w:trPr>
        <w:tc>
          <w:tcPr>
            <w:tcW w:w="2953" w:type="dxa"/>
            <w:tcBorders>
              <w:top w:val="single" w:sz="2" w:space="0" w:color="000000"/>
              <w:left w:val="single" w:sz="4" w:space="0" w:color="auto"/>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2-этажные жилые дома</w:t>
            </w:r>
          </w:p>
        </w:tc>
        <w:tc>
          <w:tcPr>
            <w:tcW w:w="218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0,3567</w:t>
            </w:r>
          </w:p>
        </w:tc>
        <w:tc>
          <w:tcPr>
            <w:tcW w:w="200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0,0297</w:t>
            </w:r>
          </w:p>
        </w:tc>
        <w:tc>
          <w:tcPr>
            <w:tcW w:w="1881"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0,0489</w:t>
            </w:r>
          </w:p>
        </w:tc>
      </w:tr>
      <w:tr w:rsidR="00AD5C49" w:rsidRPr="00F719EE" w:rsidTr="00AD5C49">
        <w:trPr>
          <w:cantSplit/>
          <w:trHeight w:val="240"/>
          <w:jc w:val="center"/>
        </w:trPr>
        <w:tc>
          <w:tcPr>
            <w:tcW w:w="2953" w:type="dxa"/>
            <w:tcBorders>
              <w:top w:val="single" w:sz="2" w:space="0" w:color="000000"/>
              <w:left w:val="single" w:sz="4" w:space="0" w:color="auto"/>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3-этажные жилые дома</w:t>
            </w:r>
          </w:p>
        </w:tc>
        <w:tc>
          <w:tcPr>
            <w:tcW w:w="218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0,2460</w:t>
            </w:r>
          </w:p>
        </w:tc>
        <w:tc>
          <w:tcPr>
            <w:tcW w:w="200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0,0205</w:t>
            </w:r>
          </w:p>
        </w:tc>
        <w:tc>
          <w:tcPr>
            <w:tcW w:w="1881"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0,0337</w:t>
            </w:r>
          </w:p>
        </w:tc>
      </w:tr>
      <w:tr w:rsidR="00AD5C49" w:rsidRPr="00F719EE" w:rsidTr="00AD5C49">
        <w:trPr>
          <w:cantSplit/>
          <w:trHeight w:val="240"/>
          <w:jc w:val="center"/>
        </w:trPr>
        <w:tc>
          <w:tcPr>
            <w:tcW w:w="2953" w:type="dxa"/>
            <w:tcBorders>
              <w:top w:val="single" w:sz="2" w:space="0" w:color="000000"/>
              <w:left w:val="single" w:sz="4" w:space="0" w:color="auto"/>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4-этажные жилые дома</w:t>
            </w:r>
          </w:p>
        </w:tc>
        <w:tc>
          <w:tcPr>
            <w:tcW w:w="218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0,2405</w:t>
            </w:r>
          </w:p>
        </w:tc>
        <w:tc>
          <w:tcPr>
            <w:tcW w:w="200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0,0200</w:t>
            </w:r>
          </w:p>
        </w:tc>
        <w:tc>
          <w:tcPr>
            <w:tcW w:w="1881"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0,0329</w:t>
            </w:r>
          </w:p>
        </w:tc>
      </w:tr>
      <w:tr w:rsidR="00AD5C49" w:rsidRPr="00F719EE" w:rsidTr="00AD5C49">
        <w:trPr>
          <w:cantSplit/>
          <w:trHeight w:val="240"/>
          <w:jc w:val="center"/>
        </w:trPr>
        <w:tc>
          <w:tcPr>
            <w:tcW w:w="2953" w:type="dxa"/>
            <w:tcBorders>
              <w:top w:val="single" w:sz="2" w:space="0" w:color="000000"/>
              <w:left w:val="single" w:sz="4" w:space="0" w:color="auto"/>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5-этажные жилые дома</w:t>
            </w:r>
          </w:p>
        </w:tc>
        <w:tc>
          <w:tcPr>
            <w:tcW w:w="218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0,1990</w:t>
            </w:r>
          </w:p>
        </w:tc>
        <w:tc>
          <w:tcPr>
            <w:tcW w:w="200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0,0166</w:t>
            </w:r>
          </w:p>
        </w:tc>
        <w:tc>
          <w:tcPr>
            <w:tcW w:w="1881"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0,0273</w:t>
            </w:r>
          </w:p>
        </w:tc>
      </w:tr>
      <w:tr w:rsidR="00AD5C49" w:rsidRPr="00F719EE" w:rsidTr="00AD5C49">
        <w:trPr>
          <w:cantSplit/>
          <w:trHeight w:val="240"/>
          <w:jc w:val="center"/>
        </w:trPr>
        <w:tc>
          <w:tcPr>
            <w:tcW w:w="2953" w:type="dxa"/>
            <w:tcBorders>
              <w:top w:val="single" w:sz="2" w:space="0" w:color="000000"/>
              <w:left w:val="single" w:sz="4" w:space="0" w:color="auto"/>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6-этажные жилые дома</w:t>
            </w:r>
          </w:p>
        </w:tc>
        <w:tc>
          <w:tcPr>
            <w:tcW w:w="218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0,1956</w:t>
            </w:r>
          </w:p>
        </w:tc>
        <w:tc>
          <w:tcPr>
            <w:tcW w:w="200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0,0163</w:t>
            </w:r>
          </w:p>
        </w:tc>
        <w:tc>
          <w:tcPr>
            <w:tcW w:w="1881"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0,0268</w:t>
            </w:r>
          </w:p>
        </w:tc>
      </w:tr>
      <w:tr w:rsidR="00AD5C49" w:rsidRPr="00F719EE" w:rsidTr="00AD5C49">
        <w:trPr>
          <w:cantSplit/>
          <w:trHeight w:val="240"/>
          <w:jc w:val="center"/>
        </w:trPr>
        <w:tc>
          <w:tcPr>
            <w:tcW w:w="2953" w:type="dxa"/>
            <w:tcBorders>
              <w:top w:val="single" w:sz="2" w:space="0" w:color="000000"/>
              <w:left w:val="single" w:sz="4" w:space="0" w:color="auto"/>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8-этажные жилые дома</w:t>
            </w:r>
          </w:p>
        </w:tc>
        <w:tc>
          <w:tcPr>
            <w:tcW w:w="218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0,1897</w:t>
            </w:r>
          </w:p>
        </w:tc>
        <w:tc>
          <w:tcPr>
            <w:tcW w:w="200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0,0158</w:t>
            </w:r>
          </w:p>
        </w:tc>
        <w:tc>
          <w:tcPr>
            <w:tcW w:w="1881"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0,0260</w:t>
            </w:r>
          </w:p>
        </w:tc>
      </w:tr>
      <w:tr w:rsidR="00AD5C49" w:rsidRPr="00F719EE" w:rsidTr="00AD5C49">
        <w:trPr>
          <w:cantSplit/>
          <w:trHeight w:val="240"/>
          <w:jc w:val="center"/>
        </w:trPr>
        <w:tc>
          <w:tcPr>
            <w:tcW w:w="2953" w:type="dxa"/>
            <w:tcBorders>
              <w:top w:val="single" w:sz="2" w:space="0" w:color="000000"/>
              <w:left w:val="single" w:sz="4" w:space="0" w:color="auto"/>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9-этажные жилые дома</w:t>
            </w:r>
          </w:p>
        </w:tc>
        <w:tc>
          <w:tcPr>
            <w:tcW w:w="218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0,1901</w:t>
            </w:r>
          </w:p>
        </w:tc>
        <w:tc>
          <w:tcPr>
            <w:tcW w:w="200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0,0158</w:t>
            </w:r>
          </w:p>
        </w:tc>
        <w:tc>
          <w:tcPr>
            <w:tcW w:w="1881"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0,0260</w:t>
            </w:r>
          </w:p>
        </w:tc>
      </w:tr>
      <w:tr w:rsidR="00AD5C49" w:rsidRPr="00F719EE" w:rsidTr="00AD5C49">
        <w:trPr>
          <w:cantSplit/>
          <w:trHeight w:val="240"/>
          <w:jc w:val="center"/>
        </w:trPr>
        <w:tc>
          <w:tcPr>
            <w:tcW w:w="2953" w:type="dxa"/>
            <w:tcBorders>
              <w:top w:val="single" w:sz="2" w:space="0" w:color="000000"/>
              <w:left w:val="single" w:sz="4" w:space="0" w:color="auto"/>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10-этажные жилые дома</w:t>
            </w:r>
          </w:p>
        </w:tc>
        <w:tc>
          <w:tcPr>
            <w:tcW w:w="218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0,1850</w:t>
            </w:r>
          </w:p>
        </w:tc>
        <w:tc>
          <w:tcPr>
            <w:tcW w:w="200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0,0154</w:t>
            </w:r>
          </w:p>
        </w:tc>
        <w:tc>
          <w:tcPr>
            <w:tcW w:w="1881"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0,0253</w:t>
            </w:r>
          </w:p>
        </w:tc>
      </w:tr>
      <w:tr w:rsidR="00AD5C49" w:rsidRPr="00F719EE" w:rsidTr="00AD5C49">
        <w:trPr>
          <w:cantSplit/>
          <w:trHeight w:val="240"/>
          <w:jc w:val="center"/>
        </w:trPr>
        <w:tc>
          <w:tcPr>
            <w:tcW w:w="2953" w:type="dxa"/>
            <w:tcBorders>
              <w:top w:val="single" w:sz="2" w:space="0" w:color="000000"/>
              <w:left w:val="single" w:sz="4" w:space="0" w:color="auto"/>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12-этажные жилые дома</w:t>
            </w:r>
          </w:p>
        </w:tc>
        <w:tc>
          <w:tcPr>
            <w:tcW w:w="218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0,1875</w:t>
            </w:r>
          </w:p>
        </w:tc>
        <w:tc>
          <w:tcPr>
            <w:tcW w:w="200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0,0156</w:t>
            </w:r>
          </w:p>
        </w:tc>
        <w:tc>
          <w:tcPr>
            <w:tcW w:w="1881"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0,0257</w:t>
            </w:r>
          </w:p>
        </w:tc>
      </w:tr>
      <w:tr w:rsidR="00AD5C49" w:rsidRPr="00F719EE" w:rsidTr="00AD5C49">
        <w:trPr>
          <w:cantSplit/>
          <w:trHeight w:val="240"/>
          <w:jc w:val="center"/>
        </w:trPr>
        <w:tc>
          <w:tcPr>
            <w:tcW w:w="9032" w:type="dxa"/>
            <w:gridSpan w:val="4"/>
            <w:tcBorders>
              <w:top w:val="single" w:sz="2" w:space="0" w:color="000000"/>
              <w:left w:val="single" w:sz="4" w:space="0" w:color="auto"/>
              <w:bottom w:val="single" w:sz="2" w:space="0" w:color="000000"/>
              <w:right w:val="single" w:sz="2" w:space="0" w:color="000000"/>
            </w:tcBorders>
            <w:shd w:val="clear" w:color="auto" w:fill="auto"/>
            <w:vAlign w:val="center"/>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Жилые и многоквартирные дома после 1999 года постройки</w:t>
            </w:r>
          </w:p>
        </w:tc>
      </w:tr>
      <w:tr w:rsidR="00AD5C49" w:rsidRPr="00F719EE" w:rsidTr="00AD5C49">
        <w:trPr>
          <w:cantSplit/>
          <w:trHeight w:val="240"/>
          <w:jc w:val="center"/>
        </w:trPr>
        <w:tc>
          <w:tcPr>
            <w:tcW w:w="2953" w:type="dxa"/>
            <w:tcBorders>
              <w:top w:val="single" w:sz="2" w:space="0" w:color="000000"/>
              <w:left w:val="single" w:sz="4" w:space="0" w:color="auto"/>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3-этажные жилые дома</w:t>
            </w:r>
          </w:p>
        </w:tc>
        <w:tc>
          <w:tcPr>
            <w:tcW w:w="218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0,1383</w:t>
            </w:r>
          </w:p>
        </w:tc>
        <w:tc>
          <w:tcPr>
            <w:tcW w:w="200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0,0115</w:t>
            </w:r>
          </w:p>
        </w:tc>
        <w:tc>
          <w:tcPr>
            <w:tcW w:w="1881"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0,0189</w:t>
            </w:r>
          </w:p>
        </w:tc>
      </w:tr>
      <w:tr w:rsidR="00AD5C49" w:rsidRPr="00F719EE" w:rsidTr="00AD5C49">
        <w:trPr>
          <w:cantSplit/>
          <w:trHeight w:val="240"/>
          <w:jc w:val="center"/>
        </w:trPr>
        <w:tc>
          <w:tcPr>
            <w:tcW w:w="2953" w:type="dxa"/>
            <w:tcBorders>
              <w:top w:val="single" w:sz="2" w:space="0" w:color="000000"/>
              <w:left w:val="single" w:sz="4" w:space="0" w:color="auto"/>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5-этажные жилые дома</w:t>
            </w:r>
          </w:p>
        </w:tc>
        <w:tc>
          <w:tcPr>
            <w:tcW w:w="218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0,1125</w:t>
            </w:r>
          </w:p>
        </w:tc>
        <w:tc>
          <w:tcPr>
            <w:tcW w:w="200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0,0094</w:t>
            </w:r>
          </w:p>
        </w:tc>
        <w:tc>
          <w:tcPr>
            <w:tcW w:w="1881"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0,0154</w:t>
            </w:r>
          </w:p>
        </w:tc>
      </w:tr>
      <w:tr w:rsidR="00AD5C49" w:rsidRPr="00F719EE" w:rsidTr="00AD5C49">
        <w:trPr>
          <w:cantSplit/>
          <w:trHeight w:val="240"/>
          <w:jc w:val="center"/>
        </w:trPr>
        <w:tc>
          <w:tcPr>
            <w:tcW w:w="2953" w:type="dxa"/>
            <w:tcBorders>
              <w:top w:val="single" w:sz="2" w:space="0" w:color="000000"/>
              <w:left w:val="single" w:sz="4" w:space="0" w:color="auto"/>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8-этажные жилые дома</w:t>
            </w:r>
          </w:p>
        </w:tc>
        <w:tc>
          <w:tcPr>
            <w:tcW w:w="218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0,0992</w:t>
            </w:r>
          </w:p>
        </w:tc>
        <w:tc>
          <w:tcPr>
            <w:tcW w:w="200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0,0083</w:t>
            </w:r>
          </w:p>
        </w:tc>
        <w:tc>
          <w:tcPr>
            <w:tcW w:w="1881"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0,0136</w:t>
            </w:r>
          </w:p>
        </w:tc>
      </w:tr>
      <w:tr w:rsidR="00AD5C49" w:rsidRPr="00F719EE" w:rsidTr="00AD5C49">
        <w:trPr>
          <w:cantSplit/>
          <w:trHeight w:val="240"/>
          <w:jc w:val="center"/>
        </w:trPr>
        <w:tc>
          <w:tcPr>
            <w:tcW w:w="2953" w:type="dxa"/>
            <w:tcBorders>
              <w:top w:val="single" w:sz="2" w:space="0" w:color="000000"/>
              <w:left w:val="single" w:sz="4" w:space="0" w:color="auto"/>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9-этажные жилые дома</w:t>
            </w:r>
          </w:p>
        </w:tc>
        <w:tc>
          <w:tcPr>
            <w:tcW w:w="218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0,0968</w:t>
            </w:r>
          </w:p>
        </w:tc>
        <w:tc>
          <w:tcPr>
            <w:tcW w:w="200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0,0081</w:t>
            </w:r>
          </w:p>
        </w:tc>
        <w:tc>
          <w:tcPr>
            <w:tcW w:w="1881"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0,0133</w:t>
            </w:r>
          </w:p>
        </w:tc>
      </w:tr>
      <w:tr w:rsidR="00AD5C49" w:rsidRPr="00F719EE" w:rsidTr="00AD5C49">
        <w:trPr>
          <w:cantSplit/>
          <w:trHeight w:val="169"/>
          <w:jc w:val="center"/>
        </w:trPr>
        <w:tc>
          <w:tcPr>
            <w:tcW w:w="2953" w:type="dxa"/>
            <w:tcBorders>
              <w:top w:val="single" w:sz="2" w:space="0" w:color="000000"/>
              <w:left w:val="single" w:sz="4" w:space="0" w:color="auto"/>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10-этажные жилые дома</w:t>
            </w:r>
          </w:p>
        </w:tc>
        <w:tc>
          <w:tcPr>
            <w:tcW w:w="218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0,0924</w:t>
            </w:r>
          </w:p>
        </w:tc>
        <w:tc>
          <w:tcPr>
            <w:tcW w:w="2009" w:type="dxa"/>
            <w:tcBorders>
              <w:top w:val="single" w:sz="2" w:space="0" w:color="000000"/>
              <w:left w:val="single" w:sz="2" w:space="0" w:color="000000"/>
              <w:bottom w:val="single" w:sz="2" w:space="0" w:color="000000"/>
              <w:right w:val="nil"/>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0,0077</w:t>
            </w:r>
          </w:p>
        </w:tc>
        <w:tc>
          <w:tcPr>
            <w:tcW w:w="1881"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rsidR="00AD5C49" w:rsidRPr="00F719EE" w:rsidRDefault="00AD5C49" w:rsidP="00AD5C49">
            <w:pPr>
              <w:snapToGrid w:val="0"/>
              <w:spacing w:after="0" w:line="240" w:lineRule="auto"/>
              <w:ind w:left="-25" w:right="-10"/>
              <w:jc w:val="center"/>
              <w:rPr>
                <w:rFonts w:ascii="Times New Roman" w:eastAsia="Times New Roman" w:hAnsi="Times New Roman" w:cs="Times New Roman"/>
                <w:szCs w:val="24"/>
              </w:rPr>
            </w:pPr>
            <w:r w:rsidRPr="00F719EE">
              <w:rPr>
                <w:rFonts w:ascii="Times New Roman" w:eastAsia="Times New Roman" w:hAnsi="Times New Roman" w:cs="Times New Roman"/>
                <w:szCs w:val="24"/>
              </w:rPr>
              <w:t>0,0126</w:t>
            </w:r>
          </w:p>
        </w:tc>
      </w:tr>
    </w:tbl>
    <w:p w:rsidR="00AD5C49" w:rsidRPr="00F719EE" w:rsidRDefault="00AD5C49" w:rsidP="00AD5C49">
      <w:pPr>
        <w:spacing w:after="0" w:line="240" w:lineRule="auto"/>
        <w:rPr>
          <w:rFonts w:ascii="Times New Roman" w:eastAsia="Arial" w:hAnsi="Times New Roman" w:cs="Times New Roman"/>
          <w:sz w:val="24"/>
          <w:szCs w:val="24"/>
        </w:rPr>
      </w:pPr>
      <w:r w:rsidRPr="00F719EE">
        <w:rPr>
          <w:rFonts w:ascii="Times New Roman" w:eastAsia="Arial" w:hAnsi="Times New Roman" w:cs="Times New Roman"/>
          <w:sz w:val="24"/>
          <w:szCs w:val="24"/>
        </w:rPr>
        <w:br w:type="page"/>
      </w:r>
    </w:p>
    <w:p w:rsidR="00AD5C49" w:rsidRPr="00F719EE" w:rsidRDefault="00AD5C49" w:rsidP="00AD5C49">
      <w:pPr>
        <w:spacing w:after="0" w:line="360" w:lineRule="auto"/>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lastRenderedPageBreak/>
        <w:t>Нормативы потребления холодного и горячего водоснабжения.</w:t>
      </w:r>
    </w:p>
    <w:p w:rsidR="00AD5C49" w:rsidRPr="00F719EE" w:rsidRDefault="00AD5C49" w:rsidP="00AD5C49">
      <w:pPr>
        <w:keepNext/>
        <w:spacing w:after="0" w:line="240" w:lineRule="auto"/>
        <w:jc w:val="right"/>
        <w:rPr>
          <w:rFonts w:ascii="Times New Roman" w:eastAsia="Times New Roman" w:hAnsi="Times New Roman" w:cs="Times New Roman"/>
          <w:b/>
          <w:bCs/>
          <w:sz w:val="24"/>
          <w:szCs w:val="18"/>
        </w:rPr>
      </w:pPr>
    </w:p>
    <w:tbl>
      <w:tblPr>
        <w:tblStyle w:val="281"/>
        <w:tblW w:w="0" w:type="auto"/>
        <w:jc w:val="center"/>
        <w:tblLook w:val="04A0" w:firstRow="1" w:lastRow="0" w:firstColumn="1" w:lastColumn="0" w:noHBand="0" w:noVBand="1"/>
      </w:tblPr>
      <w:tblGrid>
        <w:gridCol w:w="3936"/>
        <w:gridCol w:w="1771"/>
        <w:gridCol w:w="22"/>
        <w:gridCol w:w="1835"/>
        <w:gridCol w:w="1569"/>
      </w:tblGrid>
      <w:tr w:rsidR="00AD5C49" w:rsidRPr="00F719EE" w:rsidTr="00AD5C49">
        <w:trPr>
          <w:trHeight w:val="762"/>
          <w:jc w:val="center"/>
        </w:trPr>
        <w:tc>
          <w:tcPr>
            <w:tcW w:w="3936" w:type="dxa"/>
            <w:vMerge w:val="restart"/>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Виды услуг</w:t>
            </w:r>
          </w:p>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(единица измерения)</w:t>
            </w:r>
          </w:p>
        </w:tc>
        <w:tc>
          <w:tcPr>
            <w:tcW w:w="3628" w:type="dxa"/>
            <w:gridSpan w:val="3"/>
            <w:tcBorders>
              <w:bottom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Нормативы потребления в месяц на 1 человека</w:t>
            </w:r>
          </w:p>
        </w:tc>
        <w:tc>
          <w:tcPr>
            <w:tcW w:w="1569" w:type="dxa"/>
            <w:vMerge w:val="restart"/>
            <w:vAlign w:val="center"/>
          </w:tcPr>
          <w:p w:rsidR="00AD5C49" w:rsidRPr="00F719EE" w:rsidRDefault="00AD5C49" w:rsidP="00AD5C49">
            <w:pPr>
              <w:widowControl w:val="0"/>
              <w:autoSpaceDE w:val="0"/>
              <w:autoSpaceDN w:val="0"/>
              <w:adjustRightInd w:val="0"/>
              <w:ind w:left="-97" w:firstLine="97"/>
              <w:jc w:val="center"/>
              <w:rPr>
                <w:rFonts w:ascii="Times New Roman" w:hAnsi="Times New Roman" w:cs="Times New Roman"/>
              </w:rPr>
            </w:pPr>
            <w:r w:rsidRPr="00F719EE">
              <w:rPr>
                <w:rFonts w:ascii="Times New Roman" w:hAnsi="Times New Roman" w:cs="Times New Roman"/>
              </w:rPr>
              <w:t>Примечание</w:t>
            </w:r>
          </w:p>
        </w:tc>
      </w:tr>
      <w:tr w:rsidR="00AD5C49" w:rsidRPr="00F719EE" w:rsidTr="00AD5C49">
        <w:trPr>
          <w:trHeight w:val="748"/>
          <w:jc w:val="center"/>
        </w:trPr>
        <w:tc>
          <w:tcPr>
            <w:tcW w:w="3936" w:type="dxa"/>
            <w:vMerge/>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p>
        </w:tc>
        <w:tc>
          <w:tcPr>
            <w:tcW w:w="1793" w:type="dxa"/>
            <w:gridSpan w:val="2"/>
            <w:tcBorders>
              <w:top w:val="single" w:sz="4" w:space="0" w:color="auto"/>
              <w:righ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Холодное водоснабжение</w:t>
            </w:r>
          </w:p>
        </w:tc>
        <w:tc>
          <w:tcPr>
            <w:tcW w:w="1835" w:type="dxa"/>
            <w:tcBorders>
              <w:top w:val="single" w:sz="4" w:space="0" w:color="auto"/>
              <w:lef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Горячее водоснабжение</w:t>
            </w:r>
          </w:p>
        </w:tc>
        <w:tc>
          <w:tcPr>
            <w:tcW w:w="1569" w:type="dxa"/>
            <w:vMerge/>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p>
        </w:tc>
      </w:tr>
      <w:tr w:rsidR="00AD5C49" w:rsidRPr="00F719EE" w:rsidTr="00AD5C49">
        <w:trPr>
          <w:jc w:val="center"/>
        </w:trPr>
        <w:tc>
          <w:tcPr>
            <w:tcW w:w="3936" w:type="dxa"/>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В домах с водопроводом, без канализации, без ванн</w:t>
            </w:r>
          </w:p>
        </w:tc>
        <w:tc>
          <w:tcPr>
            <w:tcW w:w="1793" w:type="dxa"/>
            <w:gridSpan w:val="2"/>
            <w:tcBorders>
              <w:righ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2,8</w:t>
            </w:r>
          </w:p>
        </w:tc>
        <w:tc>
          <w:tcPr>
            <w:tcW w:w="1835" w:type="dxa"/>
            <w:tcBorders>
              <w:lef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w:t>
            </w:r>
          </w:p>
        </w:tc>
        <w:tc>
          <w:tcPr>
            <w:tcW w:w="1569" w:type="dxa"/>
            <w:vMerge w:val="restart"/>
            <w:textDirection w:val="btLr"/>
            <w:vAlign w:val="center"/>
          </w:tcPr>
          <w:p w:rsidR="00AD5C49" w:rsidRPr="00F719EE" w:rsidRDefault="00AD5C49" w:rsidP="00AD5C49">
            <w:pPr>
              <w:widowControl w:val="0"/>
              <w:autoSpaceDE w:val="0"/>
              <w:autoSpaceDN w:val="0"/>
              <w:adjustRightInd w:val="0"/>
              <w:ind w:left="113" w:right="113"/>
              <w:jc w:val="center"/>
              <w:rPr>
                <w:rFonts w:ascii="Times New Roman" w:hAnsi="Times New Roman" w:cs="Times New Roman"/>
              </w:rPr>
            </w:pPr>
            <w:r w:rsidRPr="00F719EE">
              <w:rPr>
                <w:rFonts w:ascii="Times New Roman" w:hAnsi="Times New Roman" w:cs="Times New Roman"/>
              </w:rPr>
              <w:t>Водопровод</w:t>
            </w:r>
          </w:p>
        </w:tc>
      </w:tr>
      <w:tr w:rsidR="00AD5C49" w:rsidRPr="00F719EE" w:rsidTr="00AD5C49">
        <w:trPr>
          <w:jc w:val="center"/>
        </w:trPr>
        <w:tc>
          <w:tcPr>
            <w:tcW w:w="3936" w:type="dxa"/>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В домах с водопроводом, канализацией, централизованным ГВС, с общими душевыми</w:t>
            </w:r>
          </w:p>
        </w:tc>
        <w:tc>
          <w:tcPr>
            <w:tcW w:w="1771" w:type="dxa"/>
            <w:tcBorders>
              <w:righ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3,98</w:t>
            </w:r>
          </w:p>
        </w:tc>
        <w:tc>
          <w:tcPr>
            <w:tcW w:w="1857" w:type="dxa"/>
            <w:gridSpan w:val="2"/>
            <w:tcBorders>
              <w:lef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1,52</w:t>
            </w:r>
          </w:p>
        </w:tc>
        <w:tc>
          <w:tcPr>
            <w:tcW w:w="1569" w:type="dxa"/>
            <w:vMerge/>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p>
        </w:tc>
      </w:tr>
      <w:tr w:rsidR="00AD5C49" w:rsidRPr="00F719EE" w:rsidTr="00AD5C49">
        <w:trPr>
          <w:jc w:val="center"/>
        </w:trPr>
        <w:tc>
          <w:tcPr>
            <w:tcW w:w="3936" w:type="dxa"/>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В домах с водопроводом канализацией, без ванн, без душа, без газоснабжения</w:t>
            </w:r>
          </w:p>
        </w:tc>
        <w:tc>
          <w:tcPr>
            <w:tcW w:w="1771" w:type="dxa"/>
            <w:tcBorders>
              <w:righ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3,98</w:t>
            </w:r>
          </w:p>
        </w:tc>
        <w:tc>
          <w:tcPr>
            <w:tcW w:w="1857" w:type="dxa"/>
            <w:gridSpan w:val="2"/>
            <w:tcBorders>
              <w:lef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w:t>
            </w:r>
          </w:p>
        </w:tc>
        <w:tc>
          <w:tcPr>
            <w:tcW w:w="1569" w:type="dxa"/>
            <w:vMerge/>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p>
        </w:tc>
      </w:tr>
      <w:tr w:rsidR="00AD5C49" w:rsidRPr="00F719EE" w:rsidTr="00AD5C49">
        <w:trPr>
          <w:jc w:val="center"/>
        </w:trPr>
        <w:tc>
          <w:tcPr>
            <w:tcW w:w="3936" w:type="dxa"/>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В домах с водопроводом, канализацией, ГВС (водоразборным краном) без ванн, без душа</w:t>
            </w:r>
          </w:p>
        </w:tc>
        <w:tc>
          <w:tcPr>
            <w:tcW w:w="1771" w:type="dxa"/>
            <w:tcBorders>
              <w:righ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3,98</w:t>
            </w:r>
          </w:p>
        </w:tc>
        <w:tc>
          <w:tcPr>
            <w:tcW w:w="1857" w:type="dxa"/>
            <w:gridSpan w:val="2"/>
            <w:tcBorders>
              <w:lef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0,91</w:t>
            </w:r>
          </w:p>
        </w:tc>
        <w:tc>
          <w:tcPr>
            <w:tcW w:w="1569" w:type="dxa"/>
            <w:vMerge/>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p>
        </w:tc>
      </w:tr>
      <w:tr w:rsidR="00AD5C49" w:rsidRPr="00F719EE" w:rsidTr="00AD5C49">
        <w:trPr>
          <w:jc w:val="center"/>
        </w:trPr>
        <w:tc>
          <w:tcPr>
            <w:tcW w:w="3936" w:type="dxa"/>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В домах с водопроводом, канализацией, централизованным ГВС  без ванн, без душа</w:t>
            </w:r>
          </w:p>
        </w:tc>
        <w:tc>
          <w:tcPr>
            <w:tcW w:w="1771" w:type="dxa"/>
            <w:tcBorders>
              <w:righ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4,38</w:t>
            </w:r>
          </w:p>
        </w:tc>
        <w:tc>
          <w:tcPr>
            <w:tcW w:w="1857" w:type="dxa"/>
            <w:gridSpan w:val="2"/>
            <w:tcBorders>
              <w:lef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3,5</w:t>
            </w:r>
          </w:p>
        </w:tc>
        <w:tc>
          <w:tcPr>
            <w:tcW w:w="1569" w:type="dxa"/>
            <w:vMerge/>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p>
        </w:tc>
      </w:tr>
      <w:tr w:rsidR="00AD5C49" w:rsidRPr="00F719EE" w:rsidTr="00AD5C49">
        <w:trPr>
          <w:jc w:val="center"/>
        </w:trPr>
        <w:tc>
          <w:tcPr>
            <w:tcW w:w="3936" w:type="dxa"/>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В домах с водопроводом, канализацией, без ванн, без душа, с газоснабжением</w:t>
            </w:r>
          </w:p>
        </w:tc>
        <w:tc>
          <w:tcPr>
            <w:tcW w:w="1771" w:type="dxa"/>
            <w:tcBorders>
              <w:righ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4,99</w:t>
            </w:r>
          </w:p>
        </w:tc>
        <w:tc>
          <w:tcPr>
            <w:tcW w:w="1857" w:type="dxa"/>
            <w:gridSpan w:val="2"/>
            <w:tcBorders>
              <w:lef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w:t>
            </w:r>
          </w:p>
        </w:tc>
        <w:tc>
          <w:tcPr>
            <w:tcW w:w="1569" w:type="dxa"/>
            <w:vMerge/>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p>
        </w:tc>
      </w:tr>
      <w:tr w:rsidR="00AD5C49" w:rsidRPr="00F719EE" w:rsidTr="00AD5C49">
        <w:trPr>
          <w:jc w:val="center"/>
        </w:trPr>
        <w:tc>
          <w:tcPr>
            <w:tcW w:w="3936" w:type="dxa"/>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В домах с водопроводом, канализацией, централизованным ГВС, с сидячими ваннами</w:t>
            </w:r>
          </w:p>
        </w:tc>
        <w:tc>
          <w:tcPr>
            <w:tcW w:w="1771" w:type="dxa"/>
            <w:tcBorders>
              <w:righ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5,6</w:t>
            </w:r>
          </w:p>
        </w:tc>
        <w:tc>
          <w:tcPr>
            <w:tcW w:w="1857" w:type="dxa"/>
            <w:gridSpan w:val="2"/>
            <w:tcBorders>
              <w:lef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3,65</w:t>
            </w:r>
          </w:p>
        </w:tc>
        <w:tc>
          <w:tcPr>
            <w:tcW w:w="1569" w:type="dxa"/>
            <w:vMerge/>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p>
        </w:tc>
      </w:tr>
      <w:tr w:rsidR="00AD5C49" w:rsidRPr="00F719EE" w:rsidTr="00AD5C49">
        <w:trPr>
          <w:jc w:val="center"/>
        </w:trPr>
        <w:tc>
          <w:tcPr>
            <w:tcW w:w="3936" w:type="dxa"/>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В домах с водопроводом, канализацией и ваннами с водонагревателями на твердом топливе</w:t>
            </w:r>
          </w:p>
        </w:tc>
        <w:tc>
          <w:tcPr>
            <w:tcW w:w="1771" w:type="dxa"/>
            <w:tcBorders>
              <w:righ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5,99</w:t>
            </w:r>
          </w:p>
        </w:tc>
        <w:tc>
          <w:tcPr>
            <w:tcW w:w="1857" w:type="dxa"/>
            <w:gridSpan w:val="2"/>
            <w:tcBorders>
              <w:lef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w:t>
            </w:r>
          </w:p>
        </w:tc>
        <w:tc>
          <w:tcPr>
            <w:tcW w:w="1569" w:type="dxa"/>
            <w:vMerge/>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p>
        </w:tc>
      </w:tr>
      <w:tr w:rsidR="00AD5C49" w:rsidRPr="00F719EE" w:rsidTr="00AD5C49">
        <w:trPr>
          <w:jc w:val="center"/>
        </w:trPr>
        <w:tc>
          <w:tcPr>
            <w:tcW w:w="3936" w:type="dxa"/>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В домах с водопроводом, канализацией, централизованным ГВС (от ЦТП, ИТП, котельных) и ваннами</w:t>
            </w:r>
          </w:p>
        </w:tc>
        <w:tc>
          <w:tcPr>
            <w:tcW w:w="1771" w:type="dxa"/>
            <w:tcBorders>
              <w:righ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6,39</w:t>
            </w:r>
          </w:p>
        </w:tc>
        <w:tc>
          <w:tcPr>
            <w:tcW w:w="1857" w:type="dxa"/>
            <w:gridSpan w:val="2"/>
            <w:tcBorders>
              <w:lef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4,26</w:t>
            </w:r>
          </w:p>
        </w:tc>
        <w:tc>
          <w:tcPr>
            <w:tcW w:w="1569" w:type="dxa"/>
            <w:vMerge/>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p>
        </w:tc>
      </w:tr>
      <w:tr w:rsidR="00AD5C49" w:rsidRPr="00F719EE" w:rsidTr="00AD5C49">
        <w:trPr>
          <w:jc w:val="center"/>
        </w:trPr>
        <w:tc>
          <w:tcPr>
            <w:tcW w:w="3936" w:type="dxa"/>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В домах с водопроводом, канализацией и ваннами с электронагревателями</w:t>
            </w:r>
          </w:p>
        </w:tc>
        <w:tc>
          <w:tcPr>
            <w:tcW w:w="1771" w:type="dxa"/>
            <w:tcBorders>
              <w:righ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7,57</w:t>
            </w:r>
          </w:p>
        </w:tc>
        <w:tc>
          <w:tcPr>
            <w:tcW w:w="1857" w:type="dxa"/>
            <w:gridSpan w:val="2"/>
            <w:tcBorders>
              <w:lef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w:t>
            </w:r>
          </w:p>
        </w:tc>
        <w:tc>
          <w:tcPr>
            <w:tcW w:w="1569" w:type="dxa"/>
            <w:vMerge/>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p>
        </w:tc>
      </w:tr>
      <w:tr w:rsidR="00AD5C49" w:rsidRPr="00F719EE" w:rsidTr="00AD5C49">
        <w:trPr>
          <w:jc w:val="center"/>
        </w:trPr>
        <w:tc>
          <w:tcPr>
            <w:tcW w:w="3936" w:type="dxa"/>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В домах с водопроводом, канализацией и ваннами с газовыми колонками</w:t>
            </w:r>
          </w:p>
        </w:tc>
        <w:tc>
          <w:tcPr>
            <w:tcW w:w="1771" w:type="dxa"/>
            <w:tcBorders>
              <w:righ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9,19</w:t>
            </w:r>
          </w:p>
        </w:tc>
        <w:tc>
          <w:tcPr>
            <w:tcW w:w="1857" w:type="dxa"/>
            <w:gridSpan w:val="2"/>
            <w:tcBorders>
              <w:left w:val="single" w:sz="4" w:space="0" w:color="auto"/>
            </w:tcBorders>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r w:rsidRPr="00F719EE">
              <w:rPr>
                <w:rFonts w:ascii="Times New Roman" w:hAnsi="Times New Roman" w:cs="Times New Roman"/>
              </w:rPr>
              <w:t>-</w:t>
            </w:r>
          </w:p>
        </w:tc>
        <w:tc>
          <w:tcPr>
            <w:tcW w:w="1569" w:type="dxa"/>
            <w:vMerge/>
            <w:vAlign w:val="center"/>
          </w:tcPr>
          <w:p w:rsidR="00AD5C49" w:rsidRPr="00F719EE" w:rsidRDefault="00AD5C49" w:rsidP="00AD5C49">
            <w:pPr>
              <w:widowControl w:val="0"/>
              <w:autoSpaceDE w:val="0"/>
              <w:autoSpaceDN w:val="0"/>
              <w:adjustRightInd w:val="0"/>
              <w:jc w:val="center"/>
              <w:rPr>
                <w:rFonts w:ascii="Times New Roman" w:hAnsi="Times New Roman" w:cs="Times New Roman"/>
              </w:rPr>
            </w:pPr>
          </w:p>
        </w:tc>
      </w:tr>
    </w:tbl>
    <w:p w:rsidR="006A5C8C" w:rsidRPr="00F719EE" w:rsidRDefault="006A5C8C" w:rsidP="006A5C8C">
      <w:pPr>
        <w:rPr>
          <w:rFonts w:ascii="Times New Roman" w:hAnsi="Times New Roman" w:cs="Times New Roman"/>
          <w:sz w:val="28"/>
          <w:szCs w:val="28"/>
        </w:rPr>
      </w:pPr>
      <w:r w:rsidRPr="00F719EE">
        <w:br w:type="page"/>
      </w:r>
    </w:p>
    <w:p w:rsidR="000342CE" w:rsidRPr="00F719EE" w:rsidRDefault="00593718" w:rsidP="00141A73">
      <w:pPr>
        <w:pStyle w:val="2"/>
      </w:pPr>
      <w:bookmarkStart w:id="80" w:name="_Toc494207029"/>
      <w:r w:rsidRPr="00F719EE">
        <w:lastRenderedPageBreak/>
        <w:t>Балансы тепловой мощности и тепловой нагрузки в зонах действия источников тепловой энергии.</w:t>
      </w:r>
      <w:bookmarkEnd w:id="79"/>
      <w:bookmarkEnd w:id="80"/>
    </w:p>
    <w:p w:rsidR="00593718" w:rsidRPr="00F719EE" w:rsidRDefault="002B50AF" w:rsidP="006E0576">
      <w:pPr>
        <w:pStyle w:val="3"/>
        <w:jc w:val="both"/>
        <w:rPr>
          <w:rFonts w:ascii="Times New Roman" w:hAnsi="Times New Roman"/>
          <w:sz w:val="28"/>
          <w:szCs w:val="28"/>
        </w:rPr>
      </w:pPr>
      <w:bookmarkStart w:id="81" w:name="_Toc371415696"/>
      <w:bookmarkStart w:id="82" w:name="_Toc494207030"/>
      <w:r w:rsidRPr="00F719EE">
        <w:rPr>
          <w:rFonts w:ascii="Times New Roman" w:hAnsi="Times New Roman"/>
          <w:sz w:val="28"/>
          <w:szCs w:val="28"/>
        </w:rPr>
        <w:t xml:space="preserve">1.6.1. </w:t>
      </w:r>
      <w:r w:rsidR="00593718" w:rsidRPr="00F719EE">
        <w:rPr>
          <w:rFonts w:ascii="Times New Roman" w:hAnsi="Times New Roman"/>
          <w:sz w:val="28"/>
          <w:szCs w:val="28"/>
        </w:rPr>
        <w:t>Балансы установленной, располагаемой тепловой мощности и тепловой мощности нетто, потерь тепловой мощности в тепловых сетях и присоединенной тепловой нагрузки по каждому источнику тепловой энергии.</w:t>
      </w:r>
      <w:bookmarkEnd w:id="81"/>
      <w:bookmarkEnd w:id="82"/>
    </w:p>
    <w:p w:rsidR="008C25E2" w:rsidRPr="00F719EE" w:rsidRDefault="008C25E2" w:rsidP="008C25E2">
      <w:pPr>
        <w:spacing w:after="0" w:line="360" w:lineRule="auto"/>
        <w:ind w:firstLine="567"/>
        <w:jc w:val="both"/>
        <w:rPr>
          <w:rFonts w:ascii="Times New Roman" w:hAnsi="Times New Roman" w:cs="Times New Roman"/>
          <w:sz w:val="24"/>
          <w:szCs w:val="28"/>
        </w:rPr>
      </w:pPr>
      <w:r w:rsidRPr="00F719EE">
        <w:rPr>
          <w:rFonts w:ascii="Times New Roman" w:hAnsi="Times New Roman" w:cs="Times New Roman"/>
          <w:sz w:val="24"/>
          <w:szCs w:val="28"/>
        </w:rPr>
        <w:t xml:space="preserve">Сведения о присоединенной нагрузке и располагаемой мощности источников тепловой энергии </w:t>
      </w:r>
      <w:r w:rsidR="004C4F07" w:rsidRPr="00F719EE">
        <w:rPr>
          <w:rFonts w:ascii="Times New Roman" w:hAnsi="Times New Roman" w:cs="Times New Roman"/>
          <w:sz w:val="24"/>
          <w:szCs w:val="28"/>
        </w:rPr>
        <w:t xml:space="preserve">Пестяковского сельского поселения </w:t>
      </w:r>
      <w:r w:rsidRPr="00F719EE">
        <w:rPr>
          <w:rFonts w:ascii="Times New Roman" w:hAnsi="Times New Roman" w:cs="Times New Roman"/>
          <w:sz w:val="24"/>
          <w:szCs w:val="28"/>
        </w:rPr>
        <w:t xml:space="preserve">Ивановской области, обеспечивающих теплоснабжение потребителей,  представлены </w:t>
      </w:r>
      <w:r w:rsidR="00A265A0">
        <w:rPr>
          <w:rFonts w:ascii="Times New Roman" w:hAnsi="Times New Roman" w:cs="Times New Roman"/>
          <w:sz w:val="24"/>
          <w:szCs w:val="28"/>
        </w:rPr>
        <w:t>в пункте 1.2.2 данного документа</w:t>
      </w:r>
      <w:r w:rsidRPr="00F719EE">
        <w:rPr>
          <w:rFonts w:ascii="Times New Roman" w:hAnsi="Times New Roman" w:cs="Times New Roman"/>
          <w:sz w:val="24"/>
          <w:szCs w:val="28"/>
        </w:rPr>
        <w:t>.</w:t>
      </w:r>
    </w:p>
    <w:p w:rsidR="00312F5D" w:rsidRPr="00F719EE" w:rsidRDefault="00312F5D" w:rsidP="001E6D7C">
      <w:pPr>
        <w:jc w:val="center"/>
        <w:rPr>
          <w:rFonts w:ascii="Times New Roman" w:eastAsia="Times New Roman" w:hAnsi="Times New Roman" w:cs="Times New Roman"/>
          <w:i/>
          <w:iCs/>
          <w:sz w:val="28"/>
          <w:szCs w:val="28"/>
          <w:u w:val="single"/>
        </w:rPr>
      </w:pPr>
      <w:bookmarkStart w:id="83" w:name="_Toc371415699"/>
      <w:r w:rsidRPr="00F719EE">
        <w:rPr>
          <w:rFonts w:ascii="Times New Roman" w:eastAsia="Times New Roman" w:hAnsi="Times New Roman" w:cs="Times New Roman"/>
          <w:i/>
          <w:iCs/>
          <w:sz w:val="28"/>
          <w:szCs w:val="28"/>
          <w:u w:val="single"/>
        </w:rPr>
        <w:br w:type="page"/>
      </w:r>
    </w:p>
    <w:p w:rsidR="00047A9A" w:rsidRPr="00F719EE" w:rsidRDefault="002B50AF" w:rsidP="00BB457B">
      <w:pPr>
        <w:pStyle w:val="3"/>
        <w:jc w:val="both"/>
        <w:rPr>
          <w:rFonts w:ascii="Times New Roman" w:hAnsi="Times New Roman"/>
          <w:sz w:val="28"/>
          <w:szCs w:val="28"/>
        </w:rPr>
      </w:pPr>
      <w:bookmarkStart w:id="84" w:name="_Toc371415707"/>
      <w:bookmarkStart w:id="85" w:name="_Toc494207031"/>
      <w:bookmarkEnd w:id="83"/>
      <w:r w:rsidRPr="00F719EE">
        <w:rPr>
          <w:rFonts w:ascii="Times New Roman" w:hAnsi="Times New Roman"/>
          <w:sz w:val="28"/>
          <w:szCs w:val="28"/>
        </w:rPr>
        <w:lastRenderedPageBreak/>
        <w:t xml:space="preserve">1.6.2. </w:t>
      </w:r>
      <w:r w:rsidR="000342CE" w:rsidRPr="00F719EE">
        <w:rPr>
          <w:rFonts w:ascii="Times New Roman" w:hAnsi="Times New Roman"/>
          <w:sz w:val="28"/>
          <w:szCs w:val="28"/>
        </w:rPr>
        <w:t>Гидравлические режимы, обеспечивающие передачу тепловой энергии от источника тепловой энергии до самого удаленного потребителя</w:t>
      </w:r>
      <w:r w:rsidR="004D3380" w:rsidRPr="00F719EE">
        <w:rPr>
          <w:rFonts w:ascii="Times New Roman" w:hAnsi="Times New Roman"/>
          <w:sz w:val="28"/>
          <w:szCs w:val="28"/>
        </w:rPr>
        <w:t>,</w:t>
      </w:r>
      <w:r w:rsidR="000342CE" w:rsidRPr="00F719EE">
        <w:rPr>
          <w:rFonts w:ascii="Times New Roman" w:hAnsi="Times New Roman"/>
          <w:sz w:val="28"/>
          <w:szCs w:val="28"/>
        </w:rPr>
        <w:t xml:space="preserve"> и существующие возможности передачи тепловой энергии.</w:t>
      </w:r>
      <w:bookmarkEnd w:id="84"/>
      <w:bookmarkEnd w:id="85"/>
    </w:p>
    <w:p w:rsidR="00CE055A" w:rsidRPr="00F719EE" w:rsidRDefault="00CE055A" w:rsidP="00CE055A">
      <w:pPr>
        <w:spacing w:after="0" w:line="360" w:lineRule="auto"/>
        <w:ind w:firstLine="567"/>
        <w:jc w:val="both"/>
        <w:rPr>
          <w:rFonts w:ascii="Times New Roman" w:eastAsia="Times New Roman" w:hAnsi="Times New Roman" w:cs="Times New Roman"/>
          <w:iCs/>
          <w:sz w:val="24"/>
          <w:szCs w:val="28"/>
        </w:rPr>
      </w:pPr>
      <w:r w:rsidRPr="00F719EE">
        <w:rPr>
          <w:rFonts w:ascii="Times New Roman" w:eastAsia="Times New Roman" w:hAnsi="Times New Roman" w:cs="Times New Roman"/>
          <w:iCs/>
          <w:sz w:val="24"/>
          <w:szCs w:val="28"/>
        </w:rPr>
        <w:t>Более детальный расчет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к потребителю</w:t>
      </w:r>
      <w:r w:rsidR="004D3380" w:rsidRPr="00F719EE">
        <w:rPr>
          <w:rFonts w:ascii="Times New Roman" w:eastAsia="Times New Roman" w:hAnsi="Times New Roman" w:cs="Times New Roman"/>
          <w:iCs/>
          <w:sz w:val="24"/>
          <w:szCs w:val="28"/>
        </w:rPr>
        <w:t>,</w:t>
      </w:r>
      <w:r w:rsidR="00140EBF" w:rsidRPr="00F719EE">
        <w:rPr>
          <w:rFonts w:ascii="Times New Roman" w:eastAsia="Times New Roman" w:hAnsi="Times New Roman" w:cs="Times New Roman"/>
          <w:iCs/>
          <w:sz w:val="24"/>
          <w:szCs w:val="28"/>
        </w:rPr>
        <w:t xml:space="preserve"> представлен</w:t>
      </w:r>
      <w:r w:rsidRPr="00F719EE">
        <w:rPr>
          <w:rFonts w:ascii="Times New Roman" w:eastAsia="Times New Roman" w:hAnsi="Times New Roman" w:cs="Times New Roman"/>
          <w:iCs/>
          <w:sz w:val="24"/>
          <w:szCs w:val="28"/>
        </w:rPr>
        <w:t xml:space="preserve"> в электронной модели системы теплоснабжения </w:t>
      </w:r>
      <w:r w:rsidR="00181161" w:rsidRPr="00F719EE">
        <w:rPr>
          <w:rFonts w:ascii="Times New Roman" w:eastAsia="Times New Roman" w:hAnsi="Times New Roman" w:cs="Times New Roman"/>
          <w:iCs/>
          <w:sz w:val="24"/>
          <w:szCs w:val="28"/>
        </w:rPr>
        <w:t>на базе г</w:t>
      </w:r>
      <w:r w:rsidRPr="00F719EE">
        <w:rPr>
          <w:rFonts w:ascii="Times New Roman" w:eastAsia="Times New Roman" w:hAnsi="Times New Roman" w:cs="Times New Roman"/>
          <w:iCs/>
          <w:sz w:val="24"/>
          <w:szCs w:val="28"/>
        </w:rPr>
        <w:t xml:space="preserve">рафико-информационном расчетном комплексе «ТеплоЭксперт». </w:t>
      </w:r>
    </w:p>
    <w:p w:rsidR="00CE055A" w:rsidRPr="00F719EE" w:rsidRDefault="00CE055A" w:rsidP="00CE055A">
      <w:pPr>
        <w:spacing w:after="0" w:line="360" w:lineRule="auto"/>
        <w:ind w:firstLine="567"/>
        <w:jc w:val="both"/>
        <w:rPr>
          <w:rFonts w:ascii="Times New Roman" w:eastAsia="Times New Roman" w:hAnsi="Times New Roman" w:cs="Times New Roman"/>
          <w:iCs/>
          <w:sz w:val="24"/>
          <w:szCs w:val="28"/>
        </w:rPr>
      </w:pPr>
      <w:r w:rsidRPr="00F719EE">
        <w:rPr>
          <w:rFonts w:ascii="Times New Roman" w:eastAsia="Times New Roman" w:hAnsi="Times New Roman" w:cs="Times New Roman"/>
          <w:iCs/>
          <w:sz w:val="24"/>
          <w:szCs w:val="28"/>
        </w:rPr>
        <w:t xml:space="preserve">Результаты гидравлического расчета </w:t>
      </w:r>
      <w:r w:rsidR="00F00CB6" w:rsidRPr="00F719EE">
        <w:rPr>
          <w:rFonts w:ascii="Times New Roman" w:eastAsia="Times New Roman" w:hAnsi="Times New Roman" w:cs="Times New Roman"/>
          <w:iCs/>
          <w:sz w:val="24"/>
          <w:szCs w:val="28"/>
        </w:rPr>
        <w:t>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к потребителю</w:t>
      </w:r>
      <w:r w:rsidR="004D3380" w:rsidRPr="00F719EE">
        <w:rPr>
          <w:rFonts w:ascii="Times New Roman" w:eastAsia="Times New Roman" w:hAnsi="Times New Roman" w:cs="Times New Roman"/>
          <w:iCs/>
          <w:sz w:val="24"/>
          <w:szCs w:val="28"/>
        </w:rPr>
        <w:t>,</w:t>
      </w:r>
      <w:r w:rsidRPr="00F719EE">
        <w:rPr>
          <w:rFonts w:ascii="Times New Roman" w:eastAsia="Times New Roman" w:hAnsi="Times New Roman" w:cs="Times New Roman"/>
          <w:iCs/>
          <w:sz w:val="24"/>
          <w:szCs w:val="28"/>
        </w:rPr>
        <w:t xml:space="preserve"> представлены </w:t>
      </w:r>
      <w:r w:rsidR="00DF1EAE" w:rsidRPr="00F719EE">
        <w:rPr>
          <w:rFonts w:ascii="Times New Roman" w:eastAsia="Times New Roman" w:hAnsi="Times New Roman" w:cs="Times New Roman"/>
          <w:iCs/>
          <w:sz w:val="24"/>
          <w:szCs w:val="28"/>
        </w:rPr>
        <w:t>в пункте 1.3.6</w:t>
      </w:r>
      <w:r w:rsidR="00805668" w:rsidRPr="00F719EE">
        <w:rPr>
          <w:rFonts w:ascii="Times New Roman" w:eastAsia="Times New Roman" w:hAnsi="Times New Roman" w:cs="Times New Roman"/>
          <w:iCs/>
          <w:sz w:val="24"/>
          <w:szCs w:val="28"/>
        </w:rPr>
        <w:t xml:space="preserve"> </w:t>
      </w:r>
      <w:r w:rsidR="00DF1EAE" w:rsidRPr="00F719EE">
        <w:rPr>
          <w:rFonts w:ascii="Times New Roman" w:eastAsia="Times New Roman" w:hAnsi="Times New Roman" w:cs="Times New Roman"/>
          <w:iCs/>
          <w:sz w:val="24"/>
          <w:szCs w:val="28"/>
        </w:rPr>
        <w:t xml:space="preserve"> данного документа</w:t>
      </w:r>
      <w:r w:rsidRPr="00F719EE">
        <w:rPr>
          <w:rFonts w:ascii="Times New Roman" w:eastAsia="Times New Roman" w:hAnsi="Times New Roman" w:cs="Times New Roman"/>
          <w:iCs/>
          <w:sz w:val="24"/>
          <w:szCs w:val="28"/>
        </w:rPr>
        <w:t>.</w:t>
      </w:r>
    </w:p>
    <w:p w:rsidR="00593718" w:rsidRPr="00F719EE" w:rsidRDefault="002B50AF" w:rsidP="00312F5D">
      <w:pPr>
        <w:pStyle w:val="3"/>
        <w:spacing w:before="120"/>
        <w:jc w:val="both"/>
        <w:rPr>
          <w:rFonts w:ascii="Times New Roman" w:hAnsi="Times New Roman"/>
          <w:sz w:val="28"/>
          <w:szCs w:val="28"/>
        </w:rPr>
      </w:pPr>
      <w:bookmarkStart w:id="86" w:name="_Toc371415708"/>
      <w:bookmarkStart w:id="87" w:name="_Toc494207032"/>
      <w:r w:rsidRPr="00F719EE">
        <w:rPr>
          <w:rFonts w:ascii="Times New Roman" w:hAnsi="Times New Roman"/>
          <w:sz w:val="28"/>
          <w:szCs w:val="28"/>
        </w:rPr>
        <w:t xml:space="preserve">1.6.3. </w:t>
      </w:r>
      <w:r w:rsidR="00593718" w:rsidRPr="00F719EE">
        <w:rPr>
          <w:rFonts w:ascii="Times New Roman" w:hAnsi="Times New Roman"/>
          <w:sz w:val="28"/>
          <w:szCs w:val="28"/>
        </w:rPr>
        <w:t>Причины возникновения дефицитов тепловой мощности и последствия влияния дефицитов на качество теплоснабжения.</w:t>
      </w:r>
      <w:bookmarkEnd w:id="86"/>
      <w:bookmarkEnd w:id="87"/>
    </w:p>
    <w:p w:rsidR="00593718" w:rsidRPr="00F719EE" w:rsidRDefault="00593718" w:rsidP="00507B02">
      <w:pPr>
        <w:spacing w:after="0" w:line="360" w:lineRule="auto"/>
        <w:ind w:firstLine="567"/>
        <w:jc w:val="both"/>
        <w:rPr>
          <w:rFonts w:ascii="Times New Roman" w:eastAsia="Times New Roman" w:hAnsi="Times New Roman" w:cs="Times New Roman"/>
          <w:iCs/>
          <w:sz w:val="24"/>
          <w:szCs w:val="28"/>
        </w:rPr>
      </w:pPr>
      <w:r w:rsidRPr="00F719EE">
        <w:rPr>
          <w:rFonts w:ascii="Times New Roman" w:eastAsia="Times New Roman" w:hAnsi="Times New Roman" w:cs="Times New Roman"/>
          <w:iCs/>
          <w:sz w:val="24"/>
          <w:szCs w:val="28"/>
        </w:rPr>
        <w:t>Дефицит тепловой энергии - технологическая невозможность обеспечения тепловой нагрузки потребителей тепловой энергии, объема поддерживаемой резервной мощности и подключаемой тепловой нагрузки.</w:t>
      </w:r>
    </w:p>
    <w:p w:rsidR="002572EC" w:rsidRPr="00F719EE" w:rsidRDefault="002572EC" w:rsidP="00DE2484">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Основные причины возникновения дефицита и снижения качества теплоснабжения:</w:t>
      </w:r>
    </w:p>
    <w:p w:rsidR="002572EC" w:rsidRPr="00F719EE" w:rsidRDefault="002572EC" w:rsidP="002572EC">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1. Возникновение непокрываемых дефицитов или снижение нормативных резервов мощности может происходить при отказе теплоснабжающих организаций от выполнения инвестиционных обязательств</w:t>
      </w:r>
      <w:r w:rsidR="004D3380" w:rsidRPr="00F719EE">
        <w:rPr>
          <w:rFonts w:ascii="Times New Roman" w:hAnsi="Times New Roman"/>
          <w:sz w:val="24"/>
          <w:szCs w:val="28"/>
        </w:rPr>
        <w:t xml:space="preserve"> и</w:t>
      </w:r>
      <w:r w:rsidRPr="00F719EE">
        <w:rPr>
          <w:rFonts w:ascii="Times New Roman" w:hAnsi="Times New Roman"/>
          <w:sz w:val="24"/>
          <w:szCs w:val="28"/>
        </w:rPr>
        <w:t xml:space="preserve"> пере</w:t>
      </w:r>
      <w:r w:rsidR="00C70571" w:rsidRPr="00F719EE">
        <w:rPr>
          <w:rFonts w:ascii="Times New Roman" w:hAnsi="Times New Roman"/>
          <w:sz w:val="24"/>
          <w:szCs w:val="28"/>
        </w:rPr>
        <w:t xml:space="preserve"> </w:t>
      </w:r>
      <w:r w:rsidRPr="00F719EE">
        <w:rPr>
          <w:rFonts w:ascii="Times New Roman" w:hAnsi="Times New Roman"/>
          <w:sz w:val="24"/>
          <w:szCs w:val="28"/>
        </w:rPr>
        <w:t>смотрени</w:t>
      </w:r>
      <w:r w:rsidR="00DE028D" w:rsidRPr="00F719EE">
        <w:rPr>
          <w:rFonts w:ascii="Times New Roman" w:hAnsi="Times New Roman"/>
          <w:sz w:val="24"/>
          <w:szCs w:val="28"/>
        </w:rPr>
        <w:t>е</w:t>
      </w:r>
      <w:r w:rsidRPr="00F719EE">
        <w:rPr>
          <w:rFonts w:ascii="Times New Roman" w:hAnsi="Times New Roman"/>
          <w:sz w:val="24"/>
          <w:szCs w:val="28"/>
        </w:rPr>
        <w:t xml:space="preserve"> ими своих планов в меньшую сторону. Понятно, что модернизация основного оборудования является необходимым и постоянным аспектом деятельности любой теплоэнергетической компании</w:t>
      </w:r>
      <w:r w:rsidR="004D3380" w:rsidRPr="00F719EE">
        <w:rPr>
          <w:rFonts w:ascii="Times New Roman" w:hAnsi="Times New Roman"/>
          <w:sz w:val="24"/>
          <w:szCs w:val="28"/>
        </w:rPr>
        <w:t>, и</w:t>
      </w:r>
      <w:r w:rsidRPr="00F719EE">
        <w:rPr>
          <w:rFonts w:ascii="Times New Roman" w:hAnsi="Times New Roman"/>
          <w:sz w:val="24"/>
          <w:szCs w:val="28"/>
        </w:rPr>
        <w:t xml:space="preserve">наче износ и выбытие оборудования могут стать причиной снижения надежности теплоснабжения, причиной роста удельных издержек, а впоследствии и причиной дефицита мощности. </w:t>
      </w:r>
    </w:p>
    <w:p w:rsidR="002572EC" w:rsidRPr="00F719EE" w:rsidRDefault="002572EC" w:rsidP="00DE2484">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2</w:t>
      </w:r>
      <w:r w:rsidR="00617D7F" w:rsidRPr="00F719EE">
        <w:rPr>
          <w:rFonts w:ascii="Times New Roman" w:hAnsi="Times New Roman"/>
          <w:sz w:val="24"/>
          <w:szCs w:val="28"/>
        </w:rPr>
        <w:t>. Рост объемов теплопотребления в связи с подключением новых потребителей.</w:t>
      </w:r>
    </w:p>
    <w:p w:rsidR="00111FBC" w:rsidRPr="00F719EE" w:rsidRDefault="00DE2484" w:rsidP="002572EC">
      <w:pPr>
        <w:pStyle w:val="a6"/>
        <w:spacing w:line="360" w:lineRule="auto"/>
        <w:ind w:firstLine="567"/>
        <w:jc w:val="both"/>
        <w:rPr>
          <w:rFonts w:ascii="Times New Roman" w:hAnsi="Times New Roman"/>
          <w:sz w:val="28"/>
          <w:szCs w:val="28"/>
        </w:rPr>
      </w:pPr>
      <w:r w:rsidRPr="00F719EE">
        <w:rPr>
          <w:rFonts w:ascii="Times New Roman" w:hAnsi="Times New Roman"/>
          <w:sz w:val="24"/>
          <w:szCs w:val="28"/>
        </w:rPr>
        <w:t xml:space="preserve">В </w:t>
      </w:r>
      <w:r w:rsidR="0000582A" w:rsidRPr="00F719EE">
        <w:rPr>
          <w:rFonts w:ascii="Times New Roman" w:hAnsi="Times New Roman"/>
          <w:sz w:val="24"/>
        </w:rPr>
        <w:t>Пестяковском сельском поселении</w:t>
      </w:r>
      <w:r w:rsidR="00A265A0">
        <w:rPr>
          <w:rFonts w:ascii="Times New Roman" w:hAnsi="Times New Roman"/>
          <w:sz w:val="24"/>
        </w:rPr>
        <w:t xml:space="preserve"> на источниках теплоснабжения</w:t>
      </w:r>
      <w:r w:rsidR="0000582A" w:rsidRPr="00F719EE">
        <w:rPr>
          <w:rFonts w:ascii="Times New Roman" w:hAnsi="Times New Roman"/>
          <w:sz w:val="24"/>
        </w:rPr>
        <w:t xml:space="preserve"> </w:t>
      </w:r>
      <w:r w:rsidR="00140EBF" w:rsidRPr="00F719EE">
        <w:rPr>
          <w:rFonts w:ascii="Times New Roman" w:hAnsi="Times New Roman"/>
          <w:sz w:val="24"/>
        </w:rPr>
        <w:t xml:space="preserve">дефицит тепловой мощности </w:t>
      </w:r>
      <w:r w:rsidR="00A265A0">
        <w:rPr>
          <w:rFonts w:ascii="Times New Roman" w:hAnsi="Times New Roman"/>
          <w:sz w:val="24"/>
        </w:rPr>
        <w:t>отсутствует</w:t>
      </w:r>
      <w:r w:rsidR="00140EBF" w:rsidRPr="00F719EE">
        <w:rPr>
          <w:rFonts w:ascii="Times New Roman" w:hAnsi="Times New Roman"/>
          <w:sz w:val="24"/>
        </w:rPr>
        <w:t>.</w:t>
      </w:r>
    </w:p>
    <w:p w:rsidR="00593718" w:rsidRPr="00F719EE" w:rsidRDefault="002B50AF" w:rsidP="00BB457B">
      <w:pPr>
        <w:pStyle w:val="3"/>
        <w:jc w:val="both"/>
        <w:rPr>
          <w:rFonts w:ascii="Times New Roman" w:hAnsi="Times New Roman"/>
          <w:sz w:val="28"/>
          <w:szCs w:val="28"/>
        </w:rPr>
      </w:pPr>
      <w:bookmarkStart w:id="88" w:name="_Toc371415709"/>
      <w:bookmarkStart w:id="89" w:name="_Toc494207033"/>
      <w:r w:rsidRPr="00F719EE">
        <w:rPr>
          <w:rFonts w:ascii="Times New Roman" w:hAnsi="Times New Roman"/>
          <w:sz w:val="28"/>
          <w:szCs w:val="28"/>
        </w:rPr>
        <w:t xml:space="preserve">1.6.4. </w:t>
      </w:r>
      <w:r w:rsidR="00593718" w:rsidRPr="00F719EE">
        <w:rPr>
          <w:rFonts w:ascii="Times New Roman" w:hAnsi="Times New Roman"/>
          <w:sz w:val="28"/>
          <w:szCs w:val="28"/>
        </w:rPr>
        <w:t>Резерв тепловой мощности нетто источников тепловой энергии</w:t>
      </w:r>
      <w:r w:rsidR="001C2031" w:rsidRPr="00F719EE">
        <w:rPr>
          <w:rFonts w:ascii="Times New Roman" w:hAnsi="Times New Roman"/>
          <w:sz w:val="28"/>
          <w:szCs w:val="28"/>
        </w:rPr>
        <w:t xml:space="preserve"> и возможностей расширения технологических зон действия источников с резервами тепловой мощн</w:t>
      </w:r>
      <w:r w:rsidR="00DE028D" w:rsidRPr="00F719EE">
        <w:rPr>
          <w:rFonts w:ascii="Times New Roman" w:hAnsi="Times New Roman"/>
          <w:sz w:val="28"/>
          <w:szCs w:val="28"/>
        </w:rPr>
        <w:t>ости нетто в зоны действия с де</w:t>
      </w:r>
      <w:r w:rsidR="001C2031" w:rsidRPr="00F719EE">
        <w:rPr>
          <w:rFonts w:ascii="Times New Roman" w:hAnsi="Times New Roman"/>
          <w:sz w:val="28"/>
          <w:szCs w:val="28"/>
        </w:rPr>
        <w:t>фицитом тепловой мощности</w:t>
      </w:r>
      <w:r w:rsidR="00593718" w:rsidRPr="00F719EE">
        <w:rPr>
          <w:rFonts w:ascii="Times New Roman" w:hAnsi="Times New Roman"/>
          <w:sz w:val="28"/>
          <w:szCs w:val="28"/>
        </w:rPr>
        <w:t>.</w:t>
      </w:r>
      <w:bookmarkEnd w:id="88"/>
      <w:bookmarkEnd w:id="89"/>
    </w:p>
    <w:p w:rsidR="00385C94" w:rsidRPr="00F719EE" w:rsidRDefault="00A265A0" w:rsidP="007C3A7D">
      <w:pPr>
        <w:pStyle w:val="a6"/>
        <w:spacing w:line="360" w:lineRule="auto"/>
        <w:ind w:firstLine="567"/>
        <w:jc w:val="both"/>
        <w:rPr>
          <w:rFonts w:ascii="Times New Roman" w:hAnsi="Times New Roman"/>
          <w:sz w:val="28"/>
          <w:szCs w:val="28"/>
        </w:rPr>
      </w:pPr>
      <w:r>
        <w:rPr>
          <w:rFonts w:ascii="Times New Roman" w:hAnsi="Times New Roman"/>
          <w:sz w:val="24"/>
          <w:szCs w:val="28"/>
        </w:rPr>
        <w:t xml:space="preserve">Информация по резерву тепловой мощности представлена в пункте 1.6.3 </w:t>
      </w:r>
      <w:r w:rsidR="00140EBF" w:rsidRPr="00F719EE">
        <w:rPr>
          <w:rFonts w:ascii="Times New Roman" w:hAnsi="Times New Roman"/>
          <w:sz w:val="24"/>
          <w:szCs w:val="28"/>
        </w:rPr>
        <w:t>.</w:t>
      </w:r>
    </w:p>
    <w:p w:rsidR="007C3A7D" w:rsidRPr="00F719EE" w:rsidRDefault="007C3A7D" w:rsidP="00C26487">
      <w:pPr>
        <w:spacing w:before="240" w:line="360" w:lineRule="auto"/>
        <w:ind w:firstLine="567"/>
        <w:jc w:val="both"/>
        <w:rPr>
          <w:rFonts w:ascii="Times New Roman" w:hAnsi="Times New Roman"/>
          <w:sz w:val="24"/>
        </w:rPr>
      </w:pPr>
      <w:bookmarkStart w:id="90" w:name="_Toc371415710"/>
      <w:bookmarkEnd w:id="67"/>
    </w:p>
    <w:p w:rsidR="00A713B6" w:rsidRPr="00F719EE" w:rsidRDefault="006B38F0" w:rsidP="00141A73">
      <w:pPr>
        <w:pStyle w:val="2"/>
      </w:pPr>
      <w:bookmarkStart w:id="91" w:name="_Toc494207034"/>
      <w:r w:rsidRPr="00F719EE">
        <w:lastRenderedPageBreak/>
        <w:t xml:space="preserve">Балансы теплоносителя. </w:t>
      </w:r>
      <w:r w:rsidR="00AF793B" w:rsidRPr="00F719EE">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а также в аварийных режимах систем теплоснабжения</w:t>
      </w:r>
      <w:r w:rsidR="00214DAD" w:rsidRPr="00F719EE">
        <w:t>.</w:t>
      </w:r>
      <w:bookmarkEnd w:id="90"/>
      <w:bookmarkEnd w:id="91"/>
    </w:p>
    <w:p w:rsidR="00C769C8" w:rsidRPr="00F719EE" w:rsidRDefault="00C769C8" w:rsidP="00C769C8">
      <w:pPr>
        <w:spacing w:line="360" w:lineRule="auto"/>
        <w:ind w:firstLine="567"/>
        <w:jc w:val="both"/>
        <w:rPr>
          <w:rFonts w:ascii="Times New Roman" w:hAnsi="Times New Roman" w:cs="Times New Roman"/>
          <w:sz w:val="24"/>
        </w:rPr>
      </w:pPr>
      <w:r w:rsidRPr="00F719EE">
        <w:rPr>
          <w:rFonts w:ascii="Times New Roman" w:hAnsi="Times New Roman" w:cs="Times New Roman"/>
          <w:sz w:val="24"/>
        </w:rPr>
        <w:t xml:space="preserve">Информация по объемам теплоносителя источников тепловой энергии </w:t>
      </w:r>
      <w:r w:rsidR="0000582A" w:rsidRPr="00F719EE">
        <w:rPr>
          <w:rFonts w:ascii="Times New Roman" w:hAnsi="Times New Roman" w:cs="Times New Roman"/>
          <w:sz w:val="24"/>
        </w:rPr>
        <w:t xml:space="preserve">Пестяковского сельского поселения </w:t>
      </w:r>
      <w:r w:rsidRPr="00F719EE">
        <w:rPr>
          <w:rFonts w:ascii="Times New Roman" w:hAnsi="Times New Roman" w:cs="Times New Roman"/>
          <w:sz w:val="24"/>
        </w:rPr>
        <w:t>представлена в таблице ниже.</w:t>
      </w:r>
    </w:p>
    <w:tbl>
      <w:tblPr>
        <w:tblW w:w="5099" w:type="pct"/>
        <w:tblLayout w:type="fixed"/>
        <w:tblLook w:val="04A0" w:firstRow="1" w:lastRow="0" w:firstColumn="1" w:lastColumn="0" w:noHBand="0" w:noVBand="1"/>
      </w:tblPr>
      <w:tblGrid>
        <w:gridCol w:w="5495"/>
        <w:gridCol w:w="4988"/>
      </w:tblGrid>
      <w:tr w:rsidR="00C769C8" w:rsidRPr="00F719EE" w:rsidTr="00C769C8">
        <w:trPr>
          <w:trHeight w:val="353"/>
        </w:trPr>
        <w:tc>
          <w:tcPr>
            <w:tcW w:w="2621"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769C8" w:rsidRPr="00F719EE" w:rsidRDefault="00C769C8" w:rsidP="00C769C8">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Наименование источника теплоснабжения</w:t>
            </w:r>
          </w:p>
        </w:tc>
        <w:tc>
          <w:tcPr>
            <w:tcW w:w="2379" w:type="pct"/>
            <w:tcBorders>
              <w:top w:val="single" w:sz="4" w:space="0" w:color="auto"/>
              <w:left w:val="nil"/>
              <w:bottom w:val="single" w:sz="4" w:space="0" w:color="auto"/>
              <w:right w:val="single" w:sz="4" w:space="0" w:color="000000"/>
            </w:tcBorders>
            <w:shd w:val="clear" w:color="auto" w:fill="auto"/>
            <w:noWrap/>
            <w:vAlign w:val="center"/>
            <w:hideMark/>
          </w:tcPr>
          <w:p w:rsidR="00C769C8" w:rsidRPr="00F719EE" w:rsidRDefault="00C769C8" w:rsidP="00C769C8">
            <w:pPr>
              <w:spacing w:after="0" w:line="240" w:lineRule="auto"/>
              <w:jc w:val="center"/>
              <w:rPr>
                <w:rFonts w:ascii="Times New Roman" w:eastAsia="Times New Roman" w:hAnsi="Times New Roman" w:cs="Times New Roman"/>
                <w:lang w:val="en-US"/>
              </w:rPr>
            </w:pPr>
            <w:r w:rsidRPr="00F719EE">
              <w:rPr>
                <w:rFonts w:ascii="Times New Roman" w:eastAsia="Times New Roman" w:hAnsi="Times New Roman" w:cs="Times New Roman"/>
              </w:rPr>
              <w:t>Объем теплоносителя, м</w:t>
            </w:r>
            <w:r w:rsidRPr="00F719EE">
              <w:rPr>
                <w:rFonts w:ascii="Times New Roman" w:eastAsia="Times New Roman" w:hAnsi="Times New Roman" w:cs="Times New Roman"/>
                <w:vertAlign w:val="superscript"/>
              </w:rPr>
              <w:t>3</w:t>
            </w:r>
          </w:p>
        </w:tc>
      </w:tr>
      <w:tr w:rsidR="00C769C8" w:rsidRPr="00F719EE" w:rsidTr="00C769C8">
        <w:trPr>
          <w:trHeight w:val="849"/>
        </w:trPr>
        <w:tc>
          <w:tcPr>
            <w:tcW w:w="2621" w:type="pct"/>
            <w:vMerge/>
            <w:tcBorders>
              <w:top w:val="single" w:sz="4" w:space="0" w:color="auto"/>
              <w:left w:val="single" w:sz="4" w:space="0" w:color="auto"/>
              <w:bottom w:val="single" w:sz="4" w:space="0" w:color="000000"/>
              <w:right w:val="single" w:sz="4" w:space="0" w:color="auto"/>
            </w:tcBorders>
            <w:vAlign w:val="center"/>
            <w:hideMark/>
          </w:tcPr>
          <w:p w:rsidR="00C769C8" w:rsidRPr="00F719EE" w:rsidRDefault="00C769C8" w:rsidP="00C769C8">
            <w:pPr>
              <w:spacing w:after="0" w:line="240" w:lineRule="auto"/>
              <w:jc w:val="center"/>
              <w:rPr>
                <w:rFonts w:ascii="Times New Roman" w:eastAsia="Times New Roman" w:hAnsi="Times New Roman" w:cs="Times New Roman"/>
              </w:rPr>
            </w:pPr>
          </w:p>
        </w:tc>
        <w:tc>
          <w:tcPr>
            <w:tcW w:w="2379" w:type="pct"/>
            <w:tcBorders>
              <w:top w:val="nil"/>
              <w:left w:val="nil"/>
              <w:bottom w:val="single" w:sz="4" w:space="0" w:color="auto"/>
              <w:right w:val="single" w:sz="4" w:space="0" w:color="auto"/>
            </w:tcBorders>
            <w:shd w:val="clear" w:color="auto" w:fill="auto"/>
            <w:noWrap/>
            <w:vAlign w:val="center"/>
            <w:hideMark/>
          </w:tcPr>
          <w:p w:rsidR="00C769C8" w:rsidRPr="00F719EE" w:rsidRDefault="0000582A" w:rsidP="00C769C8">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2016</w:t>
            </w:r>
            <w:r w:rsidR="00C769C8" w:rsidRPr="00F719EE">
              <w:rPr>
                <w:rFonts w:ascii="Times New Roman" w:eastAsia="Times New Roman" w:hAnsi="Times New Roman" w:cs="Times New Roman"/>
              </w:rPr>
              <w:t xml:space="preserve"> (базовый год)</w:t>
            </w:r>
          </w:p>
        </w:tc>
      </w:tr>
      <w:tr w:rsidR="0000582A" w:rsidRPr="00F719EE" w:rsidTr="0000582A">
        <w:trPr>
          <w:trHeight w:val="353"/>
        </w:trPr>
        <w:tc>
          <w:tcPr>
            <w:tcW w:w="262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0582A" w:rsidRPr="00F719EE" w:rsidRDefault="0000582A" w:rsidP="00C769C8">
            <w:pPr>
              <w:spacing w:after="0" w:line="240" w:lineRule="auto"/>
              <w:jc w:val="center"/>
              <w:rPr>
                <w:rFonts w:ascii="Times New Roman" w:eastAsia="Times New Roman" w:hAnsi="Times New Roman" w:cs="Times New Roman"/>
                <w:bCs/>
                <w:sz w:val="24"/>
                <w:szCs w:val="28"/>
              </w:rPr>
            </w:pPr>
            <w:r w:rsidRPr="00F719EE">
              <w:rPr>
                <w:rFonts w:ascii="Times New Roman" w:eastAsia="Times New Roman" w:hAnsi="Times New Roman" w:cs="Times New Roman"/>
                <w:bCs/>
                <w:sz w:val="24"/>
                <w:szCs w:val="28"/>
              </w:rPr>
              <w:t>Котельная с. Демидово</w:t>
            </w:r>
          </w:p>
        </w:tc>
        <w:tc>
          <w:tcPr>
            <w:tcW w:w="2379" w:type="pct"/>
            <w:tcBorders>
              <w:top w:val="single" w:sz="4" w:space="0" w:color="auto"/>
              <w:left w:val="nil"/>
              <w:bottom w:val="single" w:sz="4" w:space="0" w:color="auto"/>
              <w:right w:val="single" w:sz="4" w:space="0" w:color="auto"/>
            </w:tcBorders>
            <w:shd w:val="clear" w:color="auto" w:fill="auto"/>
            <w:noWrap/>
            <w:vAlign w:val="center"/>
          </w:tcPr>
          <w:p w:rsidR="0000582A" w:rsidRPr="00F719EE" w:rsidRDefault="0000582A" w:rsidP="00C769C8">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w:t>
            </w:r>
          </w:p>
        </w:tc>
      </w:tr>
    </w:tbl>
    <w:p w:rsidR="00901A5A" w:rsidRPr="00F719EE" w:rsidRDefault="00901A5A">
      <w:pPr>
        <w:rPr>
          <w:rFonts w:ascii="Times New Roman" w:eastAsia="Times New Roman" w:hAnsi="Times New Roman" w:cs="Times New Roman"/>
          <w:sz w:val="28"/>
          <w:szCs w:val="28"/>
        </w:rPr>
      </w:pPr>
      <w:r w:rsidRPr="00F719EE">
        <w:rPr>
          <w:sz w:val="28"/>
          <w:szCs w:val="28"/>
        </w:rPr>
        <w:br w:type="page"/>
      </w:r>
    </w:p>
    <w:p w:rsidR="00AB14BA" w:rsidRPr="00F719EE" w:rsidRDefault="00AB14BA" w:rsidP="00141A73">
      <w:pPr>
        <w:pStyle w:val="2"/>
      </w:pPr>
      <w:bookmarkStart w:id="92" w:name="_Toc371415711"/>
      <w:bookmarkStart w:id="93" w:name="_Toc494207035"/>
      <w:r w:rsidRPr="00F719EE">
        <w:lastRenderedPageBreak/>
        <w:t>Топливные балансы источников тепловой энергии и система обеспечения топливом.</w:t>
      </w:r>
      <w:bookmarkEnd w:id="92"/>
      <w:bookmarkEnd w:id="93"/>
    </w:p>
    <w:p w:rsidR="00AB14BA" w:rsidRPr="00F719EE" w:rsidRDefault="00FC655C" w:rsidP="00141A73">
      <w:pPr>
        <w:pStyle w:val="3"/>
        <w:spacing w:before="0"/>
        <w:rPr>
          <w:rFonts w:ascii="Times New Roman" w:hAnsi="Times New Roman"/>
          <w:sz w:val="28"/>
          <w:szCs w:val="28"/>
        </w:rPr>
      </w:pPr>
      <w:bookmarkStart w:id="94" w:name="_Toc371415712"/>
      <w:bookmarkStart w:id="95" w:name="_Toc494207036"/>
      <w:r w:rsidRPr="00F719EE">
        <w:rPr>
          <w:rFonts w:ascii="Times New Roman" w:hAnsi="Times New Roman"/>
          <w:sz w:val="28"/>
          <w:szCs w:val="28"/>
        </w:rPr>
        <w:t xml:space="preserve">1.8.1. </w:t>
      </w:r>
      <w:r w:rsidR="00AB14BA" w:rsidRPr="00F719EE">
        <w:rPr>
          <w:rFonts w:ascii="Times New Roman" w:hAnsi="Times New Roman"/>
          <w:sz w:val="28"/>
          <w:szCs w:val="28"/>
        </w:rPr>
        <w:t>Описание видов и количества используемого основного топлива для каждого источника тепловой энергии.</w:t>
      </w:r>
      <w:bookmarkEnd w:id="94"/>
      <w:bookmarkEnd w:id="95"/>
    </w:p>
    <w:p w:rsidR="002319F6" w:rsidRPr="00F719EE" w:rsidRDefault="000D4BC0" w:rsidP="002319F6">
      <w:pPr>
        <w:spacing w:after="0" w:line="360" w:lineRule="auto"/>
        <w:ind w:firstLine="585"/>
        <w:jc w:val="both"/>
        <w:rPr>
          <w:rFonts w:ascii="Times New Roman" w:hAnsi="Times New Roman" w:cs="Times New Roman"/>
          <w:sz w:val="24"/>
          <w:szCs w:val="28"/>
        </w:rPr>
      </w:pPr>
      <w:r w:rsidRPr="00F719EE">
        <w:rPr>
          <w:rFonts w:ascii="Times New Roman" w:hAnsi="Times New Roman" w:cs="Times New Roman"/>
          <w:sz w:val="24"/>
          <w:szCs w:val="28"/>
        </w:rPr>
        <w:t xml:space="preserve">В качестве основного топлива на </w:t>
      </w:r>
      <w:r w:rsidR="00C0367E" w:rsidRPr="00F719EE">
        <w:rPr>
          <w:rFonts w:ascii="Times New Roman" w:eastAsia="Times New Roman" w:hAnsi="Times New Roman" w:cs="Times New Roman"/>
          <w:bCs/>
          <w:sz w:val="24"/>
          <w:szCs w:val="28"/>
        </w:rPr>
        <w:t>котельных</w:t>
      </w:r>
      <w:r w:rsidR="00DA3E8A" w:rsidRPr="00F719EE">
        <w:rPr>
          <w:rFonts w:ascii="Times New Roman" w:eastAsia="Times New Roman" w:hAnsi="Times New Roman" w:cs="Times New Roman"/>
          <w:bCs/>
          <w:sz w:val="24"/>
          <w:szCs w:val="28"/>
        </w:rPr>
        <w:t xml:space="preserve"> </w:t>
      </w:r>
      <w:r w:rsidR="004C4F07" w:rsidRPr="00F719EE">
        <w:rPr>
          <w:rFonts w:ascii="Times New Roman" w:hAnsi="Times New Roman" w:cs="Times New Roman"/>
          <w:sz w:val="24"/>
        </w:rPr>
        <w:t xml:space="preserve">Пестяковского сельского поселения </w:t>
      </w:r>
      <w:r w:rsidRPr="00F719EE">
        <w:rPr>
          <w:rFonts w:ascii="Times New Roman" w:hAnsi="Times New Roman" w:cs="Times New Roman"/>
          <w:sz w:val="24"/>
          <w:szCs w:val="28"/>
        </w:rPr>
        <w:t xml:space="preserve">применяется </w:t>
      </w:r>
      <w:r w:rsidR="00C0367E" w:rsidRPr="00F719EE">
        <w:rPr>
          <w:rFonts w:ascii="Times New Roman" w:hAnsi="Times New Roman" w:cs="Times New Roman"/>
          <w:sz w:val="24"/>
          <w:szCs w:val="28"/>
        </w:rPr>
        <w:t>каменный уголь</w:t>
      </w:r>
      <w:r w:rsidRPr="00F719EE">
        <w:rPr>
          <w:rFonts w:ascii="Times New Roman" w:hAnsi="Times New Roman" w:cs="Times New Roman"/>
          <w:sz w:val="24"/>
          <w:szCs w:val="28"/>
        </w:rPr>
        <w:t xml:space="preserve">. </w:t>
      </w:r>
      <w:r w:rsidR="00EC530B" w:rsidRPr="00F719EE">
        <w:rPr>
          <w:rFonts w:ascii="Times New Roman" w:hAnsi="Times New Roman" w:cs="Times New Roman"/>
          <w:sz w:val="24"/>
          <w:szCs w:val="28"/>
        </w:rPr>
        <w:t xml:space="preserve">Информация о количестве используемого топлива источниками теплоснабжения </w:t>
      </w:r>
      <w:r w:rsidR="0000582A" w:rsidRPr="00F719EE">
        <w:rPr>
          <w:rFonts w:ascii="Times New Roman" w:hAnsi="Times New Roman" w:cs="Times New Roman"/>
          <w:sz w:val="24"/>
          <w:szCs w:val="28"/>
        </w:rPr>
        <w:t xml:space="preserve">Пестяковского сельского поселения </w:t>
      </w:r>
      <w:r w:rsidR="00EC530B" w:rsidRPr="00F719EE">
        <w:rPr>
          <w:rFonts w:ascii="Times New Roman" w:hAnsi="Times New Roman" w:cs="Times New Roman"/>
          <w:sz w:val="24"/>
          <w:szCs w:val="28"/>
        </w:rPr>
        <w:t>отсутствует, либо не предоставлена.</w:t>
      </w:r>
    </w:p>
    <w:p w:rsidR="00AB14BA" w:rsidRPr="00F719EE" w:rsidRDefault="00FC655C" w:rsidP="00BB457B">
      <w:pPr>
        <w:pStyle w:val="3"/>
        <w:jc w:val="both"/>
        <w:rPr>
          <w:rFonts w:ascii="Times New Roman" w:hAnsi="Times New Roman"/>
          <w:sz w:val="28"/>
          <w:szCs w:val="28"/>
        </w:rPr>
      </w:pPr>
      <w:bookmarkStart w:id="96" w:name="_Toc371415716"/>
      <w:bookmarkStart w:id="97" w:name="_Toc494207037"/>
      <w:r w:rsidRPr="00F719EE">
        <w:rPr>
          <w:rFonts w:ascii="Times New Roman" w:hAnsi="Times New Roman"/>
          <w:sz w:val="28"/>
          <w:szCs w:val="28"/>
        </w:rPr>
        <w:t xml:space="preserve">1.8.2. </w:t>
      </w:r>
      <w:r w:rsidR="00AB14BA" w:rsidRPr="00F719EE">
        <w:rPr>
          <w:rFonts w:ascii="Times New Roman" w:hAnsi="Times New Roman"/>
          <w:sz w:val="28"/>
          <w:szCs w:val="28"/>
        </w:rPr>
        <w:t>Описание видов резервного и аварийного топлива и возможности их обеспечения в соответствии с нормативными требованиями.</w:t>
      </w:r>
      <w:bookmarkEnd w:id="96"/>
      <w:bookmarkEnd w:id="97"/>
    </w:p>
    <w:p w:rsidR="00F94473" w:rsidRPr="00F719EE" w:rsidRDefault="00F94473" w:rsidP="002A1E30">
      <w:pPr>
        <w:spacing w:after="0" w:line="360" w:lineRule="auto"/>
        <w:ind w:firstLine="567"/>
        <w:jc w:val="both"/>
        <w:rPr>
          <w:rFonts w:ascii="Times New Roman" w:hAnsi="Times New Roman" w:cs="Times New Roman"/>
          <w:sz w:val="24"/>
          <w:szCs w:val="28"/>
        </w:rPr>
      </w:pPr>
      <w:r w:rsidRPr="00F719EE">
        <w:rPr>
          <w:rFonts w:ascii="Times New Roman" w:hAnsi="Times New Roman" w:cs="Times New Roman"/>
          <w:sz w:val="24"/>
          <w:szCs w:val="28"/>
        </w:rPr>
        <w:t>Резервное (аварийное) топливо - топливо, предназначенное для использования при ограничении или</w:t>
      </w:r>
      <w:r w:rsidR="00351312" w:rsidRPr="00F719EE">
        <w:rPr>
          <w:rFonts w:ascii="Times New Roman" w:hAnsi="Times New Roman" w:cs="Times New Roman"/>
          <w:sz w:val="24"/>
          <w:szCs w:val="28"/>
        </w:rPr>
        <w:t xml:space="preserve"> прекращении подачи основного ви</w:t>
      </w:r>
      <w:r w:rsidRPr="00F719EE">
        <w:rPr>
          <w:rFonts w:ascii="Times New Roman" w:hAnsi="Times New Roman" w:cs="Times New Roman"/>
          <w:sz w:val="24"/>
          <w:szCs w:val="28"/>
        </w:rPr>
        <w:t>да топлива.</w:t>
      </w:r>
    </w:p>
    <w:p w:rsidR="00F94473" w:rsidRPr="00F719EE" w:rsidRDefault="00F94473" w:rsidP="002A1E30">
      <w:pPr>
        <w:spacing w:after="0" w:line="360" w:lineRule="auto"/>
        <w:ind w:firstLine="567"/>
        <w:jc w:val="both"/>
        <w:rPr>
          <w:rFonts w:ascii="Times New Roman" w:hAnsi="Times New Roman" w:cs="Times New Roman"/>
          <w:sz w:val="24"/>
          <w:szCs w:val="28"/>
        </w:rPr>
      </w:pPr>
      <w:r w:rsidRPr="00F719EE">
        <w:rPr>
          <w:rFonts w:ascii="Times New Roman" w:hAnsi="Times New Roman" w:cs="Times New Roman"/>
          <w:sz w:val="24"/>
          <w:szCs w:val="28"/>
        </w:rPr>
        <w:t>Резервное топливное хозяйство — комплекс оборудования и устройств, предназначенных для хранения, подачи и использования резервного (аварийного) топлива.</w:t>
      </w:r>
    </w:p>
    <w:p w:rsidR="00F94473" w:rsidRPr="00F719EE" w:rsidRDefault="00F94473" w:rsidP="002A1E30">
      <w:pPr>
        <w:spacing w:after="0" w:line="360" w:lineRule="auto"/>
        <w:ind w:firstLine="567"/>
        <w:jc w:val="both"/>
        <w:rPr>
          <w:rFonts w:ascii="Times New Roman" w:hAnsi="Times New Roman" w:cs="Times New Roman"/>
          <w:sz w:val="24"/>
          <w:szCs w:val="28"/>
        </w:rPr>
      </w:pPr>
      <w:r w:rsidRPr="00F719EE">
        <w:rPr>
          <w:rFonts w:ascii="Times New Roman" w:hAnsi="Times New Roman" w:cs="Times New Roman"/>
          <w:sz w:val="24"/>
          <w:szCs w:val="28"/>
        </w:rPr>
        <w:t xml:space="preserve">Согласно п 4.1 СНиП II-35-76* «Котельные установки» виды топлива основного, резервного и аварийного, а также необходимость резервного или аварийного вида топлива для котельных устанавливаются с учетом категории котельной, исходя из местных условий эксплуатации и по согласованию с топливоснабжающими организациями. </w:t>
      </w:r>
    </w:p>
    <w:p w:rsidR="00883DE7" w:rsidRPr="00F719EE" w:rsidRDefault="00883DE7" w:rsidP="00141A73">
      <w:pPr>
        <w:spacing w:after="0" w:line="360" w:lineRule="auto"/>
        <w:ind w:firstLine="567"/>
        <w:jc w:val="both"/>
        <w:rPr>
          <w:rFonts w:ascii="Times New Roman" w:hAnsi="Times New Roman" w:cs="Times New Roman"/>
          <w:b/>
          <w:sz w:val="28"/>
          <w:szCs w:val="28"/>
        </w:rPr>
      </w:pPr>
      <w:bookmarkStart w:id="98" w:name="_Toc371415718"/>
      <w:r w:rsidRPr="00F719EE">
        <w:rPr>
          <w:rFonts w:ascii="Times New Roman" w:hAnsi="Times New Roman" w:cs="Times New Roman"/>
          <w:b/>
          <w:sz w:val="28"/>
          <w:szCs w:val="28"/>
        </w:rPr>
        <w:br w:type="page"/>
      </w:r>
    </w:p>
    <w:p w:rsidR="00AB14BA" w:rsidRPr="00F719EE" w:rsidRDefault="00FC655C" w:rsidP="00141A73">
      <w:pPr>
        <w:pStyle w:val="2"/>
      </w:pPr>
      <w:r w:rsidRPr="00F719EE">
        <w:lastRenderedPageBreak/>
        <w:t xml:space="preserve"> </w:t>
      </w:r>
      <w:bookmarkStart w:id="99" w:name="_Toc494207038"/>
      <w:r w:rsidR="00AB14BA" w:rsidRPr="00F719EE">
        <w:t>Надежность теплоснабжения.</w:t>
      </w:r>
      <w:bookmarkEnd w:id="98"/>
      <w:bookmarkEnd w:id="99"/>
    </w:p>
    <w:p w:rsidR="00B4104B" w:rsidRPr="00F719EE" w:rsidRDefault="00BE0FEB" w:rsidP="00BE0FEB">
      <w:pPr>
        <w:pStyle w:val="3"/>
        <w:numPr>
          <w:ilvl w:val="2"/>
          <w:numId w:val="2"/>
        </w:numPr>
        <w:rPr>
          <w:rStyle w:val="30"/>
          <w:rFonts w:ascii="Times New Roman" w:eastAsia="ArialMT" w:hAnsi="Times New Roman"/>
          <w:sz w:val="24"/>
        </w:rPr>
      </w:pPr>
      <w:bookmarkStart w:id="100" w:name="_Toc494207039"/>
      <w:r w:rsidRPr="00F719EE">
        <w:rPr>
          <w:rFonts w:ascii="Times New Roman" w:eastAsia="ArialMT" w:hAnsi="Times New Roman"/>
          <w:sz w:val="28"/>
        </w:rPr>
        <w:t>Общие положения</w:t>
      </w:r>
      <w:bookmarkEnd w:id="100"/>
    </w:p>
    <w:p w:rsidR="00B4104B" w:rsidRPr="00F719EE" w:rsidRDefault="00B4104B" w:rsidP="002A1E30">
      <w:pPr>
        <w:autoSpaceDE w:val="0"/>
        <w:autoSpaceDN w:val="0"/>
        <w:adjustRightInd w:val="0"/>
        <w:spacing w:after="0" w:line="360" w:lineRule="auto"/>
        <w:ind w:firstLine="567"/>
        <w:jc w:val="both"/>
        <w:rPr>
          <w:rFonts w:ascii="Times New Roman" w:eastAsia="ArialMT" w:hAnsi="Times New Roman" w:cs="Times New Roman"/>
          <w:sz w:val="24"/>
          <w:szCs w:val="24"/>
        </w:rPr>
      </w:pPr>
      <w:r w:rsidRPr="00F719EE">
        <w:rPr>
          <w:rFonts w:ascii="Times New Roman" w:eastAsia="ArialMT" w:hAnsi="Times New Roman" w:cs="Times New Roman"/>
          <w:sz w:val="24"/>
          <w:szCs w:val="24"/>
        </w:rPr>
        <w:t xml:space="preserve">Оценка надежности теплоснабжения </w:t>
      </w:r>
      <w:r w:rsidR="004D3380" w:rsidRPr="00F719EE">
        <w:rPr>
          <w:rFonts w:ascii="Times New Roman" w:eastAsia="ArialMT" w:hAnsi="Times New Roman" w:cs="Times New Roman"/>
          <w:sz w:val="24"/>
          <w:szCs w:val="24"/>
        </w:rPr>
        <w:t>проводится</w:t>
      </w:r>
      <w:r w:rsidRPr="00F719EE">
        <w:rPr>
          <w:rFonts w:ascii="Times New Roman" w:eastAsia="ArialMT" w:hAnsi="Times New Roman" w:cs="Times New Roman"/>
          <w:sz w:val="24"/>
          <w:szCs w:val="24"/>
        </w:rPr>
        <w:t xml:space="preserve"> в соответствии с подпунктом «и» пункта 19 и пункта 46 «Требований к схемам теплоснабжения». Нормативные требования к надёжности теплоснабжения установлены СНиП 41.02.2003 «Тепловые сети» в части пунктов 6.27-6.31 раздела «Надежность».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w:t>
      </w:r>
      <w:r w:rsidR="004D3380" w:rsidRPr="00F719EE">
        <w:rPr>
          <w:rFonts w:ascii="Times New Roman" w:eastAsia="ArialMT" w:hAnsi="Times New Roman" w:cs="Times New Roman"/>
          <w:sz w:val="24"/>
          <w:szCs w:val="24"/>
        </w:rPr>
        <w:t>,</w:t>
      </w:r>
      <w:r w:rsidRPr="00F719EE">
        <w:rPr>
          <w:rFonts w:ascii="Times New Roman" w:eastAsia="ArialMT" w:hAnsi="Times New Roman" w:cs="Times New Roman"/>
          <w:sz w:val="24"/>
          <w:szCs w:val="24"/>
        </w:rPr>
        <w:t>обеспечивать нормативные показатели вероятности безотказной работы [Р], коэффициент готовности [Кг], живучести [Ж].</w:t>
      </w:r>
    </w:p>
    <w:p w:rsidR="00B4104B" w:rsidRPr="00F719EE" w:rsidRDefault="00141A73" w:rsidP="002A1E30">
      <w:pPr>
        <w:autoSpaceDE w:val="0"/>
        <w:autoSpaceDN w:val="0"/>
        <w:adjustRightInd w:val="0"/>
        <w:spacing w:after="0" w:line="360" w:lineRule="auto"/>
        <w:ind w:firstLine="567"/>
        <w:jc w:val="both"/>
        <w:rPr>
          <w:rFonts w:ascii="Times New Roman" w:eastAsia="ArialMT" w:hAnsi="Times New Roman" w:cs="Times New Roman"/>
          <w:sz w:val="24"/>
          <w:szCs w:val="24"/>
        </w:rPr>
      </w:pPr>
      <w:r w:rsidRPr="00F719EE">
        <w:rPr>
          <w:rFonts w:ascii="Times New Roman" w:eastAsia="ArialMT" w:hAnsi="Times New Roman" w:cs="Times New Roman"/>
          <w:sz w:val="24"/>
          <w:szCs w:val="24"/>
        </w:rPr>
        <w:t>Н</w:t>
      </w:r>
      <w:r w:rsidR="00B4104B" w:rsidRPr="00F719EE">
        <w:rPr>
          <w:rFonts w:ascii="Times New Roman" w:eastAsia="ArialMT" w:hAnsi="Times New Roman" w:cs="Times New Roman"/>
          <w:sz w:val="24"/>
          <w:szCs w:val="24"/>
        </w:rPr>
        <w:t>ормативные показатели безотказности тепловых сетей обеспечиваются следующими мероприятиями:</w:t>
      </w:r>
    </w:p>
    <w:p w:rsidR="00B4104B" w:rsidRPr="00F719EE" w:rsidRDefault="00B4104B" w:rsidP="004F459D">
      <w:pPr>
        <w:numPr>
          <w:ilvl w:val="0"/>
          <w:numId w:val="3"/>
        </w:numPr>
        <w:autoSpaceDE w:val="0"/>
        <w:autoSpaceDN w:val="0"/>
        <w:adjustRightInd w:val="0"/>
        <w:spacing w:after="0" w:line="360" w:lineRule="auto"/>
        <w:contextualSpacing/>
        <w:jc w:val="both"/>
        <w:rPr>
          <w:rFonts w:ascii="Times New Roman" w:eastAsia="ArialMT" w:hAnsi="Times New Roman" w:cs="Times New Roman"/>
          <w:sz w:val="24"/>
          <w:szCs w:val="24"/>
        </w:rPr>
      </w:pPr>
      <w:r w:rsidRPr="00F719EE">
        <w:rPr>
          <w:rFonts w:ascii="Times New Roman" w:eastAsia="ArialMT" w:hAnsi="Times New Roman" w:cs="Times New Roman"/>
          <w:sz w:val="24"/>
          <w:szCs w:val="24"/>
        </w:rPr>
        <w:t>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p>
    <w:p w:rsidR="00B4104B" w:rsidRPr="00F719EE" w:rsidRDefault="00654191" w:rsidP="004F459D">
      <w:pPr>
        <w:numPr>
          <w:ilvl w:val="0"/>
          <w:numId w:val="3"/>
        </w:numPr>
        <w:autoSpaceDE w:val="0"/>
        <w:autoSpaceDN w:val="0"/>
        <w:adjustRightInd w:val="0"/>
        <w:spacing w:after="0" w:line="360" w:lineRule="auto"/>
        <w:contextualSpacing/>
        <w:jc w:val="both"/>
        <w:rPr>
          <w:rFonts w:ascii="Times New Roman" w:eastAsia="ArialMT" w:hAnsi="Times New Roman" w:cs="Times New Roman"/>
          <w:sz w:val="24"/>
          <w:szCs w:val="24"/>
        </w:rPr>
      </w:pPr>
      <w:r w:rsidRPr="00F719EE">
        <w:rPr>
          <w:rFonts w:ascii="Times New Roman" w:eastAsia="ArialMT" w:hAnsi="Times New Roman" w:cs="Times New Roman"/>
          <w:sz w:val="24"/>
          <w:szCs w:val="24"/>
        </w:rPr>
        <w:t xml:space="preserve">выбором </w:t>
      </w:r>
      <w:r w:rsidR="00B4104B" w:rsidRPr="00F719EE">
        <w:rPr>
          <w:rFonts w:ascii="Times New Roman" w:eastAsia="ArialMT" w:hAnsi="Times New Roman" w:cs="Times New Roman"/>
          <w:sz w:val="24"/>
          <w:szCs w:val="24"/>
        </w:rPr>
        <w:t>мест</w:t>
      </w:r>
      <w:r w:rsidRPr="00F719EE">
        <w:rPr>
          <w:rFonts w:ascii="Times New Roman" w:eastAsia="ArialMT" w:hAnsi="Times New Roman" w:cs="Times New Roman"/>
          <w:sz w:val="24"/>
          <w:szCs w:val="24"/>
        </w:rPr>
        <w:t>а</w:t>
      </w:r>
      <w:r w:rsidR="00B4104B" w:rsidRPr="00F719EE">
        <w:rPr>
          <w:rFonts w:ascii="Times New Roman" w:eastAsia="ArialMT" w:hAnsi="Times New Roman" w:cs="Times New Roman"/>
          <w:sz w:val="24"/>
          <w:szCs w:val="24"/>
        </w:rPr>
        <w:t xml:space="preserve"> размещения резервных трубопроводных связей между радиальными теплопроводами;</w:t>
      </w:r>
    </w:p>
    <w:p w:rsidR="00B4104B" w:rsidRPr="00F719EE" w:rsidRDefault="00654191" w:rsidP="004F459D">
      <w:pPr>
        <w:numPr>
          <w:ilvl w:val="0"/>
          <w:numId w:val="3"/>
        </w:numPr>
        <w:autoSpaceDE w:val="0"/>
        <w:autoSpaceDN w:val="0"/>
        <w:adjustRightInd w:val="0"/>
        <w:spacing w:after="0" w:line="360" w:lineRule="auto"/>
        <w:contextualSpacing/>
        <w:jc w:val="both"/>
        <w:rPr>
          <w:rFonts w:ascii="Times New Roman" w:eastAsia="ArialMT" w:hAnsi="Times New Roman" w:cs="Times New Roman"/>
          <w:sz w:val="24"/>
          <w:szCs w:val="24"/>
        </w:rPr>
      </w:pPr>
      <w:r w:rsidRPr="00F719EE">
        <w:rPr>
          <w:rFonts w:ascii="Times New Roman" w:eastAsia="ArialMT" w:hAnsi="Times New Roman" w:cs="Times New Roman"/>
          <w:sz w:val="24"/>
          <w:szCs w:val="24"/>
        </w:rPr>
        <w:t xml:space="preserve">обеспечение </w:t>
      </w:r>
      <w:r w:rsidR="00B4104B" w:rsidRPr="00F719EE">
        <w:rPr>
          <w:rFonts w:ascii="Times New Roman" w:eastAsia="ArialMT" w:hAnsi="Times New Roman" w:cs="Times New Roman"/>
          <w:sz w:val="24"/>
          <w:szCs w:val="24"/>
        </w:rPr>
        <w:t>достаточн</w:t>
      </w:r>
      <w:r w:rsidRPr="00F719EE">
        <w:rPr>
          <w:rFonts w:ascii="Times New Roman" w:eastAsia="ArialMT" w:hAnsi="Times New Roman" w:cs="Times New Roman"/>
          <w:sz w:val="24"/>
          <w:szCs w:val="24"/>
        </w:rPr>
        <w:t>ых</w:t>
      </w:r>
      <w:r w:rsidR="00B4104B" w:rsidRPr="00F719EE">
        <w:rPr>
          <w:rFonts w:ascii="Times New Roman" w:eastAsia="ArialMT" w:hAnsi="Times New Roman" w:cs="Times New Roman"/>
          <w:sz w:val="24"/>
          <w:szCs w:val="24"/>
        </w:rPr>
        <w:t xml:space="preserve"> диаметров</w:t>
      </w:r>
      <w:r w:rsidRPr="00F719EE">
        <w:rPr>
          <w:rFonts w:ascii="Times New Roman" w:eastAsia="ArialMT" w:hAnsi="Times New Roman" w:cs="Times New Roman"/>
          <w:sz w:val="24"/>
          <w:szCs w:val="24"/>
        </w:rPr>
        <w:t>,</w:t>
      </w:r>
      <w:r w:rsidR="00B4104B" w:rsidRPr="00F719EE">
        <w:rPr>
          <w:rFonts w:ascii="Times New Roman" w:eastAsia="ArialMT" w:hAnsi="Times New Roman" w:cs="Times New Roman"/>
          <w:sz w:val="24"/>
          <w:szCs w:val="24"/>
        </w:rPr>
        <w:t xml:space="preserve"> выбираемых при проектировании новых или реконструируемых существующих теплопроводов</w:t>
      </w:r>
      <w:r w:rsidRPr="00F719EE">
        <w:rPr>
          <w:rFonts w:ascii="Times New Roman" w:eastAsia="ArialMT" w:hAnsi="Times New Roman" w:cs="Times New Roman"/>
          <w:sz w:val="24"/>
          <w:szCs w:val="24"/>
        </w:rPr>
        <w:t>,</w:t>
      </w:r>
      <w:r w:rsidR="00B4104B" w:rsidRPr="00F719EE">
        <w:rPr>
          <w:rFonts w:ascii="Times New Roman" w:eastAsia="ArialMT" w:hAnsi="Times New Roman" w:cs="Times New Roman"/>
          <w:sz w:val="24"/>
          <w:szCs w:val="24"/>
        </w:rPr>
        <w:t xml:space="preserve"> для обеспечения резервной подачи теплоты потребителям при отказах;</w:t>
      </w:r>
    </w:p>
    <w:p w:rsidR="00B4104B" w:rsidRPr="00F719EE" w:rsidRDefault="00B4104B" w:rsidP="004F459D">
      <w:pPr>
        <w:numPr>
          <w:ilvl w:val="0"/>
          <w:numId w:val="3"/>
        </w:numPr>
        <w:autoSpaceDE w:val="0"/>
        <w:autoSpaceDN w:val="0"/>
        <w:adjustRightInd w:val="0"/>
        <w:spacing w:after="0" w:line="360" w:lineRule="auto"/>
        <w:contextualSpacing/>
        <w:jc w:val="both"/>
        <w:rPr>
          <w:rFonts w:ascii="Times New Roman" w:eastAsia="ArialMT" w:hAnsi="Times New Roman" w:cs="Times New Roman"/>
          <w:sz w:val="24"/>
          <w:szCs w:val="24"/>
        </w:rPr>
      </w:pPr>
      <w:r w:rsidRPr="00F719EE">
        <w:rPr>
          <w:rFonts w:ascii="Times New Roman" w:eastAsia="ArialMT" w:hAnsi="Times New Roman" w:cs="Times New Roman"/>
          <w:sz w:val="24"/>
          <w:szCs w:val="24"/>
        </w:rPr>
        <w:t>замен</w:t>
      </w:r>
      <w:r w:rsidR="00654191" w:rsidRPr="00F719EE">
        <w:rPr>
          <w:rFonts w:ascii="Times New Roman" w:eastAsia="ArialMT" w:hAnsi="Times New Roman" w:cs="Times New Roman"/>
          <w:sz w:val="24"/>
          <w:szCs w:val="24"/>
        </w:rPr>
        <w:t>ой</w:t>
      </w:r>
      <w:r w:rsidRPr="00F719EE">
        <w:rPr>
          <w:rFonts w:ascii="Times New Roman" w:eastAsia="ArialMT" w:hAnsi="Times New Roman" w:cs="Times New Roman"/>
          <w:sz w:val="24"/>
          <w:szCs w:val="24"/>
        </w:rPr>
        <w:t xml:space="preserve"> на конкретных участках конструкций тепловых сетей теплопроводов на более надежные, а также переход</w:t>
      </w:r>
      <w:r w:rsidR="00654191" w:rsidRPr="00F719EE">
        <w:rPr>
          <w:rFonts w:ascii="Times New Roman" w:eastAsia="ArialMT" w:hAnsi="Times New Roman" w:cs="Times New Roman"/>
          <w:sz w:val="24"/>
          <w:szCs w:val="24"/>
        </w:rPr>
        <w:t>ом</w:t>
      </w:r>
      <w:r w:rsidRPr="00F719EE">
        <w:rPr>
          <w:rFonts w:ascii="Times New Roman" w:eastAsia="ArialMT" w:hAnsi="Times New Roman" w:cs="Times New Roman"/>
          <w:sz w:val="24"/>
          <w:szCs w:val="24"/>
        </w:rPr>
        <w:t xml:space="preserve"> на надземную или тоннельную прокладку;</w:t>
      </w:r>
    </w:p>
    <w:p w:rsidR="00B4104B" w:rsidRPr="00F719EE" w:rsidRDefault="00654191" w:rsidP="004F459D">
      <w:pPr>
        <w:numPr>
          <w:ilvl w:val="0"/>
          <w:numId w:val="3"/>
        </w:numPr>
        <w:autoSpaceDE w:val="0"/>
        <w:autoSpaceDN w:val="0"/>
        <w:adjustRightInd w:val="0"/>
        <w:spacing w:after="0" w:line="360" w:lineRule="auto"/>
        <w:contextualSpacing/>
        <w:jc w:val="both"/>
        <w:rPr>
          <w:rFonts w:ascii="Times New Roman" w:eastAsia="ArialMT" w:hAnsi="Times New Roman" w:cs="Times New Roman"/>
          <w:sz w:val="24"/>
          <w:szCs w:val="24"/>
        </w:rPr>
      </w:pPr>
      <w:r w:rsidRPr="00F719EE">
        <w:rPr>
          <w:rFonts w:ascii="Times New Roman" w:eastAsia="ArialMT" w:hAnsi="Times New Roman" w:cs="Times New Roman"/>
          <w:sz w:val="24"/>
          <w:szCs w:val="24"/>
        </w:rPr>
        <w:t xml:space="preserve">определением </w:t>
      </w:r>
      <w:r w:rsidR="00B4104B" w:rsidRPr="00F719EE">
        <w:rPr>
          <w:rFonts w:ascii="Times New Roman" w:eastAsia="ArialMT" w:hAnsi="Times New Roman" w:cs="Times New Roman"/>
          <w:sz w:val="24"/>
          <w:szCs w:val="24"/>
        </w:rPr>
        <w:t>очереднос</w:t>
      </w:r>
      <w:r w:rsidRPr="00F719EE">
        <w:rPr>
          <w:rFonts w:ascii="Times New Roman" w:eastAsia="ArialMT" w:hAnsi="Times New Roman" w:cs="Times New Roman"/>
          <w:sz w:val="24"/>
          <w:szCs w:val="24"/>
        </w:rPr>
        <w:t>ти</w:t>
      </w:r>
      <w:r w:rsidR="00B4104B" w:rsidRPr="00F719EE">
        <w:rPr>
          <w:rFonts w:ascii="Times New Roman" w:eastAsia="ArialMT" w:hAnsi="Times New Roman" w:cs="Times New Roman"/>
          <w:sz w:val="24"/>
          <w:szCs w:val="24"/>
        </w:rPr>
        <w:t xml:space="preserve"> ремонтов и замен теплопроводов, частично или полностью </w:t>
      </w:r>
      <w:r w:rsidRPr="00F719EE">
        <w:rPr>
          <w:rFonts w:ascii="Times New Roman" w:eastAsia="ArialMT" w:hAnsi="Times New Roman" w:cs="Times New Roman"/>
          <w:sz w:val="24"/>
          <w:szCs w:val="24"/>
        </w:rPr>
        <w:t>выработавших</w:t>
      </w:r>
      <w:r w:rsidR="00B4104B" w:rsidRPr="00F719EE">
        <w:rPr>
          <w:rFonts w:ascii="Times New Roman" w:eastAsia="ArialMT" w:hAnsi="Times New Roman" w:cs="Times New Roman"/>
          <w:sz w:val="24"/>
          <w:szCs w:val="24"/>
        </w:rPr>
        <w:t xml:space="preserve"> свой ресурс.</w:t>
      </w:r>
    </w:p>
    <w:p w:rsidR="00B4104B" w:rsidRPr="00F719EE" w:rsidRDefault="00B4104B" w:rsidP="00C26487">
      <w:pPr>
        <w:autoSpaceDE w:val="0"/>
        <w:autoSpaceDN w:val="0"/>
        <w:adjustRightInd w:val="0"/>
        <w:spacing w:after="0" w:line="360" w:lineRule="auto"/>
        <w:ind w:firstLine="567"/>
        <w:jc w:val="both"/>
        <w:rPr>
          <w:rFonts w:ascii="Times New Roman" w:eastAsia="ArialMT" w:hAnsi="Times New Roman" w:cs="Times New Roman"/>
          <w:sz w:val="24"/>
          <w:szCs w:val="24"/>
        </w:rPr>
      </w:pPr>
      <w:r w:rsidRPr="00F719EE">
        <w:rPr>
          <w:rFonts w:ascii="Times New Roman" w:eastAsia="ArialMT" w:hAnsi="Times New Roman" w:cs="Times New Roman"/>
          <w:sz w:val="24"/>
          <w:szCs w:val="24"/>
        </w:rPr>
        <w:t>Готовность системы теплоснабжения к исправной работе в течени</w:t>
      </w:r>
      <w:r w:rsidR="00654191" w:rsidRPr="00F719EE">
        <w:rPr>
          <w:rFonts w:ascii="Times New Roman" w:eastAsia="ArialMT" w:hAnsi="Times New Roman" w:cs="Times New Roman"/>
          <w:sz w:val="24"/>
          <w:szCs w:val="24"/>
        </w:rPr>
        <w:t>е</w:t>
      </w:r>
      <w:r w:rsidRPr="00F719EE">
        <w:rPr>
          <w:rFonts w:ascii="Times New Roman" w:eastAsia="ArialMT" w:hAnsi="Times New Roman" w:cs="Times New Roman"/>
          <w:sz w:val="24"/>
          <w:szCs w:val="24"/>
        </w:rPr>
        <w:t xml:space="preserve"> отопительного периода определяется по числу часов ожидания готовности источника теплоты, тепловых сетей</w:t>
      </w:r>
      <w:r w:rsidR="00654191" w:rsidRPr="00F719EE">
        <w:rPr>
          <w:rFonts w:ascii="Times New Roman" w:eastAsia="ArialMT" w:hAnsi="Times New Roman" w:cs="Times New Roman"/>
          <w:sz w:val="24"/>
          <w:szCs w:val="24"/>
        </w:rPr>
        <w:t xml:space="preserve"> и</w:t>
      </w:r>
      <w:r w:rsidRPr="00F719EE">
        <w:rPr>
          <w:rFonts w:ascii="Times New Roman" w:eastAsia="ArialMT" w:hAnsi="Times New Roman" w:cs="Times New Roman"/>
          <w:sz w:val="24"/>
          <w:szCs w:val="24"/>
        </w:rPr>
        <w:t xml:space="preserve"> потребителей теплоты, а также числу часов нерасчетных температур наружного воздуха в данной местности. Минимально допустимый показатель готовности СЦТ к исправной работе Кг принимается 0,97.</w:t>
      </w:r>
    </w:p>
    <w:p w:rsidR="00B4104B" w:rsidRPr="00F719EE" w:rsidRDefault="00B4104B" w:rsidP="002A1E30">
      <w:pPr>
        <w:autoSpaceDE w:val="0"/>
        <w:autoSpaceDN w:val="0"/>
        <w:adjustRightInd w:val="0"/>
        <w:spacing w:after="0" w:line="360" w:lineRule="auto"/>
        <w:ind w:firstLine="567"/>
        <w:rPr>
          <w:rFonts w:ascii="Times New Roman" w:eastAsia="ArialMT" w:hAnsi="Times New Roman" w:cs="Times New Roman"/>
          <w:sz w:val="24"/>
          <w:szCs w:val="24"/>
        </w:rPr>
      </w:pPr>
      <w:r w:rsidRPr="00F719EE">
        <w:rPr>
          <w:rFonts w:ascii="Times New Roman" w:eastAsia="ArialMT" w:hAnsi="Times New Roman" w:cs="Times New Roman"/>
          <w:sz w:val="24"/>
          <w:szCs w:val="24"/>
        </w:rPr>
        <w:t>Нормативные показатели готовности систем теплоснабжения обеспечиваются следующими мероприятиями:</w:t>
      </w:r>
    </w:p>
    <w:p w:rsidR="00B4104B" w:rsidRPr="00F719EE" w:rsidRDefault="00B4104B" w:rsidP="004F459D">
      <w:pPr>
        <w:numPr>
          <w:ilvl w:val="0"/>
          <w:numId w:val="3"/>
        </w:numPr>
        <w:autoSpaceDE w:val="0"/>
        <w:autoSpaceDN w:val="0"/>
        <w:adjustRightInd w:val="0"/>
        <w:spacing w:after="0" w:line="360" w:lineRule="auto"/>
        <w:contextualSpacing/>
        <w:jc w:val="both"/>
        <w:rPr>
          <w:rFonts w:ascii="Times New Roman" w:eastAsia="ArialMT" w:hAnsi="Times New Roman" w:cs="Times New Roman"/>
          <w:sz w:val="24"/>
          <w:szCs w:val="24"/>
        </w:rPr>
      </w:pPr>
      <w:r w:rsidRPr="00F719EE">
        <w:rPr>
          <w:rFonts w:ascii="Times New Roman" w:eastAsia="ArialMT" w:hAnsi="Times New Roman" w:cs="Times New Roman"/>
          <w:sz w:val="24"/>
          <w:szCs w:val="24"/>
        </w:rPr>
        <w:t>готовностью СЦТ к отопительному сезону;</w:t>
      </w:r>
    </w:p>
    <w:p w:rsidR="00B4104B" w:rsidRPr="00F719EE" w:rsidRDefault="00B4104B" w:rsidP="004F459D">
      <w:pPr>
        <w:numPr>
          <w:ilvl w:val="0"/>
          <w:numId w:val="3"/>
        </w:numPr>
        <w:autoSpaceDE w:val="0"/>
        <w:autoSpaceDN w:val="0"/>
        <w:adjustRightInd w:val="0"/>
        <w:spacing w:after="0" w:line="360" w:lineRule="auto"/>
        <w:contextualSpacing/>
        <w:jc w:val="both"/>
        <w:rPr>
          <w:rFonts w:ascii="Times New Roman" w:eastAsia="ArialMT" w:hAnsi="Times New Roman" w:cs="Times New Roman"/>
          <w:sz w:val="24"/>
          <w:szCs w:val="24"/>
        </w:rPr>
      </w:pPr>
      <w:r w:rsidRPr="00F719EE">
        <w:rPr>
          <w:rFonts w:ascii="Times New Roman" w:eastAsia="ArialMT" w:hAnsi="Times New Roman" w:cs="Times New Roman"/>
          <w:sz w:val="24"/>
          <w:szCs w:val="24"/>
        </w:rPr>
        <w:lastRenderedPageBreak/>
        <w:t>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w:t>
      </w:r>
    </w:p>
    <w:p w:rsidR="00B4104B" w:rsidRPr="00F719EE" w:rsidRDefault="00B4104B" w:rsidP="004F459D">
      <w:pPr>
        <w:numPr>
          <w:ilvl w:val="0"/>
          <w:numId w:val="3"/>
        </w:numPr>
        <w:autoSpaceDE w:val="0"/>
        <w:autoSpaceDN w:val="0"/>
        <w:adjustRightInd w:val="0"/>
        <w:spacing w:after="0" w:line="360" w:lineRule="auto"/>
        <w:contextualSpacing/>
        <w:jc w:val="both"/>
        <w:rPr>
          <w:rFonts w:ascii="Times New Roman" w:eastAsia="ArialMT" w:hAnsi="Times New Roman" w:cs="Times New Roman"/>
          <w:sz w:val="24"/>
          <w:szCs w:val="24"/>
        </w:rPr>
      </w:pPr>
      <w:r w:rsidRPr="00F719EE">
        <w:rPr>
          <w:rFonts w:ascii="Times New Roman" w:eastAsia="ArialMT" w:hAnsi="Times New Roman" w:cs="Times New Roman"/>
          <w:sz w:val="24"/>
          <w:szCs w:val="24"/>
        </w:rPr>
        <w:t>способностью тепловых сетей обеспечить исправное функционирование СЦТ при нерасчетных похолоданиях;</w:t>
      </w:r>
    </w:p>
    <w:p w:rsidR="00B4104B" w:rsidRPr="00F719EE" w:rsidRDefault="00B4104B" w:rsidP="004F459D">
      <w:pPr>
        <w:numPr>
          <w:ilvl w:val="0"/>
          <w:numId w:val="3"/>
        </w:numPr>
        <w:autoSpaceDE w:val="0"/>
        <w:autoSpaceDN w:val="0"/>
        <w:adjustRightInd w:val="0"/>
        <w:spacing w:after="0" w:line="360" w:lineRule="auto"/>
        <w:contextualSpacing/>
        <w:jc w:val="both"/>
        <w:rPr>
          <w:rFonts w:ascii="Times New Roman" w:eastAsia="ArialMT" w:hAnsi="Times New Roman" w:cs="Times New Roman"/>
          <w:sz w:val="24"/>
          <w:szCs w:val="24"/>
        </w:rPr>
      </w:pPr>
      <w:r w:rsidRPr="00F719EE">
        <w:rPr>
          <w:rFonts w:ascii="Times New Roman" w:eastAsia="ArialMT" w:hAnsi="Times New Roman" w:cs="Times New Roman"/>
          <w:sz w:val="24"/>
          <w:szCs w:val="24"/>
        </w:rPr>
        <w:t>организационными и техническими мерами, необходимые для обеспечения исправного функционирования СЦТ на уровне заданной готовности;</w:t>
      </w:r>
    </w:p>
    <w:p w:rsidR="00B4104B" w:rsidRPr="00F719EE" w:rsidRDefault="00B4104B" w:rsidP="004F459D">
      <w:pPr>
        <w:numPr>
          <w:ilvl w:val="0"/>
          <w:numId w:val="3"/>
        </w:numPr>
        <w:autoSpaceDE w:val="0"/>
        <w:autoSpaceDN w:val="0"/>
        <w:adjustRightInd w:val="0"/>
        <w:spacing w:after="0" w:line="360" w:lineRule="auto"/>
        <w:contextualSpacing/>
        <w:jc w:val="both"/>
        <w:rPr>
          <w:rFonts w:ascii="Times New Roman" w:eastAsia="ArialMT" w:hAnsi="Times New Roman" w:cs="Times New Roman"/>
          <w:sz w:val="24"/>
          <w:szCs w:val="24"/>
        </w:rPr>
      </w:pPr>
      <w:r w:rsidRPr="00F719EE">
        <w:rPr>
          <w:rFonts w:ascii="Times New Roman" w:eastAsia="ArialMT" w:hAnsi="Times New Roman" w:cs="Times New Roman"/>
          <w:sz w:val="24"/>
          <w:szCs w:val="24"/>
        </w:rPr>
        <w:t>максимально допустимым числом часов готовности для источника теплоты.</w:t>
      </w:r>
    </w:p>
    <w:p w:rsidR="00B4104B" w:rsidRPr="00F719EE" w:rsidRDefault="00B4104B" w:rsidP="00C26487">
      <w:pPr>
        <w:autoSpaceDE w:val="0"/>
        <w:autoSpaceDN w:val="0"/>
        <w:adjustRightInd w:val="0"/>
        <w:spacing w:after="0" w:line="360" w:lineRule="auto"/>
        <w:ind w:firstLine="567"/>
        <w:jc w:val="both"/>
        <w:rPr>
          <w:rFonts w:ascii="Times New Roman" w:eastAsia="ArialMT" w:hAnsi="Times New Roman" w:cs="Times New Roman"/>
          <w:sz w:val="24"/>
          <w:szCs w:val="24"/>
        </w:rPr>
      </w:pPr>
      <w:r w:rsidRPr="00F719EE">
        <w:rPr>
          <w:rFonts w:ascii="Times New Roman" w:eastAsia="ArialMT" w:hAnsi="Times New Roman" w:cs="Times New Roman"/>
          <w:sz w:val="24"/>
          <w:szCs w:val="24"/>
        </w:rPr>
        <w:t>Потребители теплоты по надежности теплоснабжения делятся на три категории:</w:t>
      </w:r>
    </w:p>
    <w:p w:rsidR="00B4104B" w:rsidRPr="00F719EE" w:rsidRDefault="00B4104B" w:rsidP="00C26487">
      <w:pPr>
        <w:autoSpaceDE w:val="0"/>
        <w:autoSpaceDN w:val="0"/>
        <w:adjustRightInd w:val="0"/>
        <w:spacing w:after="0" w:line="360" w:lineRule="auto"/>
        <w:ind w:firstLine="567"/>
        <w:jc w:val="both"/>
        <w:rPr>
          <w:rFonts w:ascii="Times New Roman" w:eastAsia="ArialMT" w:hAnsi="Times New Roman" w:cs="Times New Roman"/>
          <w:bCs/>
          <w:sz w:val="24"/>
          <w:szCs w:val="24"/>
        </w:rPr>
      </w:pPr>
      <w:r w:rsidRPr="00F719EE">
        <w:rPr>
          <w:rFonts w:ascii="Times New Roman" w:eastAsia="ArialMT" w:hAnsi="Times New Roman" w:cs="Times New Roman"/>
          <w:bCs/>
          <w:sz w:val="24"/>
          <w:szCs w:val="24"/>
        </w:rPr>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w:t>
      </w:r>
      <w:r w:rsidR="00997ADC" w:rsidRPr="00F719EE">
        <w:rPr>
          <w:rFonts w:ascii="Times New Roman" w:eastAsia="ArialMT" w:hAnsi="Times New Roman" w:cs="Times New Roman"/>
          <w:bCs/>
          <w:sz w:val="24"/>
          <w:szCs w:val="24"/>
        </w:rPr>
        <w:t xml:space="preserve"> </w:t>
      </w:r>
      <w:r w:rsidRPr="00F719EE">
        <w:rPr>
          <w:rFonts w:ascii="Times New Roman" w:eastAsia="ArialMT" w:hAnsi="Times New Roman" w:cs="Times New Roman"/>
          <w:bCs/>
          <w:sz w:val="24"/>
          <w:szCs w:val="24"/>
        </w:rPr>
        <w:t>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rsidR="00B4104B" w:rsidRPr="00F719EE" w:rsidRDefault="00B4104B" w:rsidP="00C26487">
      <w:pPr>
        <w:autoSpaceDE w:val="0"/>
        <w:autoSpaceDN w:val="0"/>
        <w:adjustRightInd w:val="0"/>
        <w:spacing w:after="0" w:line="360" w:lineRule="auto"/>
        <w:ind w:firstLine="567"/>
        <w:jc w:val="both"/>
        <w:rPr>
          <w:rFonts w:ascii="Times New Roman" w:eastAsia="ArialMT" w:hAnsi="Times New Roman" w:cs="Times New Roman"/>
          <w:bCs/>
          <w:sz w:val="24"/>
          <w:szCs w:val="24"/>
        </w:rPr>
      </w:pPr>
      <w:r w:rsidRPr="00F719EE">
        <w:rPr>
          <w:rFonts w:ascii="Times New Roman" w:eastAsia="ArialMT" w:hAnsi="Times New Roman" w:cs="Times New Roman"/>
          <w:bCs/>
          <w:sz w:val="24"/>
          <w:szCs w:val="24"/>
        </w:rPr>
        <w:t>Вторая категория - потребители, допускающие снижение температуры в отапливаемых помещениях на период ликвидации аварии, но не более 54 ч:</w:t>
      </w:r>
    </w:p>
    <w:p w:rsidR="00B4104B" w:rsidRPr="00F719EE" w:rsidRDefault="00B4104B" w:rsidP="004F459D">
      <w:pPr>
        <w:numPr>
          <w:ilvl w:val="0"/>
          <w:numId w:val="3"/>
        </w:numPr>
        <w:autoSpaceDE w:val="0"/>
        <w:autoSpaceDN w:val="0"/>
        <w:adjustRightInd w:val="0"/>
        <w:spacing w:after="0" w:line="360" w:lineRule="auto"/>
        <w:contextualSpacing/>
        <w:rPr>
          <w:rFonts w:ascii="Times New Roman" w:eastAsia="ArialMT" w:hAnsi="Times New Roman" w:cs="Times New Roman"/>
          <w:bCs/>
          <w:sz w:val="24"/>
          <w:szCs w:val="24"/>
        </w:rPr>
      </w:pPr>
      <w:r w:rsidRPr="00F719EE">
        <w:rPr>
          <w:rFonts w:ascii="Times New Roman" w:eastAsia="ArialMT" w:hAnsi="Times New Roman" w:cs="Times New Roman"/>
          <w:bCs/>
          <w:sz w:val="24"/>
          <w:szCs w:val="24"/>
        </w:rPr>
        <w:t>жилых и общественных зданий до 12 °С;</w:t>
      </w:r>
    </w:p>
    <w:p w:rsidR="00B4104B" w:rsidRPr="00F719EE" w:rsidRDefault="00B4104B" w:rsidP="004F459D">
      <w:pPr>
        <w:numPr>
          <w:ilvl w:val="0"/>
          <w:numId w:val="3"/>
        </w:numPr>
        <w:spacing w:line="360" w:lineRule="auto"/>
        <w:contextualSpacing/>
        <w:rPr>
          <w:rFonts w:ascii="Times New Roman" w:eastAsia="ArialMT" w:hAnsi="Times New Roman" w:cs="Times New Roman"/>
          <w:sz w:val="24"/>
          <w:szCs w:val="24"/>
        </w:rPr>
      </w:pPr>
      <w:r w:rsidRPr="00F719EE">
        <w:rPr>
          <w:rFonts w:ascii="Times New Roman" w:eastAsia="ArialMT" w:hAnsi="Times New Roman" w:cs="Times New Roman"/>
          <w:bCs/>
          <w:sz w:val="24"/>
          <w:szCs w:val="24"/>
        </w:rPr>
        <w:t>промышленных зданий до 8 °С</w:t>
      </w:r>
    </w:p>
    <w:p w:rsidR="00B4104B" w:rsidRPr="00F719EE" w:rsidRDefault="00F50ADF" w:rsidP="00BE0FEB">
      <w:pPr>
        <w:pStyle w:val="3"/>
        <w:numPr>
          <w:ilvl w:val="2"/>
          <w:numId w:val="2"/>
        </w:numPr>
        <w:rPr>
          <w:rFonts w:ascii="Times New Roman" w:hAnsi="Times New Roman"/>
          <w:sz w:val="28"/>
        </w:rPr>
      </w:pPr>
      <w:bookmarkStart w:id="101" w:name="_Toc494207040"/>
      <w:r w:rsidRPr="00F719EE">
        <w:rPr>
          <w:rFonts w:ascii="Times New Roman" w:hAnsi="Times New Roman"/>
          <w:sz w:val="28"/>
        </w:rPr>
        <w:t>Методика расчета вероятности безотказной работы тепловых сетей</w:t>
      </w:r>
      <w:bookmarkEnd w:id="101"/>
    </w:p>
    <w:p w:rsidR="00B4104B" w:rsidRPr="00F719EE" w:rsidRDefault="00B4104B" w:rsidP="00F50ADF">
      <w:pPr>
        <w:rPr>
          <w:rFonts w:ascii="Times New Roman" w:hAnsi="Times New Roman" w:cs="Times New Roman"/>
          <w:b/>
          <w:sz w:val="24"/>
        </w:rPr>
      </w:pPr>
      <w:r w:rsidRPr="00F719EE">
        <w:rPr>
          <w:rFonts w:ascii="Times New Roman" w:hAnsi="Times New Roman" w:cs="Times New Roman"/>
          <w:b/>
          <w:sz w:val="24"/>
        </w:rPr>
        <w:t>Термины и определения</w:t>
      </w:r>
    </w:p>
    <w:p w:rsidR="00B4104B" w:rsidRPr="00F719EE" w:rsidRDefault="00B4104B" w:rsidP="00C26487">
      <w:pPr>
        <w:autoSpaceDE w:val="0"/>
        <w:autoSpaceDN w:val="0"/>
        <w:adjustRightInd w:val="0"/>
        <w:spacing w:after="0" w:line="360" w:lineRule="auto"/>
        <w:ind w:firstLine="567"/>
        <w:jc w:val="both"/>
        <w:rPr>
          <w:rFonts w:ascii="Times New Roman" w:eastAsia="ArialMT" w:hAnsi="Times New Roman" w:cs="Times New Roman"/>
          <w:sz w:val="24"/>
          <w:szCs w:val="24"/>
        </w:rPr>
      </w:pPr>
      <w:r w:rsidRPr="00F719EE">
        <w:rPr>
          <w:rFonts w:ascii="Times New Roman" w:eastAsia="ArialMT" w:hAnsi="Times New Roman" w:cs="Times New Roman"/>
          <w:sz w:val="24"/>
          <w:szCs w:val="24"/>
        </w:rPr>
        <w:t>Термины и определения,  используемые в данном разделе, соответствуют определениям ГОСТ 27.002-89 «Надежность в технике».</w:t>
      </w:r>
    </w:p>
    <w:p w:rsidR="00B4104B" w:rsidRPr="00F719EE" w:rsidRDefault="00B4104B" w:rsidP="00C26487">
      <w:pPr>
        <w:autoSpaceDE w:val="0"/>
        <w:autoSpaceDN w:val="0"/>
        <w:adjustRightInd w:val="0"/>
        <w:spacing w:after="0" w:line="360" w:lineRule="auto"/>
        <w:ind w:firstLine="567"/>
        <w:jc w:val="both"/>
        <w:rPr>
          <w:rFonts w:ascii="Times New Roman" w:eastAsia="ArialMT" w:hAnsi="Times New Roman" w:cs="Times New Roman"/>
          <w:sz w:val="24"/>
          <w:szCs w:val="24"/>
        </w:rPr>
      </w:pPr>
      <w:r w:rsidRPr="00F719EE">
        <w:rPr>
          <w:rFonts w:ascii="Times New Roman" w:eastAsia="ArialMT" w:hAnsi="Times New Roman" w:cs="Times New Roman"/>
          <w:b/>
          <w:sz w:val="24"/>
          <w:szCs w:val="24"/>
        </w:rPr>
        <w:t>Надежность</w:t>
      </w:r>
      <w:r w:rsidRPr="00F719EE">
        <w:rPr>
          <w:rFonts w:ascii="Times New Roman" w:eastAsia="ArialMT" w:hAnsi="Times New Roman" w:cs="Times New Roman"/>
          <w:sz w:val="24"/>
          <w:szCs w:val="24"/>
        </w:rPr>
        <w:t xml:space="preserve"> – свойство участка тепловой сети или элемента тепловой сети сохранять во времени в установленных пределах значения всех параметров, характеризующих способность обеспечивать передачу теплоносителя в заданных режимах и условиях применения и технического обслуживания. Надежность тепловой сети и системы теплоснабжения является комплексным свойством, которое в зависимости от назначения объекта и условий его применения может включать безотказность, долговечность, ремонтопригодность и сохраняемость или определенные сочетания этих свойств.</w:t>
      </w:r>
    </w:p>
    <w:p w:rsidR="00B4104B" w:rsidRPr="00F719EE" w:rsidRDefault="00B4104B" w:rsidP="00C26487">
      <w:pPr>
        <w:autoSpaceDE w:val="0"/>
        <w:autoSpaceDN w:val="0"/>
        <w:adjustRightInd w:val="0"/>
        <w:spacing w:after="0" w:line="360" w:lineRule="auto"/>
        <w:ind w:firstLine="567"/>
        <w:jc w:val="both"/>
        <w:rPr>
          <w:rFonts w:ascii="Times New Roman" w:eastAsia="ArialMT" w:hAnsi="Times New Roman" w:cs="Times New Roman"/>
          <w:sz w:val="24"/>
          <w:szCs w:val="24"/>
        </w:rPr>
      </w:pPr>
      <w:r w:rsidRPr="00F719EE">
        <w:rPr>
          <w:rFonts w:ascii="Times New Roman" w:eastAsia="Calibri" w:hAnsi="Times New Roman" w:cs="Times New Roman"/>
          <w:b/>
          <w:bCs/>
          <w:sz w:val="24"/>
          <w:szCs w:val="24"/>
        </w:rPr>
        <w:t xml:space="preserve">Безотказность </w:t>
      </w:r>
      <w:r w:rsidRPr="00F719EE">
        <w:rPr>
          <w:rFonts w:ascii="Times New Roman" w:eastAsia="ArialMT" w:hAnsi="Times New Roman" w:cs="Times New Roman"/>
          <w:sz w:val="24"/>
          <w:szCs w:val="24"/>
        </w:rPr>
        <w:t>– свойство тепловой сети непрерывно сохранять работоспособное состояние в течение некоторого времени или наработки;</w:t>
      </w:r>
    </w:p>
    <w:p w:rsidR="00B4104B" w:rsidRPr="00F719EE" w:rsidRDefault="00B4104B" w:rsidP="00C26487">
      <w:pPr>
        <w:autoSpaceDE w:val="0"/>
        <w:autoSpaceDN w:val="0"/>
        <w:adjustRightInd w:val="0"/>
        <w:spacing w:after="0" w:line="360" w:lineRule="auto"/>
        <w:ind w:firstLine="567"/>
        <w:jc w:val="both"/>
        <w:rPr>
          <w:rFonts w:ascii="Times New Roman" w:eastAsia="ArialMT" w:hAnsi="Times New Roman" w:cs="Times New Roman"/>
          <w:sz w:val="24"/>
          <w:szCs w:val="24"/>
        </w:rPr>
      </w:pPr>
      <w:r w:rsidRPr="00F719EE">
        <w:rPr>
          <w:rFonts w:ascii="Times New Roman" w:eastAsia="Calibri" w:hAnsi="Times New Roman" w:cs="Times New Roman"/>
          <w:b/>
          <w:bCs/>
          <w:sz w:val="24"/>
          <w:szCs w:val="24"/>
        </w:rPr>
        <w:t xml:space="preserve">Долговечность </w:t>
      </w:r>
      <w:r w:rsidRPr="00F719EE">
        <w:rPr>
          <w:rFonts w:ascii="Times New Roman" w:eastAsia="ArialMT" w:hAnsi="Times New Roman" w:cs="Times New Roman"/>
          <w:sz w:val="24"/>
          <w:szCs w:val="24"/>
        </w:rPr>
        <w:t>– свойство тепловой сети или объекта тепловой сети сохранять работоспособное состояние до наступления предельного состояния при установленной системе технического обслуживания и ремонта;</w:t>
      </w:r>
    </w:p>
    <w:p w:rsidR="00B4104B" w:rsidRPr="00F719EE" w:rsidRDefault="00B4104B" w:rsidP="00C26487">
      <w:pPr>
        <w:autoSpaceDE w:val="0"/>
        <w:autoSpaceDN w:val="0"/>
        <w:adjustRightInd w:val="0"/>
        <w:spacing w:after="0" w:line="360" w:lineRule="auto"/>
        <w:ind w:firstLine="567"/>
        <w:jc w:val="both"/>
        <w:rPr>
          <w:rFonts w:ascii="Times New Roman" w:eastAsia="ArialMT" w:hAnsi="Times New Roman" w:cs="Times New Roman"/>
          <w:sz w:val="24"/>
          <w:szCs w:val="24"/>
        </w:rPr>
      </w:pPr>
      <w:r w:rsidRPr="00F719EE">
        <w:rPr>
          <w:rFonts w:ascii="Times New Roman" w:eastAsia="ArialMT" w:hAnsi="Times New Roman" w:cs="Times New Roman"/>
          <w:b/>
          <w:bCs/>
          <w:sz w:val="24"/>
          <w:szCs w:val="24"/>
        </w:rPr>
        <w:lastRenderedPageBreak/>
        <w:t xml:space="preserve">Ремонтопригодность </w:t>
      </w:r>
      <w:r w:rsidRPr="00F719EE">
        <w:rPr>
          <w:rFonts w:ascii="Times New Roman" w:eastAsia="ArialMT" w:hAnsi="Times New Roman" w:cs="Times New Roman"/>
          <w:sz w:val="24"/>
          <w:szCs w:val="24"/>
        </w:rPr>
        <w:t>– свойство элемента тепловой сети, заключающееся в приспособленности к поддержанию и восстановлению работоспособного состояния путем технического обслуживания и ремонта;</w:t>
      </w:r>
    </w:p>
    <w:p w:rsidR="00B4104B" w:rsidRPr="00F719EE" w:rsidRDefault="00B4104B" w:rsidP="00C26487">
      <w:pPr>
        <w:autoSpaceDE w:val="0"/>
        <w:autoSpaceDN w:val="0"/>
        <w:adjustRightInd w:val="0"/>
        <w:spacing w:after="0" w:line="360" w:lineRule="auto"/>
        <w:ind w:firstLine="567"/>
        <w:jc w:val="both"/>
        <w:rPr>
          <w:rFonts w:ascii="Times New Roman" w:eastAsia="ArialMT" w:hAnsi="Times New Roman" w:cs="Times New Roman"/>
          <w:sz w:val="24"/>
          <w:szCs w:val="24"/>
        </w:rPr>
      </w:pPr>
      <w:r w:rsidRPr="00F719EE">
        <w:rPr>
          <w:rFonts w:ascii="Times New Roman" w:eastAsia="ArialMT" w:hAnsi="Times New Roman" w:cs="Times New Roman"/>
          <w:b/>
          <w:bCs/>
          <w:sz w:val="24"/>
          <w:szCs w:val="24"/>
        </w:rPr>
        <w:t xml:space="preserve">Исправное состояние </w:t>
      </w:r>
      <w:r w:rsidRPr="00F719EE">
        <w:rPr>
          <w:rFonts w:ascii="Times New Roman" w:eastAsia="ArialMT" w:hAnsi="Times New Roman" w:cs="Times New Roman"/>
          <w:sz w:val="24"/>
          <w:szCs w:val="24"/>
        </w:rPr>
        <w:t>– состояние элемента тепловой сети и тепловой сети в целом, при котором он соответствует всем требованиям нормативно-технической и (или) конструкторской (проектной) документации;</w:t>
      </w:r>
    </w:p>
    <w:p w:rsidR="00B4104B" w:rsidRPr="00F719EE" w:rsidRDefault="00B4104B" w:rsidP="00C26487">
      <w:pPr>
        <w:autoSpaceDE w:val="0"/>
        <w:autoSpaceDN w:val="0"/>
        <w:adjustRightInd w:val="0"/>
        <w:spacing w:after="0" w:line="360" w:lineRule="auto"/>
        <w:ind w:firstLine="567"/>
        <w:jc w:val="both"/>
        <w:rPr>
          <w:rFonts w:ascii="Times New Roman" w:eastAsia="ArialMT" w:hAnsi="Times New Roman" w:cs="Times New Roman"/>
          <w:sz w:val="24"/>
          <w:szCs w:val="24"/>
        </w:rPr>
      </w:pPr>
      <w:r w:rsidRPr="00F719EE">
        <w:rPr>
          <w:rFonts w:ascii="Times New Roman" w:eastAsia="ArialMT" w:hAnsi="Times New Roman" w:cs="Times New Roman"/>
          <w:b/>
          <w:bCs/>
          <w:sz w:val="24"/>
          <w:szCs w:val="24"/>
        </w:rPr>
        <w:t xml:space="preserve">Неисправное состояние </w:t>
      </w:r>
      <w:r w:rsidRPr="00F719EE">
        <w:rPr>
          <w:rFonts w:ascii="Times New Roman" w:eastAsia="ArialMT" w:hAnsi="Times New Roman" w:cs="Times New Roman"/>
          <w:sz w:val="24"/>
          <w:szCs w:val="24"/>
        </w:rPr>
        <w:t>– состояние элемента тепловой сети или тепловой сети в целом, при котором он не соответствует хотя бы одному из требований нормативно-технической и (или) конструкторской (проектной) документации;</w:t>
      </w:r>
    </w:p>
    <w:p w:rsidR="00B4104B" w:rsidRPr="00F719EE" w:rsidRDefault="00B4104B" w:rsidP="00C26487">
      <w:pPr>
        <w:autoSpaceDE w:val="0"/>
        <w:autoSpaceDN w:val="0"/>
        <w:adjustRightInd w:val="0"/>
        <w:spacing w:after="0" w:line="360" w:lineRule="auto"/>
        <w:ind w:firstLine="567"/>
        <w:jc w:val="both"/>
        <w:rPr>
          <w:rFonts w:ascii="Times New Roman" w:eastAsia="ArialMT" w:hAnsi="Times New Roman" w:cs="Times New Roman"/>
          <w:sz w:val="24"/>
          <w:szCs w:val="24"/>
        </w:rPr>
      </w:pPr>
      <w:r w:rsidRPr="00F719EE">
        <w:rPr>
          <w:rFonts w:ascii="Times New Roman" w:eastAsia="ArialMT" w:hAnsi="Times New Roman" w:cs="Times New Roman"/>
          <w:b/>
          <w:bCs/>
          <w:sz w:val="24"/>
          <w:szCs w:val="24"/>
        </w:rPr>
        <w:t xml:space="preserve">Работоспособное состояние </w:t>
      </w:r>
      <w:r w:rsidRPr="00F719EE">
        <w:rPr>
          <w:rFonts w:ascii="Times New Roman" w:eastAsia="ArialMT" w:hAnsi="Times New Roman" w:cs="Times New Roman"/>
          <w:sz w:val="24"/>
          <w:szCs w:val="24"/>
        </w:rPr>
        <w:t>– состояние элемента тепловой сети или тепловой сети в целом, при котором значения всех параметров, характеризующих способность выполнять заданные функции, соответствуют требованиям нормативно-технической и (или) конструкторской (проектной) документации;</w:t>
      </w:r>
    </w:p>
    <w:p w:rsidR="00B4104B" w:rsidRPr="00F719EE" w:rsidRDefault="00B4104B" w:rsidP="00C26487">
      <w:pPr>
        <w:autoSpaceDE w:val="0"/>
        <w:autoSpaceDN w:val="0"/>
        <w:adjustRightInd w:val="0"/>
        <w:spacing w:after="0" w:line="360" w:lineRule="auto"/>
        <w:ind w:firstLine="567"/>
        <w:jc w:val="both"/>
        <w:rPr>
          <w:rFonts w:ascii="Times New Roman" w:eastAsia="ArialMT" w:hAnsi="Times New Roman" w:cs="Times New Roman"/>
          <w:sz w:val="24"/>
          <w:szCs w:val="24"/>
        </w:rPr>
      </w:pPr>
      <w:r w:rsidRPr="00F719EE">
        <w:rPr>
          <w:rFonts w:ascii="Times New Roman" w:eastAsia="Calibri" w:hAnsi="Times New Roman" w:cs="Times New Roman"/>
          <w:b/>
          <w:bCs/>
          <w:sz w:val="24"/>
          <w:szCs w:val="24"/>
        </w:rPr>
        <w:t xml:space="preserve">Неработоспособное состояние </w:t>
      </w:r>
      <w:r w:rsidRPr="00F719EE">
        <w:rPr>
          <w:rFonts w:ascii="Times New Roman" w:eastAsia="ArialMT" w:hAnsi="Times New Roman" w:cs="Times New Roman"/>
          <w:sz w:val="24"/>
          <w:szCs w:val="24"/>
        </w:rPr>
        <w:t>- состояние элемента тепловой сети, при котором значение хотя бы одного параметра, характеризующего способность выполнять заданные функции, не соответствует требованиям нормативно-технической и (или) конструкторской (проектной) документации. Для сложных объектов возможно деление их неработоспособных состояний. При этом из множества неработоспособных состояний выделяют частично неработоспособные состояния, при которых тепловая сеть способна частично выполнять требуемые функции;</w:t>
      </w:r>
    </w:p>
    <w:p w:rsidR="00B4104B" w:rsidRPr="00F719EE" w:rsidRDefault="00B4104B" w:rsidP="00C26487">
      <w:pPr>
        <w:autoSpaceDE w:val="0"/>
        <w:autoSpaceDN w:val="0"/>
        <w:adjustRightInd w:val="0"/>
        <w:spacing w:after="0" w:line="360" w:lineRule="auto"/>
        <w:ind w:firstLine="567"/>
        <w:jc w:val="both"/>
        <w:rPr>
          <w:rFonts w:ascii="Times New Roman" w:eastAsia="ArialMT" w:hAnsi="Times New Roman" w:cs="Times New Roman"/>
          <w:sz w:val="24"/>
          <w:szCs w:val="24"/>
        </w:rPr>
      </w:pPr>
      <w:r w:rsidRPr="00F719EE">
        <w:rPr>
          <w:rFonts w:ascii="Times New Roman" w:eastAsia="Calibri" w:hAnsi="Times New Roman" w:cs="Times New Roman"/>
          <w:b/>
          <w:bCs/>
          <w:sz w:val="24"/>
          <w:szCs w:val="24"/>
        </w:rPr>
        <w:t xml:space="preserve">Предельное состояние </w:t>
      </w:r>
      <w:r w:rsidRPr="00F719EE">
        <w:rPr>
          <w:rFonts w:ascii="Times New Roman" w:eastAsia="ArialMT" w:hAnsi="Times New Roman" w:cs="Times New Roman"/>
          <w:sz w:val="24"/>
          <w:szCs w:val="24"/>
        </w:rPr>
        <w:t>– состояние элемента тепловой сети или тепловой сети в целом, при котором его дальнейшая эксплуатация недопустима или нецелесообразна, либо восстановление его работоспособного состояния невозможно или нецелесообразно;</w:t>
      </w:r>
    </w:p>
    <w:p w:rsidR="00B4104B" w:rsidRPr="00F719EE" w:rsidRDefault="00B4104B" w:rsidP="00C26487">
      <w:pPr>
        <w:autoSpaceDE w:val="0"/>
        <w:autoSpaceDN w:val="0"/>
        <w:adjustRightInd w:val="0"/>
        <w:spacing w:after="0" w:line="360" w:lineRule="auto"/>
        <w:ind w:firstLine="567"/>
        <w:jc w:val="both"/>
        <w:rPr>
          <w:rFonts w:ascii="Times New Roman" w:eastAsia="ArialMT" w:hAnsi="Times New Roman" w:cs="Times New Roman"/>
          <w:sz w:val="24"/>
          <w:szCs w:val="24"/>
        </w:rPr>
      </w:pPr>
      <w:r w:rsidRPr="00F719EE">
        <w:rPr>
          <w:rFonts w:ascii="Times New Roman" w:eastAsia="Calibri" w:hAnsi="Times New Roman" w:cs="Times New Roman"/>
          <w:b/>
          <w:bCs/>
          <w:sz w:val="24"/>
          <w:szCs w:val="24"/>
        </w:rPr>
        <w:t xml:space="preserve">Критерий предельного состояния </w:t>
      </w:r>
      <w:r w:rsidRPr="00F719EE">
        <w:rPr>
          <w:rFonts w:ascii="Times New Roman" w:eastAsia="ArialMT" w:hAnsi="Times New Roman" w:cs="Times New Roman"/>
          <w:sz w:val="24"/>
          <w:szCs w:val="24"/>
        </w:rPr>
        <w:t>- признак или совокупность признаков предельного состояния элемента тепловой сети, установленные нормативно-технической и (или) конструкторской (проектной) документацией. В зависимости от условий эксплуатации для одного и того же элемента тепловой сети могут быть установлены два и более критериев предельного состояния;</w:t>
      </w:r>
    </w:p>
    <w:p w:rsidR="00B4104B" w:rsidRPr="00F719EE" w:rsidRDefault="00B4104B" w:rsidP="00C26487">
      <w:pPr>
        <w:autoSpaceDE w:val="0"/>
        <w:autoSpaceDN w:val="0"/>
        <w:adjustRightInd w:val="0"/>
        <w:spacing w:after="0" w:line="360" w:lineRule="auto"/>
        <w:ind w:firstLine="567"/>
        <w:jc w:val="both"/>
        <w:rPr>
          <w:rFonts w:ascii="Times New Roman" w:eastAsia="ArialMT" w:hAnsi="Times New Roman" w:cs="Times New Roman"/>
          <w:sz w:val="24"/>
          <w:szCs w:val="24"/>
        </w:rPr>
      </w:pPr>
      <w:r w:rsidRPr="00F719EE">
        <w:rPr>
          <w:rFonts w:ascii="Times New Roman" w:eastAsia="Calibri" w:hAnsi="Times New Roman" w:cs="Times New Roman"/>
          <w:b/>
          <w:bCs/>
          <w:sz w:val="24"/>
          <w:szCs w:val="24"/>
        </w:rPr>
        <w:t xml:space="preserve">Дефект </w:t>
      </w:r>
      <w:r w:rsidRPr="00F719EE">
        <w:rPr>
          <w:rFonts w:ascii="Times New Roman" w:eastAsia="ArialMT" w:hAnsi="Times New Roman" w:cs="Times New Roman"/>
          <w:sz w:val="24"/>
          <w:szCs w:val="24"/>
        </w:rPr>
        <w:t>– по ГОСТ 15467;</w:t>
      </w:r>
    </w:p>
    <w:p w:rsidR="00B4104B" w:rsidRPr="00F719EE" w:rsidRDefault="00B4104B" w:rsidP="00C26487">
      <w:pPr>
        <w:autoSpaceDE w:val="0"/>
        <w:autoSpaceDN w:val="0"/>
        <w:adjustRightInd w:val="0"/>
        <w:spacing w:after="0" w:line="360" w:lineRule="auto"/>
        <w:ind w:firstLine="567"/>
        <w:jc w:val="both"/>
        <w:rPr>
          <w:rFonts w:ascii="Times New Roman" w:eastAsia="ArialMT" w:hAnsi="Times New Roman" w:cs="Times New Roman"/>
          <w:sz w:val="24"/>
          <w:szCs w:val="24"/>
        </w:rPr>
      </w:pPr>
      <w:r w:rsidRPr="00F719EE">
        <w:rPr>
          <w:rFonts w:ascii="Times New Roman" w:eastAsia="Calibri" w:hAnsi="Times New Roman" w:cs="Times New Roman"/>
          <w:b/>
          <w:bCs/>
          <w:sz w:val="24"/>
          <w:szCs w:val="24"/>
        </w:rPr>
        <w:t xml:space="preserve">Повреждение </w:t>
      </w:r>
      <w:r w:rsidRPr="00F719EE">
        <w:rPr>
          <w:rFonts w:ascii="Times New Roman" w:eastAsia="ArialMT" w:hAnsi="Times New Roman" w:cs="Times New Roman"/>
          <w:sz w:val="24"/>
          <w:szCs w:val="24"/>
        </w:rPr>
        <w:t>– событие, заключающееся в нарушении исправного состояния объекта при сохранении работоспособного состояния;</w:t>
      </w:r>
    </w:p>
    <w:p w:rsidR="00B4104B" w:rsidRPr="00F719EE" w:rsidRDefault="00B4104B" w:rsidP="00C26487">
      <w:pPr>
        <w:autoSpaceDE w:val="0"/>
        <w:autoSpaceDN w:val="0"/>
        <w:adjustRightInd w:val="0"/>
        <w:spacing w:after="0" w:line="360" w:lineRule="auto"/>
        <w:ind w:firstLine="567"/>
        <w:jc w:val="both"/>
        <w:rPr>
          <w:rFonts w:ascii="Times New Roman" w:eastAsia="ArialMT" w:hAnsi="Times New Roman" w:cs="Times New Roman"/>
          <w:sz w:val="24"/>
          <w:szCs w:val="24"/>
        </w:rPr>
      </w:pPr>
      <w:r w:rsidRPr="00F719EE">
        <w:rPr>
          <w:rFonts w:ascii="Times New Roman" w:eastAsia="Calibri" w:hAnsi="Times New Roman" w:cs="Times New Roman"/>
          <w:b/>
          <w:bCs/>
          <w:sz w:val="24"/>
          <w:szCs w:val="24"/>
        </w:rPr>
        <w:t xml:space="preserve">Отказ </w:t>
      </w:r>
      <w:r w:rsidRPr="00F719EE">
        <w:rPr>
          <w:rFonts w:ascii="Times New Roman" w:eastAsia="ArialMT" w:hAnsi="Times New Roman" w:cs="Times New Roman"/>
          <w:sz w:val="24"/>
          <w:szCs w:val="24"/>
        </w:rPr>
        <w:t>– событие, заключающееся в нарушении работоспособного состоянии элемента тепловой сети или тепловой сети в целом;</w:t>
      </w:r>
    </w:p>
    <w:p w:rsidR="00B4104B" w:rsidRPr="00F719EE" w:rsidRDefault="00B4104B" w:rsidP="00C26487">
      <w:pPr>
        <w:autoSpaceDE w:val="0"/>
        <w:autoSpaceDN w:val="0"/>
        <w:adjustRightInd w:val="0"/>
        <w:spacing w:after="0" w:line="360" w:lineRule="auto"/>
        <w:ind w:firstLine="567"/>
        <w:jc w:val="both"/>
        <w:rPr>
          <w:rFonts w:ascii="Times New Roman" w:eastAsia="ArialMT" w:hAnsi="Times New Roman" w:cs="Times New Roman"/>
          <w:sz w:val="24"/>
          <w:szCs w:val="24"/>
        </w:rPr>
      </w:pPr>
      <w:r w:rsidRPr="00F719EE">
        <w:rPr>
          <w:rFonts w:ascii="Times New Roman" w:eastAsia="Calibri" w:hAnsi="Times New Roman" w:cs="Times New Roman"/>
          <w:b/>
          <w:bCs/>
          <w:sz w:val="24"/>
          <w:szCs w:val="24"/>
        </w:rPr>
        <w:t xml:space="preserve">Критерий отказа </w:t>
      </w:r>
      <w:r w:rsidRPr="00F719EE">
        <w:rPr>
          <w:rFonts w:ascii="Times New Roman" w:eastAsia="ArialMT" w:hAnsi="Times New Roman" w:cs="Times New Roman"/>
          <w:sz w:val="24"/>
          <w:szCs w:val="24"/>
        </w:rPr>
        <w:t xml:space="preserve">– признак или совокупность признаков нарушения работоспособного состояния тепловой сети, установленные в нормативно-технической и (или) конструкторской (проектной) документации. </w:t>
      </w:r>
    </w:p>
    <w:p w:rsidR="00B4104B" w:rsidRPr="00F719EE" w:rsidRDefault="00B4104B" w:rsidP="00C26487">
      <w:pPr>
        <w:autoSpaceDE w:val="0"/>
        <w:autoSpaceDN w:val="0"/>
        <w:adjustRightInd w:val="0"/>
        <w:spacing w:after="0" w:line="360" w:lineRule="auto"/>
        <w:ind w:firstLine="567"/>
        <w:jc w:val="both"/>
        <w:rPr>
          <w:rFonts w:ascii="Times New Roman" w:eastAsia="ArialMT" w:hAnsi="Times New Roman" w:cs="Times New Roman"/>
          <w:sz w:val="24"/>
          <w:szCs w:val="24"/>
        </w:rPr>
      </w:pPr>
      <w:r w:rsidRPr="00F719EE">
        <w:rPr>
          <w:rFonts w:ascii="Times New Roman" w:eastAsia="ArialMT" w:hAnsi="Times New Roman" w:cs="Times New Roman"/>
          <w:sz w:val="24"/>
          <w:szCs w:val="24"/>
        </w:rPr>
        <w:lastRenderedPageBreak/>
        <w:t>Для целей перспективной схемы теплоснабжения термин «отказ» будет использован в следующих интерпретациях:</w:t>
      </w:r>
    </w:p>
    <w:p w:rsidR="00B4104B" w:rsidRPr="00F719EE" w:rsidRDefault="00B4104B" w:rsidP="004F459D">
      <w:pPr>
        <w:numPr>
          <w:ilvl w:val="0"/>
          <w:numId w:val="4"/>
        </w:numPr>
        <w:tabs>
          <w:tab w:val="left" w:pos="851"/>
        </w:tabs>
        <w:autoSpaceDE w:val="0"/>
        <w:autoSpaceDN w:val="0"/>
        <w:adjustRightInd w:val="0"/>
        <w:spacing w:after="0" w:line="360" w:lineRule="auto"/>
        <w:ind w:left="851" w:hanging="284"/>
        <w:contextualSpacing/>
        <w:jc w:val="both"/>
        <w:rPr>
          <w:rFonts w:ascii="Times New Roman" w:eastAsia="ArialMT" w:hAnsi="Times New Roman" w:cs="Times New Roman"/>
          <w:sz w:val="24"/>
          <w:szCs w:val="24"/>
        </w:rPr>
      </w:pPr>
      <w:r w:rsidRPr="00F719EE">
        <w:rPr>
          <w:rFonts w:ascii="Times New Roman" w:eastAsia="ArialMT" w:hAnsi="Times New Roman" w:cs="Times New Roman"/>
          <w:sz w:val="24"/>
          <w:szCs w:val="24"/>
        </w:rPr>
        <w:t>отказ участка тепловой сети – событие, приводящие к нарушению его работоспособного состояния (т.е. прекращению транспорта теплоносителя по этому участку в связи с нарушением герметичности этого участка);</w:t>
      </w:r>
    </w:p>
    <w:p w:rsidR="00B4104B" w:rsidRPr="00F719EE" w:rsidRDefault="00B4104B" w:rsidP="004F459D">
      <w:pPr>
        <w:numPr>
          <w:ilvl w:val="0"/>
          <w:numId w:val="4"/>
        </w:numPr>
        <w:tabs>
          <w:tab w:val="left" w:pos="851"/>
        </w:tabs>
        <w:autoSpaceDE w:val="0"/>
        <w:autoSpaceDN w:val="0"/>
        <w:adjustRightInd w:val="0"/>
        <w:spacing w:after="0" w:line="360" w:lineRule="auto"/>
        <w:ind w:left="851" w:hanging="284"/>
        <w:contextualSpacing/>
        <w:jc w:val="both"/>
        <w:rPr>
          <w:rFonts w:ascii="Times New Roman" w:eastAsia="ArialMT" w:hAnsi="Times New Roman" w:cs="Times New Roman"/>
          <w:sz w:val="24"/>
          <w:szCs w:val="24"/>
        </w:rPr>
      </w:pPr>
      <w:r w:rsidRPr="00F719EE">
        <w:rPr>
          <w:rFonts w:ascii="Times New Roman" w:eastAsia="ArialMT" w:hAnsi="Times New Roman" w:cs="Times New Roman"/>
          <w:sz w:val="24"/>
          <w:szCs w:val="24"/>
        </w:rPr>
        <w:t>отказ системы теплоснабжения – событие, приводящее к падению температуры в отапливаемых помещениях жилых и общественных зданий ниже +12 °С, в промышленных зданиях ниже +8 °С (СНиП 41-02-2003. Тепловые сети).</w:t>
      </w:r>
    </w:p>
    <w:p w:rsidR="00B4104B" w:rsidRPr="00F719EE" w:rsidRDefault="00B4104B" w:rsidP="00C26487">
      <w:pPr>
        <w:autoSpaceDE w:val="0"/>
        <w:autoSpaceDN w:val="0"/>
        <w:adjustRightInd w:val="0"/>
        <w:spacing w:after="0" w:line="360" w:lineRule="auto"/>
        <w:ind w:firstLine="567"/>
        <w:jc w:val="both"/>
        <w:rPr>
          <w:rFonts w:ascii="Times New Roman" w:eastAsia="ArialMT" w:hAnsi="Times New Roman" w:cs="Times New Roman"/>
          <w:sz w:val="24"/>
          <w:szCs w:val="24"/>
        </w:rPr>
      </w:pPr>
      <w:r w:rsidRPr="00F719EE">
        <w:rPr>
          <w:rFonts w:ascii="Times New Roman" w:eastAsia="ArialMT" w:hAnsi="Times New Roman" w:cs="Times New Roman"/>
          <w:sz w:val="24"/>
          <w:szCs w:val="24"/>
        </w:rPr>
        <w:t xml:space="preserve">При разработке схемы теплоснабжения для описания надежности термин «повреждение» будет употребляться только в отношении событий, </w:t>
      </w:r>
      <w:r w:rsidR="00997ADC" w:rsidRPr="00F719EE">
        <w:rPr>
          <w:rFonts w:ascii="Times New Roman" w:eastAsia="ArialMT" w:hAnsi="Times New Roman" w:cs="Times New Roman"/>
          <w:sz w:val="24"/>
          <w:szCs w:val="24"/>
        </w:rPr>
        <w:t>которые</w:t>
      </w:r>
      <w:r w:rsidRPr="00F719EE">
        <w:rPr>
          <w:rFonts w:ascii="Times New Roman" w:eastAsia="ArialMT" w:hAnsi="Times New Roman" w:cs="Times New Roman"/>
          <w:sz w:val="24"/>
          <w:szCs w:val="24"/>
        </w:rPr>
        <w:t xml:space="preserve"> в соответствии с ГОСТ 27.002-89 не приводят к нарушению работоспособности участка тепловой сети и, следовательно, не требуют выполнения незамедлительных ремонтных работ с целью восстановления его работоспособности.</w:t>
      </w:r>
    </w:p>
    <w:p w:rsidR="00B4104B" w:rsidRPr="00F719EE" w:rsidRDefault="00B4104B" w:rsidP="00C26487">
      <w:pPr>
        <w:autoSpaceDE w:val="0"/>
        <w:autoSpaceDN w:val="0"/>
        <w:adjustRightInd w:val="0"/>
        <w:spacing w:after="0" w:line="360" w:lineRule="auto"/>
        <w:ind w:firstLine="567"/>
        <w:jc w:val="both"/>
        <w:rPr>
          <w:rFonts w:ascii="Times New Roman" w:eastAsia="ArialMT" w:hAnsi="Times New Roman" w:cs="Times New Roman"/>
          <w:sz w:val="24"/>
          <w:szCs w:val="24"/>
        </w:rPr>
      </w:pPr>
      <w:r w:rsidRPr="00F719EE">
        <w:rPr>
          <w:rFonts w:ascii="Times New Roman" w:eastAsia="ArialMT" w:hAnsi="Times New Roman" w:cs="Times New Roman"/>
          <w:sz w:val="24"/>
          <w:szCs w:val="24"/>
        </w:rPr>
        <w:t>К таким событиям относятся зарегистрированные «свищи» на прямом или обратном теплопроводах тепловых сетей.</w:t>
      </w:r>
    </w:p>
    <w:p w:rsidR="00883DE7" w:rsidRPr="00F719EE" w:rsidRDefault="00883DE7" w:rsidP="00C26487">
      <w:pPr>
        <w:jc w:val="both"/>
        <w:rPr>
          <w:rFonts w:ascii="Times New Roman" w:hAnsi="Times New Roman" w:cs="Times New Roman"/>
          <w:b/>
          <w:sz w:val="24"/>
        </w:rPr>
      </w:pPr>
      <w:r w:rsidRPr="00F719EE">
        <w:rPr>
          <w:rFonts w:ascii="Times New Roman" w:hAnsi="Times New Roman" w:cs="Times New Roman"/>
          <w:b/>
          <w:sz w:val="24"/>
        </w:rPr>
        <w:br w:type="page"/>
      </w:r>
    </w:p>
    <w:p w:rsidR="00B4104B" w:rsidRPr="00F719EE" w:rsidRDefault="00B4104B" w:rsidP="00F50ADF">
      <w:pPr>
        <w:rPr>
          <w:rFonts w:ascii="Times New Roman" w:hAnsi="Times New Roman" w:cs="Times New Roman"/>
          <w:b/>
          <w:sz w:val="24"/>
        </w:rPr>
      </w:pPr>
      <w:r w:rsidRPr="00F719EE">
        <w:rPr>
          <w:rFonts w:ascii="Times New Roman" w:hAnsi="Times New Roman" w:cs="Times New Roman"/>
          <w:b/>
          <w:sz w:val="24"/>
        </w:rPr>
        <w:lastRenderedPageBreak/>
        <w:t xml:space="preserve">Методика расчета надежности теплоснабжения </w:t>
      </w:r>
    </w:p>
    <w:p w:rsidR="00B4104B" w:rsidRPr="00F719EE" w:rsidRDefault="00B4104B" w:rsidP="00F50ADF">
      <w:pPr>
        <w:rPr>
          <w:rFonts w:ascii="Times New Roman" w:hAnsi="Times New Roman" w:cs="Times New Roman"/>
          <w:b/>
        </w:rPr>
      </w:pPr>
      <w:r w:rsidRPr="00F719EE">
        <w:rPr>
          <w:rFonts w:ascii="Times New Roman" w:hAnsi="Times New Roman" w:cs="Times New Roman"/>
          <w:b/>
          <w:sz w:val="24"/>
        </w:rPr>
        <w:t xml:space="preserve">Расчет надежности теплоснабжения не резервируемых участков тепловой сети </w:t>
      </w:r>
    </w:p>
    <w:p w:rsidR="00B4104B" w:rsidRPr="00F719EE" w:rsidRDefault="00B4104B" w:rsidP="00997ADC">
      <w:pPr>
        <w:autoSpaceDE w:val="0"/>
        <w:autoSpaceDN w:val="0"/>
        <w:adjustRightInd w:val="0"/>
        <w:spacing w:after="0" w:line="360" w:lineRule="auto"/>
        <w:ind w:firstLine="567"/>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 xml:space="preserve">В соответствии со СНиП 41-02-2003 расчет надежности теплоснабжения должен производиться для каждого потребителя, при этом минимально допустимые показатели вероятности безотказной работы следует принимать (пункт «6.28») </w:t>
      </w:r>
      <w:r w:rsidR="00997ADC" w:rsidRPr="00F719EE">
        <w:rPr>
          <w:rFonts w:ascii="Times New Roman" w:eastAsia="Calibri" w:hAnsi="Times New Roman" w:cs="Times New Roman"/>
          <w:color w:val="000000"/>
          <w:sz w:val="24"/>
          <w:szCs w:val="24"/>
        </w:rPr>
        <w:t>следующими</w:t>
      </w:r>
      <w:r w:rsidRPr="00F719EE">
        <w:rPr>
          <w:rFonts w:ascii="Times New Roman" w:eastAsia="Calibri" w:hAnsi="Times New Roman" w:cs="Times New Roman"/>
          <w:color w:val="000000"/>
          <w:sz w:val="24"/>
          <w:szCs w:val="24"/>
        </w:rPr>
        <w:t xml:space="preserve">: </w:t>
      </w:r>
    </w:p>
    <w:p w:rsidR="00B4104B" w:rsidRPr="00F719EE" w:rsidRDefault="00997ADC" w:rsidP="004F459D">
      <w:pPr>
        <w:numPr>
          <w:ilvl w:val="0"/>
          <w:numId w:val="5"/>
        </w:numPr>
        <w:autoSpaceDE w:val="0"/>
        <w:autoSpaceDN w:val="0"/>
        <w:adjustRightInd w:val="0"/>
        <w:spacing w:after="55" w:line="360" w:lineRule="auto"/>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 xml:space="preserve">для </w:t>
      </w:r>
      <w:r w:rsidR="00B4104B" w:rsidRPr="00F719EE">
        <w:rPr>
          <w:rFonts w:ascii="Times New Roman" w:eastAsia="Calibri" w:hAnsi="Times New Roman" w:cs="Times New Roman"/>
          <w:color w:val="000000"/>
          <w:sz w:val="24"/>
          <w:szCs w:val="24"/>
        </w:rPr>
        <w:t xml:space="preserve">источника теплоты Рит = 0,97; </w:t>
      </w:r>
    </w:p>
    <w:p w:rsidR="00B4104B" w:rsidRPr="00F719EE" w:rsidRDefault="00997ADC" w:rsidP="004F459D">
      <w:pPr>
        <w:numPr>
          <w:ilvl w:val="0"/>
          <w:numId w:val="5"/>
        </w:numPr>
        <w:autoSpaceDE w:val="0"/>
        <w:autoSpaceDN w:val="0"/>
        <w:adjustRightInd w:val="0"/>
        <w:spacing w:after="55" w:line="360" w:lineRule="auto"/>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 xml:space="preserve">для </w:t>
      </w:r>
      <w:r w:rsidR="00B4104B" w:rsidRPr="00F719EE">
        <w:rPr>
          <w:rFonts w:ascii="Times New Roman" w:eastAsia="Calibri" w:hAnsi="Times New Roman" w:cs="Times New Roman"/>
          <w:color w:val="000000"/>
          <w:sz w:val="24"/>
          <w:szCs w:val="24"/>
        </w:rPr>
        <w:t xml:space="preserve">тепловых сетей Ртс = 0,9; </w:t>
      </w:r>
    </w:p>
    <w:p w:rsidR="00B4104B" w:rsidRPr="00F719EE" w:rsidRDefault="00997ADC" w:rsidP="004F459D">
      <w:pPr>
        <w:numPr>
          <w:ilvl w:val="0"/>
          <w:numId w:val="5"/>
        </w:numPr>
        <w:autoSpaceDE w:val="0"/>
        <w:autoSpaceDN w:val="0"/>
        <w:adjustRightInd w:val="0"/>
        <w:spacing w:after="55" w:line="360" w:lineRule="auto"/>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 xml:space="preserve">для </w:t>
      </w:r>
      <w:r w:rsidR="00B4104B" w:rsidRPr="00F719EE">
        <w:rPr>
          <w:rFonts w:ascii="Times New Roman" w:eastAsia="Calibri" w:hAnsi="Times New Roman" w:cs="Times New Roman"/>
          <w:color w:val="000000"/>
          <w:sz w:val="24"/>
          <w:szCs w:val="24"/>
        </w:rPr>
        <w:t xml:space="preserve">потребителя теплоты Рпт = 0,99; </w:t>
      </w:r>
    </w:p>
    <w:p w:rsidR="00B4104B" w:rsidRPr="00F719EE" w:rsidRDefault="00997ADC" w:rsidP="004F459D">
      <w:pPr>
        <w:numPr>
          <w:ilvl w:val="0"/>
          <w:numId w:val="5"/>
        </w:numPr>
        <w:autoSpaceDE w:val="0"/>
        <w:autoSpaceDN w:val="0"/>
        <w:adjustRightInd w:val="0"/>
        <w:spacing w:after="0" w:line="360" w:lineRule="auto"/>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 xml:space="preserve">для </w:t>
      </w:r>
      <w:r w:rsidR="00B4104B" w:rsidRPr="00F719EE">
        <w:rPr>
          <w:rFonts w:ascii="Times New Roman" w:eastAsia="Calibri" w:hAnsi="Times New Roman" w:cs="Times New Roman"/>
          <w:color w:val="000000"/>
          <w:sz w:val="24"/>
          <w:szCs w:val="24"/>
        </w:rPr>
        <w:t xml:space="preserve">СЦТ в целом Рсцт = 0,9*0,97*0,99 = 0,86. </w:t>
      </w:r>
    </w:p>
    <w:p w:rsidR="00B4104B" w:rsidRPr="00F719EE" w:rsidRDefault="00B4104B" w:rsidP="00997ADC">
      <w:pPr>
        <w:autoSpaceDE w:val="0"/>
        <w:autoSpaceDN w:val="0"/>
        <w:adjustRightInd w:val="0"/>
        <w:spacing w:after="0" w:line="360" w:lineRule="auto"/>
        <w:ind w:firstLine="567"/>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Расчет вероятност</w:t>
      </w:r>
      <w:r w:rsidR="00997ADC" w:rsidRPr="00F719EE">
        <w:rPr>
          <w:rFonts w:ascii="Times New Roman" w:eastAsia="Calibri" w:hAnsi="Times New Roman" w:cs="Times New Roman"/>
          <w:color w:val="000000"/>
          <w:sz w:val="24"/>
          <w:szCs w:val="24"/>
        </w:rPr>
        <w:t>и</w:t>
      </w:r>
      <w:r w:rsidRPr="00F719EE">
        <w:rPr>
          <w:rFonts w:ascii="Times New Roman" w:eastAsia="Calibri" w:hAnsi="Times New Roman" w:cs="Times New Roman"/>
          <w:color w:val="000000"/>
          <w:sz w:val="24"/>
          <w:szCs w:val="24"/>
        </w:rPr>
        <w:t xml:space="preserve"> безотказной работы тепловой сети по отношению к каждому потребителю осуществ</w:t>
      </w:r>
      <w:r w:rsidR="00997ADC" w:rsidRPr="00F719EE">
        <w:rPr>
          <w:rFonts w:ascii="Times New Roman" w:eastAsia="Calibri" w:hAnsi="Times New Roman" w:cs="Times New Roman"/>
          <w:color w:val="000000"/>
          <w:sz w:val="24"/>
          <w:szCs w:val="24"/>
        </w:rPr>
        <w:t>ляется по следующему алгоритму:</w:t>
      </w:r>
    </w:p>
    <w:p w:rsidR="00B4104B" w:rsidRPr="00F719EE" w:rsidRDefault="00B4104B" w:rsidP="00997ADC">
      <w:pPr>
        <w:autoSpaceDE w:val="0"/>
        <w:autoSpaceDN w:val="0"/>
        <w:adjustRightInd w:val="0"/>
        <w:spacing w:after="0" w:line="360" w:lineRule="auto"/>
        <w:ind w:firstLine="567"/>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 xml:space="preserve">1. Определяется путь передачи теплоносителя от источника до потребителя, по отношению к которому выполняется расчет вероятности безотказной работы тепловой  </w:t>
      </w:r>
      <w:r w:rsidRPr="00F719EE">
        <w:rPr>
          <w:rFonts w:ascii="Times New Roman" w:eastAsia="Calibri" w:hAnsi="Times New Roman" w:cs="Times New Roman"/>
          <w:sz w:val="24"/>
          <w:szCs w:val="24"/>
        </w:rPr>
        <w:t xml:space="preserve">сети. </w:t>
      </w:r>
    </w:p>
    <w:p w:rsidR="00B4104B" w:rsidRPr="00F719EE" w:rsidRDefault="00B4104B" w:rsidP="00997ADC">
      <w:pPr>
        <w:autoSpaceDE w:val="0"/>
        <w:autoSpaceDN w:val="0"/>
        <w:adjustRightInd w:val="0"/>
        <w:spacing w:after="71" w:line="360" w:lineRule="auto"/>
        <w:ind w:firstLine="567"/>
        <w:jc w:val="both"/>
        <w:rPr>
          <w:rFonts w:ascii="Times New Roman" w:eastAsia="Calibri" w:hAnsi="Times New Roman" w:cs="Times New Roman"/>
          <w:sz w:val="24"/>
          <w:szCs w:val="24"/>
        </w:rPr>
      </w:pPr>
      <w:r w:rsidRPr="00F719EE">
        <w:rPr>
          <w:rFonts w:ascii="Times New Roman" w:eastAsia="Calibri" w:hAnsi="Times New Roman" w:cs="Times New Roman"/>
          <w:sz w:val="24"/>
          <w:szCs w:val="24"/>
        </w:rPr>
        <w:t xml:space="preserve">2. На первом этапе расчета устанавливается перечень участков теплопроводов, составляющих этот путь. </w:t>
      </w:r>
    </w:p>
    <w:p w:rsidR="00B4104B" w:rsidRPr="00F719EE" w:rsidRDefault="00B4104B" w:rsidP="00997ADC">
      <w:pPr>
        <w:autoSpaceDE w:val="0"/>
        <w:autoSpaceDN w:val="0"/>
        <w:adjustRightInd w:val="0"/>
        <w:spacing w:after="71" w:line="360" w:lineRule="auto"/>
        <w:ind w:firstLine="567"/>
        <w:jc w:val="both"/>
        <w:rPr>
          <w:rFonts w:ascii="Times New Roman" w:eastAsia="Calibri" w:hAnsi="Times New Roman" w:cs="Times New Roman"/>
          <w:sz w:val="24"/>
          <w:szCs w:val="24"/>
        </w:rPr>
      </w:pPr>
      <w:r w:rsidRPr="00F719EE">
        <w:rPr>
          <w:rFonts w:ascii="Times New Roman" w:eastAsia="Calibri" w:hAnsi="Times New Roman" w:cs="Times New Roman"/>
          <w:sz w:val="24"/>
          <w:szCs w:val="24"/>
        </w:rPr>
        <w:t xml:space="preserve">3. Для каждого участка тепловой сети устанавливаются год его ввода в эксплуатацию, диаметр и протяженность. </w:t>
      </w:r>
    </w:p>
    <w:p w:rsidR="00B4104B" w:rsidRPr="00F719EE" w:rsidRDefault="00B4104B" w:rsidP="00997ADC">
      <w:pPr>
        <w:autoSpaceDE w:val="0"/>
        <w:autoSpaceDN w:val="0"/>
        <w:adjustRightInd w:val="0"/>
        <w:spacing w:after="71" w:line="360" w:lineRule="auto"/>
        <w:ind w:firstLine="567"/>
        <w:jc w:val="both"/>
        <w:rPr>
          <w:rFonts w:ascii="Times New Roman" w:eastAsia="Calibri" w:hAnsi="Times New Roman" w:cs="Times New Roman"/>
          <w:sz w:val="24"/>
          <w:szCs w:val="24"/>
        </w:rPr>
      </w:pPr>
      <w:r w:rsidRPr="00F719EE">
        <w:rPr>
          <w:rFonts w:ascii="Times New Roman" w:eastAsia="Calibri" w:hAnsi="Times New Roman" w:cs="Times New Roman"/>
          <w:sz w:val="24"/>
          <w:szCs w:val="24"/>
        </w:rPr>
        <w:t xml:space="preserve">4. На основе обработки данных по отказам и восстановлениям (времени, затраченном на ремонт участка) всех участков тепловых сетей за несколько лет их работы устанавливаются следующие зависимости: </w:t>
      </w:r>
    </w:p>
    <w:p w:rsidR="00B4104B" w:rsidRPr="00F719EE" w:rsidRDefault="00B4104B" w:rsidP="00997ADC">
      <w:pPr>
        <w:autoSpaceDE w:val="0"/>
        <w:autoSpaceDN w:val="0"/>
        <w:adjustRightInd w:val="0"/>
        <w:spacing w:after="71" w:line="360" w:lineRule="auto"/>
        <w:ind w:firstLine="567"/>
        <w:jc w:val="both"/>
        <w:rPr>
          <w:rFonts w:ascii="Times New Roman" w:eastAsia="Calibri" w:hAnsi="Times New Roman" w:cs="Times New Roman"/>
          <w:sz w:val="24"/>
          <w:szCs w:val="24"/>
        </w:rPr>
      </w:pPr>
      <w:r w:rsidRPr="00F719EE">
        <w:rPr>
          <w:rFonts w:ascii="Times New Roman" w:eastAsia="Calibri" w:hAnsi="Times New Roman" w:cs="Times New Roman"/>
          <w:b/>
          <w:sz w:val="24"/>
          <w:szCs w:val="24"/>
        </w:rPr>
        <w:t>λ</w:t>
      </w:r>
      <w:r w:rsidRPr="00F719EE">
        <w:rPr>
          <w:rFonts w:ascii="Times New Roman" w:eastAsia="Calibri" w:hAnsi="Times New Roman" w:cs="Times New Roman"/>
          <w:b/>
          <w:sz w:val="24"/>
          <w:szCs w:val="24"/>
          <w:vertAlign w:val="subscript"/>
        </w:rPr>
        <w:t xml:space="preserve">0 </w:t>
      </w:r>
      <w:r w:rsidRPr="00F719EE">
        <w:rPr>
          <w:rFonts w:ascii="Times New Roman" w:eastAsia="Calibri" w:hAnsi="Times New Roman" w:cs="Times New Roman"/>
          <w:sz w:val="24"/>
          <w:szCs w:val="24"/>
        </w:rPr>
        <w:t xml:space="preserve"> -</w:t>
      </w:r>
      <w:r w:rsidR="00DE17B0" w:rsidRPr="00F719EE">
        <w:rPr>
          <w:rFonts w:ascii="Times New Roman" w:eastAsia="Calibri" w:hAnsi="Times New Roman" w:cs="Times New Roman"/>
          <w:sz w:val="24"/>
          <w:szCs w:val="24"/>
        </w:rPr>
        <w:t xml:space="preserve"> </w:t>
      </w:r>
      <w:r w:rsidRPr="00F719EE">
        <w:rPr>
          <w:rFonts w:ascii="Times New Roman" w:eastAsia="Calibri" w:hAnsi="Times New Roman" w:cs="Times New Roman"/>
          <w:sz w:val="24"/>
          <w:szCs w:val="24"/>
        </w:rPr>
        <w:t>средневзвешенная частота (интенсивность) устойчивых отказов участков  конкретной системе теплоснабжения при продолжительности эксплуатации участков от 3 до 17 лет (1/км/год);</w:t>
      </w:r>
    </w:p>
    <w:p w:rsidR="00B4104B" w:rsidRPr="00F719EE" w:rsidRDefault="00B4104B" w:rsidP="004F459D">
      <w:pPr>
        <w:numPr>
          <w:ilvl w:val="0"/>
          <w:numId w:val="6"/>
        </w:numPr>
        <w:autoSpaceDE w:val="0"/>
        <w:autoSpaceDN w:val="0"/>
        <w:adjustRightInd w:val="0"/>
        <w:spacing w:after="71" w:line="360" w:lineRule="auto"/>
        <w:ind w:firstLine="0"/>
        <w:jc w:val="both"/>
        <w:rPr>
          <w:rFonts w:ascii="Times New Roman" w:eastAsia="Calibri" w:hAnsi="Times New Roman" w:cs="Times New Roman"/>
          <w:sz w:val="24"/>
          <w:szCs w:val="24"/>
        </w:rPr>
      </w:pPr>
      <w:r w:rsidRPr="00F719EE">
        <w:rPr>
          <w:rFonts w:ascii="Times New Roman" w:eastAsia="Calibri" w:hAnsi="Times New Roman" w:cs="Times New Roman"/>
          <w:sz w:val="24"/>
          <w:szCs w:val="24"/>
        </w:rPr>
        <w:t xml:space="preserve">средневзвешенная частота (интенсивность) отказов для участков тепловой сети с продолжительностью эксплуатации от 1 до 3 лет; </w:t>
      </w:r>
    </w:p>
    <w:p w:rsidR="00B4104B" w:rsidRPr="00F719EE" w:rsidRDefault="00B4104B" w:rsidP="004F459D">
      <w:pPr>
        <w:numPr>
          <w:ilvl w:val="0"/>
          <w:numId w:val="6"/>
        </w:numPr>
        <w:autoSpaceDE w:val="0"/>
        <w:autoSpaceDN w:val="0"/>
        <w:adjustRightInd w:val="0"/>
        <w:spacing w:after="71" w:line="360" w:lineRule="auto"/>
        <w:ind w:firstLine="0"/>
        <w:jc w:val="both"/>
        <w:rPr>
          <w:rFonts w:ascii="Times New Roman" w:eastAsia="Calibri" w:hAnsi="Times New Roman" w:cs="Times New Roman"/>
          <w:sz w:val="24"/>
          <w:szCs w:val="24"/>
        </w:rPr>
      </w:pPr>
      <w:r w:rsidRPr="00F719EE">
        <w:rPr>
          <w:rFonts w:ascii="Times New Roman" w:eastAsia="Calibri" w:hAnsi="Times New Roman" w:cs="Times New Roman"/>
          <w:sz w:val="24"/>
          <w:szCs w:val="24"/>
        </w:rPr>
        <w:t xml:space="preserve">средневзвешенная частота (интенсивность) отказов для участков тепловой сети с продолжительностью эксплуатации от 17 и более лет; </w:t>
      </w:r>
    </w:p>
    <w:p w:rsidR="00B4104B" w:rsidRPr="00F719EE" w:rsidRDefault="00B4104B" w:rsidP="004F459D">
      <w:pPr>
        <w:numPr>
          <w:ilvl w:val="0"/>
          <w:numId w:val="6"/>
        </w:numPr>
        <w:autoSpaceDE w:val="0"/>
        <w:autoSpaceDN w:val="0"/>
        <w:adjustRightInd w:val="0"/>
        <w:spacing w:after="71" w:line="360" w:lineRule="auto"/>
        <w:ind w:firstLine="0"/>
        <w:jc w:val="both"/>
        <w:rPr>
          <w:rFonts w:ascii="Times New Roman" w:eastAsia="Calibri" w:hAnsi="Times New Roman" w:cs="Times New Roman"/>
          <w:sz w:val="24"/>
          <w:szCs w:val="24"/>
        </w:rPr>
      </w:pPr>
      <w:r w:rsidRPr="00F719EE">
        <w:rPr>
          <w:rFonts w:ascii="Times New Roman" w:eastAsia="Calibri" w:hAnsi="Times New Roman" w:cs="Times New Roman"/>
          <w:sz w:val="24"/>
          <w:szCs w:val="24"/>
        </w:rPr>
        <w:t xml:space="preserve">средневзвешенная продолжительность ремонта (восстановления) участков тепловой сети; </w:t>
      </w:r>
    </w:p>
    <w:p w:rsidR="00B4104B" w:rsidRPr="00F719EE" w:rsidRDefault="00B4104B" w:rsidP="004F459D">
      <w:pPr>
        <w:numPr>
          <w:ilvl w:val="0"/>
          <w:numId w:val="6"/>
        </w:numPr>
        <w:autoSpaceDE w:val="0"/>
        <w:autoSpaceDN w:val="0"/>
        <w:adjustRightInd w:val="0"/>
        <w:spacing w:after="0" w:line="360" w:lineRule="auto"/>
        <w:ind w:firstLine="0"/>
        <w:jc w:val="both"/>
        <w:rPr>
          <w:rFonts w:ascii="Times New Roman" w:eastAsia="Calibri" w:hAnsi="Times New Roman" w:cs="Times New Roman"/>
          <w:sz w:val="24"/>
          <w:szCs w:val="24"/>
        </w:rPr>
      </w:pPr>
      <w:r w:rsidRPr="00F719EE">
        <w:rPr>
          <w:rFonts w:ascii="Times New Roman" w:eastAsia="Calibri" w:hAnsi="Times New Roman" w:cs="Times New Roman"/>
          <w:sz w:val="24"/>
          <w:szCs w:val="24"/>
        </w:rPr>
        <w:t xml:space="preserve">средневзвешенная продолжительность ремонта (восстановления) участков тепловой сети в зависимости от диаметра участка; </w:t>
      </w:r>
    </w:p>
    <w:p w:rsidR="00B4104B" w:rsidRPr="00F719EE" w:rsidRDefault="00DE17B0" w:rsidP="00997ADC">
      <w:pPr>
        <w:autoSpaceDE w:val="0"/>
        <w:autoSpaceDN w:val="0"/>
        <w:adjustRightInd w:val="0"/>
        <w:spacing w:after="0" w:line="360" w:lineRule="auto"/>
        <w:ind w:firstLine="567"/>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lastRenderedPageBreak/>
        <w:t>Частота (интенсивность) отказов</w:t>
      </w:r>
      <w:r w:rsidR="00B4104B" w:rsidRPr="00F719EE">
        <w:rPr>
          <w:rFonts w:ascii="Times New Roman" w:eastAsia="Calibri" w:hAnsi="Times New Roman" w:cs="Times New Roman"/>
          <w:color w:val="000000"/>
          <w:sz w:val="24"/>
          <w:szCs w:val="24"/>
        </w:rPr>
        <w:t xml:space="preserve"> каждого участка тепловой сети измеряется с помощью показателя λ</w:t>
      </w:r>
      <w:r w:rsidRPr="00F719EE">
        <w:rPr>
          <w:rFonts w:ascii="Times New Roman" w:eastAsia="Calibri" w:hAnsi="Times New Roman" w:cs="Times New Roman"/>
          <w:color w:val="000000"/>
          <w:sz w:val="24"/>
          <w:szCs w:val="24"/>
        </w:rPr>
        <w:t>,</w:t>
      </w:r>
      <w:r w:rsidR="00B4104B" w:rsidRPr="00F719EE">
        <w:rPr>
          <w:rFonts w:ascii="Times New Roman" w:eastAsia="Calibri" w:hAnsi="Times New Roman" w:cs="Times New Roman"/>
          <w:color w:val="000000"/>
          <w:sz w:val="24"/>
          <w:szCs w:val="24"/>
        </w:rPr>
        <w:t xml:space="preserve"> который имеет размерность [1/км/год] или [1/км/час]. Интенсивность отказов всей тепловой сети (без резервирования) по отношению к потребителю представляется как последовательное (в смысле н</w:t>
      </w:r>
      <w:r w:rsidRPr="00F719EE">
        <w:rPr>
          <w:rFonts w:ascii="Times New Roman" w:eastAsia="Calibri" w:hAnsi="Times New Roman" w:cs="Times New Roman"/>
          <w:color w:val="000000"/>
          <w:sz w:val="24"/>
          <w:szCs w:val="24"/>
        </w:rPr>
        <w:t>адежности) соединение элементов</w:t>
      </w:r>
      <w:r w:rsidR="00B4104B" w:rsidRPr="00F719EE">
        <w:rPr>
          <w:rFonts w:ascii="Times New Roman" w:eastAsia="Calibri" w:hAnsi="Times New Roman" w:cs="Times New Roman"/>
          <w:color w:val="000000"/>
          <w:sz w:val="24"/>
          <w:szCs w:val="24"/>
        </w:rPr>
        <w:t>, при котором отказ одного из всей совокупности элементов приводит к отказу все</w:t>
      </w:r>
      <w:r w:rsidRPr="00F719EE">
        <w:rPr>
          <w:rFonts w:ascii="Times New Roman" w:eastAsia="Calibri" w:hAnsi="Times New Roman" w:cs="Times New Roman"/>
          <w:color w:val="000000"/>
          <w:sz w:val="24"/>
          <w:szCs w:val="24"/>
        </w:rPr>
        <w:t>й</w:t>
      </w:r>
      <w:r w:rsidR="00B4104B" w:rsidRPr="00F719EE">
        <w:rPr>
          <w:rFonts w:ascii="Times New Roman" w:eastAsia="Calibri" w:hAnsi="Times New Roman" w:cs="Times New Roman"/>
          <w:color w:val="000000"/>
          <w:sz w:val="24"/>
          <w:szCs w:val="24"/>
        </w:rPr>
        <w:t xml:space="preserve"> системы в целом. Средняя вероятность безотказной работы системы, состоящей из последовательно соединенных элементов, будет равна произведению вероятностей безотказной работы:</w:t>
      </w:r>
    </w:p>
    <w:p w:rsidR="00B4104B" w:rsidRPr="00F719EE" w:rsidRDefault="00B4104B" w:rsidP="00B4104B">
      <w:pPr>
        <w:autoSpaceDE w:val="0"/>
        <w:autoSpaceDN w:val="0"/>
        <w:adjustRightInd w:val="0"/>
        <w:spacing w:after="0" w:line="360" w:lineRule="auto"/>
        <w:ind w:firstLine="709"/>
        <w:rPr>
          <w:rFonts w:ascii="Times New Roman" w:eastAsia="Calibri" w:hAnsi="Times New Roman" w:cs="Times New Roman"/>
          <w:i/>
          <w:sz w:val="24"/>
          <w:szCs w:val="24"/>
        </w:rPr>
      </w:pPr>
      <m:oMathPara>
        <m:oMath>
          <m:r>
            <m:rPr>
              <m:nor/>
            </m:rPr>
            <w:rPr>
              <w:rFonts w:ascii="Cambria Math" w:eastAsia="Calibri" w:hAnsi="Cambria Math" w:cs="Times New Roman"/>
              <w:sz w:val="24"/>
              <w:szCs w:val="24"/>
            </w:rPr>
            <m:t>Рс=</m:t>
          </m:r>
          <m:nary>
            <m:naryPr>
              <m:chr m:val="∏"/>
              <m:limLoc m:val="undOvr"/>
              <m:ctrlPr>
                <w:rPr>
                  <w:rFonts w:ascii="Cambria Math" w:eastAsia="Calibri" w:hAnsi="Cambria Math" w:cs="Times New Roman"/>
                  <w:i/>
                  <w:sz w:val="24"/>
                  <w:szCs w:val="24"/>
                </w:rPr>
              </m:ctrlPr>
            </m:naryPr>
            <m:sub>
              <m:r>
                <w:rPr>
                  <w:rFonts w:ascii="Cambria Math" w:eastAsia="Calibri" w:hAnsi="Cambria Math" w:cs="Times New Roman"/>
                  <w:sz w:val="24"/>
                  <w:szCs w:val="24"/>
                  <w:lang w:val="en-US"/>
                </w:rPr>
                <m:t>i</m:t>
              </m:r>
              <m:r>
                <w:rPr>
                  <w:rFonts w:ascii="Cambria Math" w:eastAsia="Calibri" w:hAnsi="Cambria Math" w:cs="Times New Roman"/>
                  <w:sz w:val="24"/>
                  <w:szCs w:val="24"/>
                </w:rPr>
                <m:t>=1</m:t>
              </m:r>
            </m:sub>
            <m:sup>
              <m:r>
                <w:rPr>
                  <w:rFonts w:ascii="Cambria Math" w:eastAsia="Calibri" w:hAnsi="Cambria Math" w:cs="Times New Roman"/>
                  <w:sz w:val="24"/>
                  <w:szCs w:val="24"/>
                </w:rPr>
                <m:t>i=N</m:t>
              </m:r>
            </m:sup>
            <m:e>
              <m:r>
                <w:rPr>
                  <w:rFonts w:ascii="Cambria Math" w:eastAsia="Calibri" w:hAnsi="Cambria Math" w:cs="Times New Roman"/>
                  <w:sz w:val="24"/>
                  <w:szCs w:val="24"/>
                </w:rPr>
                <m:t>Pi</m:t>
              </m:r>
            </m:e>
          </m:nary>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e</m:t>
              </m:r>
            </m:e>
            <m:sup>
              <m:r>
                <w:rPr>
                  <w:rFonts w:ascii="Cambria Math" w:eastAsia="Calibri" w:hAnsi="Cambria Math" w:cs="Times New Roman"/>
                  <w:sz w:val="24"/>
                  <w:szCs w:val="24"/>
                </w:rPr>
                <m:t>-t</m:t>
              </m:r>
              <m:nary>
                <m:naryPr>
                  <m:chr m:val="∑"/>
                  <m:limLoc m:val="undOvr"/>
                  <m:ctrlPr>
                    <w:rPr>
                      <w:rFonts w:ascii="Cambria Math" w:eastAsia="Calibri" w:hAnsi="Cambria Math" w:cs="Times New Roman"/>
                      <w:i/>
                      <w:sz w:val="24"/>
                      <w:szCs w:val="24"/>
                    </w:rPr>
                  </m:ctrlPr>
                </m:naryPr>
                <m:sub>
                  <m:r>
                    <w:rPr>
                      <w:rFonts w:ascii="Cambria Math" w:eastAsia="Calibri" w:hAnsi="Cambria Math" w:cs="Times New Roman"/>
                      <w:sz w:val="24"/>
                      <w:szCs w:val="24"/>
                    </w:rPr>
                    <m:t>i=1</m:t>
                  </m:r>
                </m:sub>
                <m:sup>
                  <m:r>
                    <w:rPr>
                      <w:rFonts w:ascii="Cambria Math" w:eastAsia="Calibri" w:hAnsi="Cambria Math" w:cs="Times New Roman"/>
                      <w:sz w:val="24"/>
                      <w:szCs w:val="24"/>
                    </w:rPr>
                    <m:t>i=N</m:t>
                  </m:r>
                </m:sup>
                <m:e>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λ</m:t>
                      </m:r>
                    </m:e>
                    <m:sub>
                      <m:r>
                        <w:rPr>
                          <w:rFonts w:ascii="Cambria Math" w:eastAsia="Calibri" w:hAnsi="Cambria Math" w:cs="Times New Roman"/>
                          <w:sz w:val="24"/>
                          <w:szCs w:val="24"/>
                        </w:rPr>
                        <m:t>i</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L</m:t>
                          </m:r>
                        </m:e>
                        <m:sub>
                          <m:r>
                            <w:rPr>
                              <w:rFonts w:ascii="Cambria Math" w:eastAsia="Calibri" w:hAnsi="Cambria Math" w:cs="Times New Roman"/>
                              <w:sz w:val="24"/>
                              <w:szCs w:val="24"/>
                            </w:rPr>
                            <m:t>i</m:t>
                          </m:r>
                        </m:sub>
                      </m:sSub>
                    </m:sub>
                  </m:sSub>
                </m:e>
              </m:nary>
            </m:sup>
          </m:sSup>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e</m:t>
              </m:r>
            </m:e>
            <m:sup>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λ</m:t>
                  </m:r>
                </m:e>
                <m:sub>
                  <m:r>
                    <w:rPr>
                      <w:rFonts w:ascii="Cambria Math" w:eastAsia="Calibri" w:hAnsi="Cambria Math" w:cs="Times New Roman"/>
                      <w:sz w:val="24"/>
                      <w:szCs w:val="24"/>
                    </w:rPr>
                    <m:t>c</m:t>
                  </m:r>
                </m:sub>
              </m:sSub>
              <m:r>
                <w:rPr>
                  <w:rFonts w:ascii="Cambria Math" w:eastAsia="Calibri" w:hAnsi="Cambria Math" w:cs="Times New Roman"/>
                  <w:sz w:val="24"/>
                  <w:szCs w:val="24"/>
                </w:rPr>
                <m:t>t</m:t>
              </m:r>
            </m:sup>
          </m:sSup>
        </m:oMath>
      </m:oMathPara>
    </w:p>
    <w:p w:rsidR="00B4104B" w:rsidRPr="00F719EE" w:rsidRDefault="00B4104B" w:rsidP="002A1E30">
      <w:pPr>
        <w:autoSpaceDE w:val="0"/>
        <w:autoSpaceDN w:val="0"/>
        <w:adjustRightInd w:val="0"/>
        <w:spacing w:after="0" w:line="360" w:lineRule="auto"/>
        <w:ind w:firstLine="567"/>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 xml:space="preserve">Интенсивность отказов всего последовательного соединения равна сумме интенсивностей отказов на каждом участке </w:t>
      </w:r>
    </w:p>
    <w:p w:rsidR="00B4104B" w:rsidRPr="00F719EE" w:rsidRDefault="00F84C37" w:rsidP="00B4104B">
      <w:pPr>
        <w:autoSpaceDE w:val="0"/>
        <w:autoSpaceDN w:val="0"/>
        <w:adjustRightInd w:val="0"/>
        <w:spacing w:after="0" w:line="360" w:lineRule="auto"/>
        <w:ind w:firstLine="709"/>
        <w:jc w:val="center"/>
        <w:rPr>
          <w:rFonts w:ascii="Times New Roman" w:eastAsia="Calibri" w:hAnsi="Times New Roman" w:cs="Times New Roman"/>
          <w:color w:val="000000"/>
          <w:sz w:val="24"/>
          <w:szCs w:val="24"/>
        </w:rPr>
      </w:pPr>
      <m:oMath>
        <m:sSub>
          <m:sSubPr>
            <m:ctrlPr>
              <w:rPr>
                <w:rFonts w:ascii="Cambria Math" w:eastAsia="Calibri" w:hAnsi="Cambria Math" w:cs="Times New Roman"/>
                <w:i/>
                <w:color w:val="000000"/>
                <w:sz w:val="24"/>
                <w:szCs w:val="24"/>
              </w:rPr>
            </m:ctrlPr>
          </m:sSubPr>
          <m:e>
            <m:r>
              <w:rPr>
                <w:rFonts w:ascii="Cambria Math" w:eastAsia="Calibri" w:hAnsi="Cambria Math" w:cs="Times New Roman"/>
                <w:color w:val="000000"/>
                <w:sz w:val="24"/>
                <w:szCs w:val="24"/>
              </w:rPr>
              <m:t>λ</m:t>
            </m:r>
          </m:e>
          <m:sub>
            <m:r>
              <w:rPr>
                <w:rFonts w:ascii="Cambria Math" w:eastAsia="Calibri" w:hAnsi="Cambria Math" w:cs="Times New Roman"/>
                <w:color w:val="000000"/>
                <w:sz w:val="24"/>
                <w:szCs w:val="24"/>
              </w:rPr>
              <m:t>c</m:t>
            </m:r>
          </m:sub>
        </m:sSub>
        <m:r>
          <w:rPr>
            <w:rFonts w:ascii="Cambria Math" w:eastAsia="Calibri" w:hAnsi="Cambria Math" w:cs="Times New Roman"/>
            <w:color w:val="000000"/>
            <w:sz w:val="24"/>
            <w:szCs w:val="24"/>
          </w:rPr>
          <m:t>=</m:t>
        </m:r>
        <m:sSub>
          <m:sSubPr>
            <m:ctrlPr>
              <w:rPr>
                <w:rFonts w:ascii="Cambria Math" w:eastAsia="Calibri" w:hAnsi="Cambria Math" w:cs="Times New Roman"/>
                <w:i/>
                <w:color w:val="000000"/>
                <w:sz w:val="24"/>
                <w:szCs w:val="24"/>
              </w:rPr>
            </m:ctrlPr>
          </m:sSubPr>
          <m:e>
            <m:r>
              <w:rPr>
                <w:rFonts w:ascii="Cambria Math" w:eastAsia="Calibri" w:hAnsi="Cambria Math" w:cs="Times New Roman"/>
                <w:color w:val="000000"/>
                <w:sz w:val="24"/>
                <w:szCs w:val="24"/>
              </w:rPr>
              <m:t>L</m:t>
            </m:r>
          </m:e>
          <m:sub>
            <m:r>
              <w:rPr>
                <w:rFonts w:ascii="Cambria Math" w:eastAsia="Calibri" w:hAnsi="Cambria Math" w:cs="Times New Roman"/>
                <w:color w:val="000000"/>
                <w:sz w:val="24"/>
                <w:szCs w:val="24"/>
              </w:rPr>
              <m:t>1</m:t>
            </m:r>
          </m:sub>
        </m:sSub>
        <m:sSub>
          <m:sSubPr>
            <m:ctrlPr>
              <w:rPr>
                <w:rFonts w:ascii="Cambria Math" w:eastAsia="Calibri" w:hAnsi="Cambria Math" w:cs="Times New Roman"/>
                <w:i/>
                <w:color w:val="000000"/>
                <w:sz w:val="24"/>
                <w:szCs w:val="24"/>
              </w:rPr>
            </m:ctrlPr>
          </m:sSubPr>
          <m:e>
            <m:r>
              <w:rPr>
                <w:rFonts w:ascii="Cambria Math" w:eastAsia="Calibri" w:hAnsi="Cambria Math" w:cs="Times New Roman"/>
                <w:color w:val="000000"/>
                <w:sz w:val="24"/>
                <w:szCs w:val="24"/>
              </w:rPr>
              <m:t>λ</m:t>
            </m:r>
          </m:e>
          <m:sub>
            <m:r>
              <w:rPr>
                <w:rFonts w:ascii="Cambria Math" w:eastAsia="Calibri" w:hAnsi="Cambria Math" w:cs="Times New Roman"/>
                <w:color w:val="000000"/>
                <w:sz w:val="24"/>
                <w:szCs w:val="24"/>
              </w:rPr>
              <m:t>1</m:t>
            </m:r>
          </m:sub>
        </m:sSub>
        <m:r>
          <w:rPr>
            <w:rFonts w:ascii="Cambria Math" w:eastAsia="Calibri" w:hAnsi="Cambria Math" w:cs="Times New Roman"/>
            <w:color w:val="000000"/>
            <w:sz w:val="24"/>
            <w:szCs w:val="24"/>
          </w:rPr>
          <m:t>+</m:t>
        </m:r>
        <m:sSub>
          <m:sSubPr>
            <m:ctrlPr>
              <w:rPr>
                <w:rFonts w:ascii="Cambria Math" w:eastAsia="Calibri" w:hAnsi="Cambria Math" w:cs="Times New Roman"/>
                <w:i/>
                <w:color w:val="000000"/>
                <w:sz w:val="24"/>
                <w:szCs w:val="24"/>
              </w:rPr>
            </m:ctrlPr>
          </m:sSubPr>
          <m:e>
            <m:r>
              <w:rPr>
                <w:rFonts w:ascii="Cambria Math" w:eastAsia="Calibri" w:hAnsi="Cambria Math" w:cs="Times New Roman"/>
                <w:color w:val="000000"/>
                <w:sz w:val="24"/>
                <w:szCs w:val="24"/>
              </w:rPr>
              <m:t>L</m:t>
            </m:r>
          </m:e>
          <m:sub>
            <m:r>
              <w:rPr>
                <w:rFonts w:ascii="Cambria Math" w:eastAsia="Calibri" w:hAnsi="Cambria Math" w:cs="Times New Roman"/>
                <w:color w:val="000000"/>
                <w:sz w:val="24"/>
                <w:szCs w:val="24"/>
              </w:rPr>
              <m:t>2</m:t>
            </m:r>
          </m:sub>
        </m:sSub>
        <m:sSub>
          <m:sSubPr>
            <m:ctrlPr>
              <w:rPr>
                <w:rFonts w:ascii="Cambria Math" w:eastAsia="Calibri" w:hAnsi="Cambria Math" w:cs="Times New Roman"/>
                <w:i/>
                <w:color w:val="000000"/>
                <w:sz w:val="24"/>
                <w:szCs w:val="24"/>
              </w:rPr>
            </m:ctrlPr>
          </m:sSubPr>
          <m:e>
            <m:r>
              <w:rPr>
                <w:rFonts w:ascii="Cambria Math" w:eastAsia="Calibri" w:hAnsi="Cambria Math" w:cs="Times New Roman"/>
                <w:color w:val="000000"/>
                <w:sz w:val="24"/>
                <w:szCs w:val="24"/>
              </w:rPr>
              <m:t>λ</m:t>
            </m:r>
          </m:e>
          <m:sub>
            <m:r>
              <w:rPr>
                <w:rFonts w:ascii="Cambria Math" w:eastAsia="Calibri" w:hAnsi="Cambria Math" w:cs="Times New Roman"/>
                <w:color w:val="000000"/>
                <w:sz w:val="24"/>
                <w:szCs w:val="24"/>
              </w:rPr>
              <m:t>2</m:t>
            </m:r>
          </m:sub>
        </m:sSub>
        <m:r>
          <w:rPr>
            <w:rFonts w:ascii="Cambria Math" w:eastAsia="Calibri" w:hAnsi="Cambria Math" w:cs="Times New Roman"/>
            <w:color w:val="000000"/>
            <w:sz w:val="24"/>
            <w:szCs w:val="24"/>
          </w:rPr>
          <m:t>+…+</m:t>
        </m:r>
        <m:sSub>
          <m:sSubPr>
            <m:ctrlPr>
              <w:rPr>
                <w:rFonts w:ascii="Cambria Math" w:eastAsia="Calibri" w:hAnsi="Cambria Math" w:cs="Times New Roman"/>
                <w:i/>
                <w:color w:val="000000"/>
                <w:sz w:val="24"/>
                <w:szCs w:val="24"/>
              </w:rPr>
            </m:ctrlPr>
          </m:sSubPr>
          <m:e>
            <m:r>
              <w:rPr>
                <w:rFonts w:ascii="Cambria Math" w:eastAsia="Calibri" w:hAnsi="Cambria Math" w:cs="Times New Roman"/>
                <w:color w:val="000000"/>
                <w:sz w:val="24"/>
                <w:szCs w:val="24"/>
              </w:rPr>
              <m:t>L</m:t>
            </m:r>
          </m:e>
          <m:sub>
            <m:r>
              <w:rPr>
                <w:rFonts w:ascii="Cambria Math" w:eastAsia="Calibri" w:hAnsi="Cambria Math" w:cs="Times New Roman"/>
                <w:color w:val="000000"/>
                <w:sz w:val="24"/>
                <w:szCs w:val="24"/>
              </w:rPr>
              <m:t>n</m:t>
            </m:r>
          </m:sub>
        </m:sSub>
        <m:sSub>
          <m:sSubPr>
            <m:ctrlPr>
              <w:rPr>
                <w:rFonts w:ascii="Cambria Math" w:eastAsia="Calibri" w:hAnsi="Cambria Math" w:cs="Times New Roman"/>
                <w:i/>
                <w:color w:val="000000"/>
                <w:sz w:val="24"/>
                <w:szCs w:val="24"/>
              </w:rPr>
            </m:ctrlPr>
          </m:sSubPr>
          <m:e>
            <m:r>
              <w:rPr>
                <w:rFonts w:ascii="Cambria Math" w:eastAsia="Calibri" w:hAnsi="Cambria Math" w:cs="Times New Roman"/>
                <w:color w:val="000000"/>
                <w:sz w:val="24"/>
                <w:szCs w:val="24"/>
              </w:rPr>
              <m:t>λ</m:t>
            </m:r>
          </m:e>
          <m:sub>
            <m:r>
              <w:rPr>
                <w:rFonts w:ascii="Cambria Math" w:eastAsia="Calibri" w:hAnsi="Cambria Math" w:cs="Times New Roman"/>
                <w:color w:val="000000"/>
                <w:sz w:val="24"/>
                <w:szCs w:val="24"/>
              </w:rPr>
              <m:t>n</m:t>
            </m:r>
          </m:sub>
        </m:sSub>
      </m:oMath>
      <w:r w:rsidR="00B4104B" w:rsidRPr="00F719EE">
        <w:rPr>
          <w:rFonts w:ascii="Times New Roman" w:eastAsia="Times New Roman" w:hAnsi="Times New Roman" w:cs="Times New Roman"/>
          <w:color w:val="000000"/>
          <w:sz w:val="24"/>
          <w:szCs w:val="24"/>
        </w:rPr>
        <w:t xml:space="preserve">  </w:t>
      </w:r>
      <w:r w:rsidR="00B4104B" w:rsidRPr="00F719EE">
        <w:rPr>
          <w:rFonts w:ascii="Times New Roman" w:eastAsia="Calibri" w:hAnsi="Times New Roman" w:cs="Times New Roman"/>
          <w:color w:val="000000"/>
          <w:sz w:val="24"/>
          <w:szCs w:val="24"/>
        </w:rPr>
        <w:t>[1/час], где</w:t>
      </w:r>
    </w:p>
    <w:p w:rsidR="00B4104B" w:rsidRPr="00F719EE" w:rsidRDefault="00F84C37" w:rsidP="002A1E30">
      <w:pPr>
        <w:autoSpaceDE w:val="0"/>
        <w:autoSpaceDN w:val="0"/>
        <w:adjustRightInd w:val="0"/>
        <w:spacing w:after="0" w:line="360" w:lineRule="auto"/>
        <w:ind w:firstLine="567"/>
        <w:jc w:val="both"/>
        <w:rPr>
          <w:rFonts w:ascii="Times New Roman" w:eastAsia="Calibri" w:hAnsi="Times New Roman" w:cs="Times New Roman"/>
          <w:color w:val="000000"/>
          <w:sz w:val="24"/>
          <w:szCs w:val="24"/>
        </w:rPr>
      </w:pPr>
      <m:oMath>
        <m:sSub>
          <m:sSubPr>
            <m:ctrlPr>
              <w:rPr>
                <w:rFonts w:ascii="Cambria Math" w:eastAsia="Calibri" w:hAnsi="Cambria Math" w:cs="Times New Roman"/>
                <w:i/>
                <w:color w:val="000000"/>
                <w:sz w:val="24"/>
                <w:szCs w:val="24"/>
              </w:rPr>
            </m:ctrlPr>
          </m:sSubPr>
          <m:e>
            <m:r>
              <w:rPr>
                <w:rFonts w:ascii="Cambria Math" w:eastAsia="Calibri" w:hAnsi="Cambria Math" w:cs="Times New Roman"/>
                <w:color w:val="000000"/>
                <w:sz w:val="24"/>
                <w:szCs w:val="24"/>
              </w:rPr>
              <m:t>L</m:t>
            </m:r>
          </m:e>
          <m:sub>
            <m:r>
              <w:rPr>
                <w:rFonts w:ascii="Cambria Math" w:eastAsia="Calibri" w:hAnsi="Cambria Math" w:cs="Times New Roman"/>
                <w:color w:val="000000"/>
                <w:sz w:val="24"/>
                <w:szCs w:val="24"/>
              </w:rPr>
              <m:t>i</m:t>
            </m:r>
          </m:sub>
        </m:sSub>
      </m:oMath>
      <w:r w:rsidR="00B4104B" w:rsidRPr="00F719EE">
        <w:rPr>
          <w:rFonts w:ascii="Times New Roman" w:eastAsia="Calibri" w:hAnsi="Times New Roman" w:cs="Times New Roman"/>
          <w:color w:val="000000"/>
          <w:sz w:val="24"/>
          <w:szCs w:val="24"/>
        </w:rPr>
        <w:t>- протяженность каждого участка, [км].</w:t>
      </w:r>
    </w:p>
    <w:p w:rsidR="00B4104B" w:rsidRPr="00F719EE" w:rsidRDefault="00B4104B" w:rsidP="002A1E30">
      <w:pPr>
        <w:autoSpaceDE w:val="0"/>
        <w:autoSpaceDN w:val="0"/>
        <w:adjustRightInd w:val="0"/>
        <w:spacing w:after="0" w:line="360" w:lineRule="auto"/>
        <w:ind w:firstLine="567"/>
        <w:jc w:val="both"/>
        <w:rPr>
          <w:rFonts w:ascii="Times New Roman" w:eastAsia="Calibri" w:hAnsi="Times New Roman" w:cs="Times New Roman"/>
          <w:color w:val="000000"/>
          <w:sz w:val="23"/>
          <w:szCs w:val="23"/>
        </w:rPr>
      </w:pPr>
      <w:r w:rsidRPr="00F719EE">
        <w:rPr>
          <w:rFonts w:ascii="Times New Roman" w:eastAsia="Calibri" w:hAnsi="Times New Roman" w:cs="Times New Roman"/>
          <w:color w:val="000000"/>
          <w:sz w:val="24"/>
          <w:szCs w:val="24"/>
        </w:rPr>
        <w:t xml:space="preserve"> И, таким образом, чем выше значение интенсивности отказов системы, тем меньше вероятность безотказной работы. Параметр времени в этих выражениях всегда равен одному отопительному периоду, т.е. значение вероятности безотказной работы вычисляется как некоторая вероятность в конце каждого рабочего цикла (перед следующим ремонтным периодом)</w:t>
      </w:r>
      <w:r w:rsidRPr="00F719EE">
        <w:rPr>
          <w:rFonts w:ascii="Times New Roman" w:eastAsia="Calibri" w:hAnsi="Times New Roman" w:cs="Times New Roman"/>
          <w:color w:val="000000"/>
          <w:sz w:val="23"/>
          <w:szCs w:val="23"/>
        </w:rPr>
        <w:t xml:space="preserve">. </w:t>
      </w:r>
    </w:p>
    <w:p w:rsidR="00B4104B" w:rsidRPr="00F719EE" w:rsidRDefault="00B4104B" w:rsidP="002A1E30">
      <w:pPr>
        <w:spacing w:line="360" w:lineRule="auto"/>
        <w:ind w:firstLine="567"/>
        <w:jc w:val="both"/>
        <w:rPr>
          <w:rFonts w:ascii="Times New Roman" w:eastAsia="Calibri" w:hAnsi="Times New Roman" w:cs="Times New Roman"/>
          <w:sz w:val="24"/>
          <w:szCs w:val="24"/>
        </w:rPr>
      </w:pPr>
      <w:r w:rsidRPr="00F719EE">
        <w:rPr>
          <w:rFonts w:ascii="Times New Roman" w:eastAsia="Calibri" w:hAnsi="Times New Roman" w:cs="Times New Roman"/>
          <w:sz w:val="24"/>
          <w:szCs w:val="24"/>
        </w:rPr>
        <w:t xml:space="preserve">Интенсивность отказов каждого конкретного участка может быть разной, но самое главное, она зависит от времени эксплуатации участка (важно: не в процессе одного отопительного периода, а времени от начала его ввода в эксплуатацию). </w:t>
      </w:r>
      <w:r w:rsidR="006D3B0B" w:rsidRPr="00F719EE">
        <w:rPr>
          <w:rFonts w:ascii="Times New Roman" w:eastAsia="Calibri" w:hAnsi="Times New Roman" w:cs="Times New Roman"/>
          <w:sz w:val="24"/>
          <w:szCs w:val="24"/>
        </w:rPr>
        <w:t>Д</w:t>
      </w:r>
      <w:r w:rsidRPr="00F719EE">
        <w:rPr>
          <w:rFonts w:ascii="Times New Roman" w:eastAsia="Calibri" w:hAnsi="Times New Roman" w:cs="Times New Roman"/>
          <w:sz w:val="24"/>
          <w:szCs w:val="24"/>
        </w:rPr>
        <w:t>ля описания параметрической зависимости интенсивности отказов применя</w:t>
      </w:r>
      <w:r w:rsidR="00231550" w:rsidRPr="00F719EE">
        <w:rPr>
          <w:rFonts w:ascii="Times New Roman" w:eastAsia="Calibri" w:hAnsi="Times New Roman" w:cs="Times New Roman"/>
          <w:sz w:val="24"/>
          <w:szCs w:val="24"/>
        </w:rPr>
        <w:t>ется</w:t>
      </w:r>
      <w:r w:rsidRPr="00F719EE">
        <w:rPr>
          <w:rFonts w:ascii="Times New Roman" w:eastAsia="Calibri" w:hAnsi="Times New Roman" w:cs="Times New Roman"/>
          <w:sz w:val="24"/>
          <w:szCs w:val="24"/>
        </w:rPr>
        <w:t xml:space="preserve"> зависимость от срока эксплуатации</w:t>
      </w:r>
      <w:r w:rsidR="00DE17B0" w:rsidRPr="00F719EE">
        <w:rPr>
          <w:rFonts w:ascii="Times New Roman" w:eastAsia="Calibri" w:hAnsi="Times New Roman" w:cs="Times New Roman"/>
          <w:sz w:val="24"/>
          <w:szCs w:val="24"/>
        </w:rPr>
        <w:t xml:space="preserve"> </w:t>
      </w:r>
      <w:r w:rsidRPr="00F719EE">
        <w:rPr>
          <w:rFonts w:ascii="Times New Roman" w:eastAsia="Calibri" w:hAnsi="Times New Roman" w:cs="Times New Roman"/>
          <w:sz w:val="24"/>
          <w:szCs w:val="24"/>
        </w:rPr>
        <w:t>следующего вида, близк</w:t>
      </w:r>
      <w:r w:rsidR="00231550" w:rsidRPr="00F719EE">
        <w:rPr>
          <w:rFonts w:ascii="Times New Roman" w:eastAsia="Calibri" w:hAnsi="Times New Roman" w:cs="Times New Roman"/>
          <w:sz w:val="24"/>
          <w:szCs w:val="24"/>
        </w:rPr>
        <w:t>ая</w:t>
      </w:r>
      <w:r w:rsidRPr="00F719EE">
        <w:rPr>
          <w:rFonts w:ascii="Times New Roman" w:eastAsia="Calibri" w:hAnsi="Times New Roman" w:cs="Times New Roman"/>
          <w:sz w:val="24"/>
          <w:szCs w:val="24"/>
        </w:rPr>
        <w:t xml:space="preserve"> по характеру к распределению Вейбулла:</w:t>
      </w:r>
    </w:p>
    <w:p w:rsidR="00DE17B0" w:rsidRPr="00F719EE" w:rsidRDefault="00B4104B" w:rsidP="00DE17B0">
      <w:pPr>
        <w:spacing w:line="360" w:lineRule="auto"/>
        <w:ind w:firstLine="709"/>
        <w:jc w:val="center"/>
        <w:rPr>
          <w:rFonts w:ascii="Times New Roman" w:eastAsia="Calibri" w:hAnsi="Times New Roman" w:cs="Times New Roman"/>
          <w:sz w:val="24"/>
          <w:szCs w:val="24"/>
        </w:rPr>
      </w:pPr>
      <m:oMath>
        <m:r>
          <w:rPr>
            <w:rFonts w:ascii="Cambria Math" w:eastAsia="Calibri" w:hAnsi="Cambria Math" w:cs="Times New Roman"/>
            <w:sz w:val="24"/>
            <w:szCs w:val="24"/>
            <w:lang w:val="en-US"/>
          </w:rPr>
          <m:t>λ</m:t>
        </m:r>
        <m:d>
          <m:dPr>
            <m:ctrlPr>
              <w:rPr>
                <w:rFonts w:ascii="Cambria Math" w:eastAsia="Calibri" w:hAnsi="Cambria Math" w:cs="Times New Roman"/>
                <w:i/>
                <w:sz w:val="24"/>
                <w:szCs w:val="24"/>
                <w:lang w:val="en-US"/>
              </w:rPr>
            </m:ctrlPr>
          </m:dPr>
          <m:e>
            <m:r>
              <w:rPr>
                <w:rFonts w:ascii="Cambria Math" w:eastAsia="Calibri" w:hAnsi="Cambria Math" w:cs="Times New Roman"/>
                <w:sz w:val="24"/>
                <w:szCs w:val="24"/>
                <w:lang w:val="en-US"/>
              </w:rPr>
              <m:t>t</m:t>
            </m:r>
          </m:e>
        </m:d>
        <m:r>
          <w:rPr>
            <w:rFonts w:ascii="Cambria Math" w:eastAsia="Calibri" w:hAnsi="Cambria Math" w:cs="Times New Roman"/>
            <w:sz w:val="24"/>
            <w:szCs w:val="24"/>
          </w:rPr>
          <m:t>=</m:t>
        </m:r>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λ</m:t>
            </m:r>
          </m:e>
          <m:sub>
            <m:r>
              <w:rPr>
                <w:rFonts w:ascii="Cambria Math" w:eastAsia="Calibri" w:hAnsi="Cambria Math" w:cs="Times New Roman"/>
                <w:sz w:val="24"/>
                <w:szCs w:val="24"/>
              </w:rPr>
              <m:t>0</m:t>
            </m:r>
          </m:sub>
        </m:sSub>
        <m:sSup>
          <m:sSupPr>
            <m:ctrlPr>
              <w:rPr>
                <w:rFonts w:ascii="Cambria Math" w:eastAsia="Calibri" w:hAnsi="Cambria Math" w:cs="Times New Roman"/>
                <w:i/>
                <w:sz w:val="24"/>
                <w:szCs w:val="24"/>
                <w:lang w:val="en-US"/>
              </w:rPr>
            </m:ctrlPr>
          </m:sSupPr>
          <m:e>
            <m:r>
              <w:rPr>
                <w:rFonts w:ascii="Cambria Math" w:eastAsia="Calibri" w:hAnsi="Cambria Math" w:cs="Times New Roman"/>
                <w:sz w:val="24"/>
                <w:szCs w:val="24"/>
              </w:rPr>
              <m:t>(0.1</m:t>
            </m:r>
            <m:r>
              <w:rPr>
                <w:rFonts w:ascii="Cambria Math" w:eastAsia="Calibri" w:hAnsi="Cambria Math" w:cs="Times New Roman"/>
                <w:sz w:val="24"/>
                <w:szCs w:val="24"/>
                <w:lang w:val="en-US"/>
              </w:rPr>
              <m:t>τ</m:t>
            </m:r>
            <m:r>
              <w:rPr>
                <w:rFonts w:ascii="Cambria Math" w:eastAsia="Calibri" w:hAnsi="Cambria Math" w:cs="Times New Roman"/>
                <w:sz w:val="24"/>
                <w:szCs w:val="24"/>
              </w:rPr>
              <m:t>)</m:t>
            </m:r>
          </m:e>
          <m:sup>
            <m:r>
              <w:rPr>
                <w:rFonts w:ascii="Cambria Math" w:eastAsia="Calibri" w:hAnsi="Cambria Math" w:cs="Times New Roman"/>
                <w:sz w:val="24"/>
                <w:szCs w:val="24"/>
                <w:lang w:val="en-US"/>
              </w:rPr>
              <m:t>α</m:t>
            </m:r>
            <m:r>
              <w:rPr>
                <w:rFonts w:ascii="Cambria Math" w:eastAsia="Calibri" w:hAnsi="Cambria Math" w:cs="Times New Roman"/>
                <w:sz w:val="24"/>
                <w:szCs w:val="24"/>
              </w:rPr>
              <m:t>-1</m:t>
            </m:r>
          </m:sup>
        </m:sSup>
      </m:oMath>
      <w:r w:rsidR="00DE17B0" w:rsidRPr="00F719EE">
        <w:rPr>
          <w:rFonts w:ascii="Times New Roman" w:eastAsia="Calibri" w:hAnsi="Times New Roman" w:cs="Times New Roman"/>
          <w:sz w:val="24"/>
          <w:szCs w:val="24"/>
        </w:rPr>
        <w:t>, где</w:t>
      </w:r>
    </w:p>
    <w:p w:rsidR="00B4104B" w:rsidRPr="00F719EE" w:rsidRDefault="00B4104B" w:rsidP="00DE17B0">
      <w:pPr>
        <w:spacing w:line="360" w:lineRule="auto"/>
        <w:ind w:firstLine="709"/>
        <w:rPr>
          <w:rFonts w:ascii="Times New Roman" w:eastAsia="Calibri" w:hAnsi="Times New Roman" w:cs="Times New Roman"/>
          <w:sz w:val="24"/>
          <w:szCs w:val="24"/>
        </w:rPr>
      </w:pPr>
      <w:r w:rsidRPr="00F719EE">
        <w:rPr>
          <w:rFonts w:ascii="Times New Roman" w:eastAsia="Calibri" w:hAnsi="Times New Roman" w:cs="Times New Roman"/>
          <w:sz w:val="24"/>
          <w:szCs w:val="24"/>
        </w:rPr>
        <w:t>τ - срок эксплуатации участка [лет].</w:t>
      </w:r>
    </w:p>
    <w:p w:rsidR="00B4104B" w:rsidRPr="00F719EE" w:rsidRDefault="00B4104B" w:rsidP="002A1E30">
      <w:pPr>
        <w:autoSpaceDE w:val="0"/>
        <w:autoSpaceDN w:val="0"/>
        <w:adjustRightInd w:val="0"/>
        <w:spacing w:after="0" w:line="360" w:lineRule="auto"/>
        <w:ind w:firstLine="567"/>
        <w:jc w:val="both"/>
        <w:rPr>
          <w:rFonts w:ascii="Times New Roman" w:eastAsia="Calibri" w:hAnsi="Times New Roman" w:cs="Times New Roman"/>
          <w:sz w:val="24"/>
          <w:szCs w:val="24"/>
        </w:rPr>
      </w:pPr>
      <w:r w:rsidRPr="00F719EE">
        <w:rPr>
          <w:rFonts w:ascii="Times New Roman" w:eastAsia="Calibri" w:hAnsi="Times New Roman" w:cs="Times New Roman"/>
          <w:sz w:val="24"/>
          <w:szCs w:val="24"/>
        </w:rPr>
        <w:t>Характер изменения интенсивности отказов зависит от параметра α: при α&lt;1, она</w:t>
      </w:r>
      <w:r w:rsidR="00231550" w:rsidRPr="00F719EE">
        <w:rPr>
          <w:rFonts w:ascii="Times New Roman" w:eastAsia="Calibri" w:hAnsi="Times New Roman" w:cs="Times New Roman"/>
          <w:sz w:val="24"/>
          <w:szCs w:val="24"/>
        </w:rPr>
        <w:t xml:space="preserve"> </w:t>
      </w:r>
      <w:r w:rsidRPr="00F719EE">
        <w:rPr>
          <w:rFonts w:ascii="Times New Roman" w:eastAsia="Calibri" w:hAnsi="Times New Roman" w:cs="Times New Roman"/>
          <w:sz w:val="24"/>
          <w:szCs w:val="24"/>
        </w:rPr>
        <w:t>монотонно убывает, при α&gt;1 - возрастает; при α=1 функция принимает вид λ(</w:t>
      </w:r>
      <w:r w:rsidRPr="00F719EE">
        <w:rPr>
          <w:rFonts w:ascii="Times New Roman" w:eastAsia="Calibri" w:hAnsi="Times New Roman" w:cs="Times New Roman"/>
          <w:sz w:val="24"/>
          <w:szCs w:val="24"/>
          <w:lang w:val="en-US"/>
        </w:rPr>
        <w:t>t</w:t>
      </w:r>
      <w:r w:rsidRPr="00F719EE">
        <w:rPr>
          <w:rFonts w:ascii="Times New Roman" w:eastAsia="Calibri" w:hAnsi="Times New Roman" w:cs="Times New Roman"/>
          <w:sz w:val="24"/>
          <w:szCs w:val="24"/>
        </w:rPr>
        <w:t>)=λ</w:t>
      </w:r>
      <w:r w:rsidRPr="00F719EE">
        <w:rPr>
          <w:rFonts w:ascii="Times New Roman" w:eastAsia="Calibri" w:hAnsi="Times New Roman" w:cs="Times New Roman"/>
          <w:sz w:val="24"/>
          <w:szCs w:val="24"/>
          <w:vertAlign w:val="subscript"/>
        </w:rPr>
        <w:t>0</w:t>
      </w:r>
      <w:r w:rsidRPr="00F719EE">
        <w:rPr>
          <w:rFonts w:ascii="Times New Roman" w:eastAsia="Calibri" w:hAnsi="Times New Roman" w:cs="Times New Roman"/>
          <w:sz w:val="24"/>
          <w:szCs w:val="24"/>
        </w:rPr>
        <w:t>=</w:t>
      </w:r>
      <w:r w:rsidRPr="00F719EE">
        <w:rPr>
          <w:rFonts w:ascii="Times New Roman" w:eastAsia="Calibri" w:hAnsi="Times New Roman" w:cs="Times New Roman"/>
          <w:i/>
          <w:iCs/>
          <w:sz w:val="24"/>
          <w:szCs w:val="24"/>
        </w:rPr>
        <w:t xml:space="preserve">Const </w:t>
      </w:r>
      <w:r w:rsidRPr="00F719EE">
        <w:rPr>
          <w:rFonts w:ascii="Times New Roman" w:eastAsia="Calibri" w:hAnsi="Times New Roman" w:cs="Times New Roman"/>
          <w:sz w:val="24"/>
          <w:szCs w:val="24"/>
        </w:rPr>
        <w:t>. λ</w:t>
      </w:r>
      <w:r w:rsidRPr="00F719EE">
        <w:rPr>
          <w:rFonts w:ascii="Times New Roman" w:eastAsia="Calibri" w:hAnsi="Times New Roman" w:cs="Times New Roman"/>
          <w:sz w:val="24"/>
          <w:szCs w:val="24"/>
          <w:vertAlign w:val="subscript"/>
        </w:rPr>
        <w:t>0</w:t>
      </w:r>
      <w:r w:rsidR="00DE17B0" w:rsidRPr="00F719EE">
        <w:rPr>
          <w:rFonts w:ascii="Times New Roman" w:eastAsia="Calibri" w:hAnsi="Times New Roman" w:cs="Times New Roman"/>
          <w:sz w:val="24"/>
          <w:szCs w:val="24"/>
        </w:rPr>
        <w:t xml:space="preserve"> - э</w:t>
      </w:r>
      <w:r w:rsidRPr="00F719EE">
        <w:rPr>
          <w:rFonts w:ascii="Times New Roman" w:eastAsia="Calibri" w:hAnsi="Times New Roman" w:cs="Times New Roman"/>
          <w:sz w:val="24"/>
          <w:szCs w:val="24"/>
        </w:rPr>
        <w:t>то средневзвешенная частота (интенсивность) устойчивых отказов в конкретной системе теплоснабжения.</w:t>
      </w:r>
    </w:p>
    <w:p w:rsidR="00B4104B" w:rsidRPr="00F719EE" w:rsidRDefault="00B4104B" w:rsidP="00DE17B0">
      <w:pPr>
        <w:autoSpaceDE w:val="0"/>
        <w:autoSpaceDN w:val="0"/>
        <w:adjustRightInd w:val="0"/>
        <w:spacing w:after="0" w:line="360" w:lineRule="auto"/>
        <w:ind w:firstLine="567"/>
        <w:jc w:val="both"/>
        <w:rPr>
          <w:rFonts w:ascii="Times New Roman" w:eastAsia="Calibri" w:hAnsi="Times New Roman" w:cs="Times New Roman"/>
          <w:color w:val="000000"/>
          <w:sz w:val="24"/>
          <w:szCs w:val="24"/>
        </w:rPr>
      </w:pPr>
      <w:r w:rsidRPr="00F719EE">
        <w:rPr>
          <w:rFonts w:ascii="Times New Roman" w:eastAsia="Calibri" w:hAnsi="Times New Roman" w:cs="Times New Roman"/>
          <w:sz w:val="24"/>
          <w:szCs w:val="24"/>
        </w:rPr>
        <w:t>Обработка значительного количества данных по отказам, позволяет использовать</w:t>
      </w:r>
      <w:r w:rsidR="00DE17B0" w:rsidRPr="00F719EE">
        <w:rPr>
          <w:rFonts w:ascii="Times New Roman" w:eastAsia="Calibri" w:hAnsi="Times New Roman" w:cs="Times New Roman"/>
          <w:sz w:val="24"/>
          <w:szCs w:val="24"/>
        </w:rPr>
        <w:t xml:space="preserve"> </w:t>
      </w:r>
      <w:r w:rsidRPr="00F719EE">
        <w:rPr>
          <w:rFonts w:ascii="Times New Roman" w:eastAsia="Calibri" w:hAnsi="Times New Roman" w:cs="Times New Roman"/>
          <w:color w:val="000000"/>
          <w:sz w:val="24"/>
          <w:szCs w:val="24"/>
        </w:rPr>
        <w:t>следующую зависимость для параметра формы интенсивности отказов:</w:t>
      </w:r>
    </w:p>
    <w:p w:rsidR="00B4104B" w:rsidRPr="00F719EE" w:rsidRDefault="00B4104B" w:rsidP="00B4104B">
      <w:pPr>
        <w:autoSpaceDE w:val="0"/>
        <w:autoSpaceDN w:val="0"/>
        <w:adjustRightInd w:val="0"/>
        <w:spacing w:after="0" w:line="360" w:lineRule="auto"/>
        <w:jc w:val="both"/>
        <w:rPr>
          <w:rFonts w:ascii="Times New Roman" w:eastAsia="Calibri" w:hAnsi="Times New Roman" w:cs="Times New Roman"/>
          <w:color w:val="000000"/>
          <w:sz w:val="24"/>
          <w:szCs w:val="24"/>
        </w:rPr>
      </w:pPr>
      <m:oMathPara>
        <m:oMath>
          <m:r>
            <w:rPr>
              <w:rFonts w:ascii="Cambria Math" w:eastAsia="Calibri" w:hAnsi="Cambria Math" w:cs="Times New Roman"/>
              <w:color w:val="000000"/>
              <w:sz w:val="24"/>
              <w:szCs w:val="24"/>
            </w:rPr>
            <w:lastRenderedPageBreak/>
            <m:t>α=</m:t>
          </m:r>
          <m:d>
            <m:dPr>
              <m:begChr m:val="{"/>
              <m:endChr m:val=""/>
              <m:ctrlPr>
                <w:rPr>
                  <w:rFonts w:ascii="Cambria Math" w:eastAsia="Calibri" w:hAnsi="Cambria Math" w:cs="Times New Roman"/>
                  <w:i/>
                  <w:color w:val="000000"/>
                  <w:sz w:val="24"/>
                  <w:szCs w:val="24"/>
                </w:rPr>
              </m:ctrlPr>
            </m:dPr>
            <m:e>
              <m:eqArr>
                <m:eqArrPr>
                  <m:ctrlPr>
                    <w:rPr>
                      <w:rFonts w:ascii="Cambria Math" w:eastAsia="Calibri" w:hAnsi="Cambria Math" w:cs="Times New Roman"/>
                      <w:i/>
                      <w:color w:val="000000"/>
                      <w:sz w:val="24"/>
                      <w:szCs w:val="24"/>
                    </w:rPr>
                  </m:ctrlPr>
                </m:eqArrPr>
                <m:e>
                  <m:r>
                    <w:rPr>
                      <w:rFonts w:ascii="Cambria Math" w:eastAsia="Calibri" w:hAnsi="Cambria Math" w:cs="Times New Roman"/>
                      <w:color w:val="000000"/>
                      <w:sz w:val="24"/>
                      <w:szCs w:val="24"/>
                    </w:rPr>
                    <m:t xml:space="preserve">0.8при 0&lt;τ≤3 </m:t>
                  </m:r>
                </m:e>
                <m:e>
                  <m:r>
                    <w:rPr>
                      <w:rFonts w:ascii="Cambria Math" w:eastAsia="Calibri" w:hAnsi="Cambria Math" w:cs="Times New Roman"/>
                      <w:color w:val="000000"/>
                      <w:sz w:val="24"/>
                      <w:szCs w:val="24"/>
                    </w:rPr>
                    <m:t>1 при 3&lt;τ≤17</m:t>
                  </m:r>
                </m:e>
                <m:e>
                  <m:r>
                    <w:rPr>
                      <w:rFonts w:ascii="Cambria Math" w:eastAsia="Calibri" w:hAnsi="Cambria Math" w:cs="Times New Roman"/>
                      <w:color w:val="000000"/>
                      <w:sz w:val="24"/>
                      <w:szCs w:val="24"/>
                    </w:rPr>
                    <m:t>0.5</m:t>
                  </m:r>
                  <m:sSup>
                    <m:sSupPr>
                      <m:ctrlPr>
                        <w:rPr>
                          <w:rFonts w:ascii="Cambria Math" w:eastAsia="Calibri" w:hAnsi="Cambria Math" w:cs="Times New Roman"/>
                          <w:i/>
                          <w:color w:val="000000"/>
                          <w:sz w:val="24"/>
                          <w:szCs w:val="24"/>
                        </w:rPr>
                      </m:ctrlPr>
                    </m:sSupPr>
                    <m:e>
                      <m:r>
                        <w:rPr>
                          <w:rFonts w:ascii="Cambria Math" w:eastAsia="Calibri" w:hAnsi="Cambria Math" w:cs="Times New Roman"/>
                          <w:color w:val="000000"/>
                          <w:sz w:val="24"/>
                          <w:szCs w:val="24"/>
                        </w:rPr>
                        <m:t>e</m:t>
                      </m:r>
                    </m:e>
                    <m:sup>
                      <m:r>
                        <w:rPr>
                          <w:rFonts w:ascii="Cambria Math" w:eastAsia="Calibri" w:hAnsi="Cambria Math" w:cs="Times New Roman"/>
                          <w:color w:val="000000"/>
                          <w:sz w:val="24"/>
                          <w:szCs w:val="24"/>
                        </w:rPr>
                        <m:t>(</m:t>
                      </m:r>
                      <m:f>
                        <m:fPr>
                          <m:ctrlPr>
                            <w:rPr>
                              <w:rFonts w:ascii="Cambria Math" w:eastAsia="Calibri" w:hAnsi="Cambria Math" w:cs="Times New Roman"/>
                              <w:i/>
                              <w:color w:val="000000"/>
                              <w:sz w:val="24"/>
                              <w:szCs w:val="24"/>
                            </w:rPr>
                          </m:ctrlPr>
                        </m:fPr>
                        <m:num>
                          <m:r>
                            <w:rPr>
                              <w:rFonts w:ascii="Cambria Math" w:eastAsia="Calibri" w:hAnsi="Cambria Math" w:cs="Times New Roman"/>
                              <w:color w:val="000000"/>
                              <w:sz w:val="24"/>
                              <w:szCs w:val="24"/>
                            </w:rPr>
                            <m:t>τ</m:t>
                          </m:r>
                        </m:num>
                        <m:den>
                          <m:r>
                            <w:rPr>
                              <w:rFonts w:ascii="Cambria Math" w:eastAsia="Calibri" w:hAnsi="Cambria Math" w:cs="Times New Roman"/>
                              <w:color w:val="000000"/>
                              <w:sz w:val="24"/>
                              <w:szCs w:val="24"/>
                            </w:rPr>
                            <m:t>20</m:t>
                          </m:r>
                        </m:den>
                      </m:f>
                      <m:r>
                        <w:rPr>
                          <w:rFonts w:ascii="Cambria Math" w:eastAsia="Calibri" w:hAnsi="Cambria Math" w:cs="Times New Roman"/>
                          <w:color w:val="000000"/>
                          <w:sz w:val="24"/>
                          <w:szCs w:val="24"/>
                        </w:rPr>
                        <m:t>)</m:t>
                      </m:r>
                    </m:sup>
                  </m:sSup>
                  <m:r>
                    <w:rPr>
                      <w:rFonts w:ascii="Cambria Math" w:eastAsia="Calibri" w:hAnsi="Cambria Math" w:cs="Times New Roman"/>
                      <w:color w:val="000000"/>
                      <w:sz w:val="24"/>
                      <w:szCs w:val="24"/>
                    </w:rPr>
                    <m:t xml:space="preserve"> при τ&gt;17</m:t>
                  </m:r>
                </m:e>
              </m:eqArr>
            </m:e>
          </m:d>
        </m:oMath>
      </m:oMathPara>
    </w:p>
    <w:p w:rsidR="00B4104B" w:rsidRPr="00F719EE" w:rsidRDefault="00B4104B" w:rsidP="002A1E30">
      <w:pPr>
        <w:autoSpaceDE w:val="0"/>
        <w:autoSpaceDN w:val="0"/>
        <w:adjustRightInd w:val="0"/>
        <w:spacing w:after="0" w:line="360" w:lineRule="auto"/>
        <w:ind w:firstLine="567"/>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 xml:space="preserve">На </w:t>
      </w:r>
      <w:r w:rsidR="0024689B" w:rsidRPr="00F719EE">
        <w:rPr>
          <w:rFonts w:ascii="Times New Roman" w:eastAsia="Calibri" w:hAnsi="Times New Roman" w:cs="Times New Roman"/>
          <w:color w:val="000000"/>
          <w:sz w:val="24"/>
          <w:szCs w:val="24"/>
        </w:rPr>
        <w:t>графике 1.1</w:t>
      </w:r>
      <w:r w:rsidRPr="00F719EE">
        <w:rPr>
          <w:rFonts w:ascii="Times New Roman" w:eastAsia="Calibri" w:hAnsi="Times New Roman" w:cs="Times New Roman"/>
          <w:color w:val="000000"/>
          <w:sz w:val="24"/>
          <w:szCs w:val="24"/>
        </w:rPr>
        <w:t xml:space="preserve"> приведен вид зависимости интенсивности отказов от срока эксплуатации участка тепловой сети. При ее использовании следует помнить о некоторых допущениях, которые были сделаны при отборе данных: </w:t>
      </w:r>
    </w:p>
    <w:p w:rsidR="00B4104B" w:rsidRPr="00F719EE" w:rsidRDefault="00DE17B0" w:rsidP="004F459D">
      <w:pPr>
        <w:numPr>
          <w:ilvl w:val="0"/>
          <w:numId w:val="7"/>
        </w:numPr>
        <w:autoSpaceDE w:val="0"/>
        <w:autoSpaceDN w:val="0"/>
        <w:adjustRightInd w:val="0"/>
        <w:spacing w:after="68" w:line="360" w:lineRule="auto"/>
        <w:ind w:left="284" w:firstLine="0"/>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зависимость</w:t>
      </w:r>
      <w:r w:rsidR="00B4104B" w:rsidRPr="00F719EE">
        <w:rPr>
          <w:rFonts w:ascii="Times New Roman" w:eastAsia="Calibri" w:hAnsi="Times New Roman" w:cs="Times New Roman"/>
          <w:color w:val="000000"/>
          <w:sz w:val="24"/>
          <w:szCs w:val="24"/>
        </w:rPr>
        <w:t xml:space="preserve"> применима только тогда, когда в тепловых сетях существует четкое разделение на эксплуатационный и ремонтный периоды; </w:t>
      </w:r>
    </w:p>
    <w:p w:rsidR="00B4104B" w:rsidRPr="00F719EE" w:rsidRDefault="00B4104B" w:rsidP="004F459D">
      <w:pPr>
        <w:numPr>
          <w:ilvl w:val="0"/>
          <w:numId w:val="7"/>
        </w:numPr>
        <w:autoSpaceDE w:val="0"/>
        <w:autoSpaceDN w:val="0"/>
        <w:adjustRightInd w:val="0"/>
        <w:spacing w:after="0" w:line="360" w:lineRule="auto"/>
        <w:ind w:left="284" w:firstLine="0"/>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 xml:space="preserve">в ремонтный период выполняются гидравлические испытания тепловой сети после каждого отказа. </w:t>
      </w:r>
    </w:p>
    <w:p w:rsidR="00141A73" w:rsidRPr="00F719EE" w:rsidRDefault="00141A73" w:rsidP="00141A73">
      <w:pPr>
        <w:pStyle w:val="aff0"/>
        <w:keepNext/>
        <w:jc w:val="right"/>
      </w:pPr>
      <w:r w:rsidRPr="00F719EE">
        <w:t xml:space="preserve">График </w:t>
      </w:r>
      <w:r w:rsidR="00F84C37">
        <w:fldChar w:fldCharType="begin"/>
      </w:r>
      <w:r w:rsidR="00F84C37">
        <w:instrText xml:space="preserve"> STYLEREF 1 \s </w:instrText>
      </w:r>
      <w:r w:rsidR="00F84C37">
        <w:fldChar w:fldCharType="separate"/>
      </w:r>
      <w:r w:rsidR="00A74E45" w:rsidRPr="00F719EE">
        <w:rPr>
          <w:noProof/>
        </w:rPr>
        <w:t>1</w:t>
      </w:r>
      <w:r w:rsidR="00F84C37">
        <w:rPr>
          <w:noProof/>
        </w:rPr>
        <w:fldChar w:fldCharType="end"/>
      </w:r>
      <w:r w:rsidR="00464859" w:rsidRPr="00F719EE">
        <w:t>.</w:t>
      </w:r>
      <w:r w:rsidR="00F84C37">
        <w:fldChar w:fldCharType="begin"/>
      </w:r>
      <w:r w:rsidR="00F84C37">
        <w:instrText xml:space="preserve"> SEQ График \* ARABIC \s 1 </w:instrText>
      </w:r>
      <w:r w:rsidR="00F84C37">
        <w:fldChar w:fldCharType="separate"/>
      </w:r>
      <w:r w:rsidR="00A74E45" w:rsidRPr="00F719EE">
        <w:rPr>
          <w:noProof/>
        </w:rPr>
        <w:t>1</w:t>
      </w:r>
      <w:r w:rsidR="00F84C37">
        <w:rPr>
          <w:noProof/>
        </w:rPr>
        <w:fldChar w:fldCharType="end"/>
      </w:r>
    </w:p>
    <w:p w:rsidR="00B4104B" w:rsidRPr="00F719EE" w:rsidRDefault="00B4104B" w:rsidP="00B4104B">
      <w:pPr>
        <w:autoSpaceDE w:val="0"/>
        <w:autoSpaceDN w:val="0"/>
        <w:adjustRightInd w:val="0"/>
        <w:spacing w:after="0" w:line="360" w:lineRule="auto"/>
        <w:ind w:left="1429"/>
        <w:jc w:val="both"/>
        <w:rPr>
          <w:rFonts w:ascii="Times New Roman" w:eastAsia="Calibri" w:hAnsi="Times New Roman" w:cs="Times New Roman"/>
          <w:color w:val="000000"/>
          <w:sz w:val="24"/>
          <w:szCs w:val="24"/>
        </w:rPr>
      </w:pPr>
      <w:r w:rsidRPr="00F719EE">
        <w:rPr>
          <w:rFonts w:ascii="Times New Roman" w:eastAsia="Calibri" w:hAnsi="Times New Roman" w:cs="Times New Roman"/>
          <w:noProof/>
          <w:color w:val="000000"/>
          <w:sz w:val="24"/>
          <w:szCs w:val="24"/>
        </w:rPr>
        <w:drawing>
          <wp:inline distT="0" distB="0" distL="0" distR="0" wp14:anchorId="0513D955" wp14:editId="65853D26">
            <wp:extent cx="4772025" cy="2743200"/>
            <wp:effectExtent l="0" t="0" r="0" b="0"/>
            <wp:docPr id="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4104B" w:rsidRPr="00F719EE" w:rsidRDefault="00B4104B" w:rsidP="00B4104B">
      <w:pPr>
        <w:autoSpaceDE w:val="0"/>
        <w:autoSpaceDN w:val="0"/>
        <w:adjustRightInd w:val="0"/>
        <w:spacing w:after="68" w:line="360" w:lineRule="auto"/>
        <w:ind w:firstLine="709"/>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 xml:space="preserve">5. По данным </w:t>
      </w:r>
      <w:r w:rsidR="00DE17B0" w:rsidRPr="00F719EE">
        <w:rPr>
          <w:rFonts w:ascii="Times New Roman" w:eastAsia="Calibri" w:hAnsi="Times New Roman" w:cs="Times New Roman"/>
          <w:color w:val="000000"/>
          <w:sz w:val="24"/>
          <w:szCs w:val="24"/>
        </w:rPr>
        <w:t xml:space="preserve">о среднесуточных температурах наружного воздуха за последние десять лет, содержащихся в </w:t>
      </w:r>
      <w:r w:rsidRPr="00F719EE">
        <w:rPr>
          <w:rFonts w:ascii="Times New Roman" w:eastAsia="Calibri" w:hAnsi="Times New Roman" w:cs="Times New Roman"/>
          <w:color w:val="000000"/>
          <w:sz w:val="24"/>
          <w:szCs w:val="24"/>
        </w:rPr>
        <w:t>региональных</w:t>
      </w:r>
      <w:r w:rsidR="00DE17B0" w:rsidRPr="00F719EE">
        <w:rPr>
          <w:rFonts w:ascii="Times New Roman" w:eastAsia="Calibri" w:hAnsi="Times New Roman" w:cs="Times New Roman"/>
          <w:color w:val="000000"/>
          <w:sz w:val="24"/>
          <w:szCs w:val="24"/>
        </w:rPr>
        <w:t xml:space="preserve"> климатических </w:t>
      </w:r>
      <w:r w:rsidRPr="00F719EE">
        <w:rPr>
          <w:rFonts w:ascii="Times New Roman" w:eastAsia="Calibri" w:hAnsi="Times New Roman" w:cs="Times New Roman"/>
          <w:color w:val="000000"/>
          <w:sz w:val="24"/>
          <w:szCs w:val="24"/>
        </w:rPr>
        <w:t>справочник</w:t>
      </w:r>
      <w:r w:rsidR="00DE17B0" w:rsidRPr="00F719EE">
        <w:rPr>
          <w:rFonts w:ascii="Times New Roman" w:eastAsia="Calibri" w:hAnsi="Times New Roman" w:cs="Times New Roman"/>
          <w:color w:val="000000"/>
          <w:sz w:val="24"/>
          <w:szCs w:val="24"/>
        </w:rPr>
        <w:t>ах,</w:t>
      </w:r>
      <w:r w:rsidRPr="00F719EE">
        <w:rPr>
          <w:rFonts w:ascii="Times New Roman" w:eastAsia="Calibri" w:hAnsi="Times New Roman" w:cs="Times New Roman"/>
          <w:color w:val="000000"/>
          <w:sz w:val="24"/>
          <w:szCs w:val="24"/>
        </w:rPr>
        <w:t xml:space="preserve"> строят зависимость повторяемости температур наружного воздуха (график продолжительности тепловой нагрузки отопления). При отсутствии этих данных зависимость повторяемости температур наружного воздуха для местоположения тепловых сетей </w:t>
      </w:r>
      <w:r w:rsidR="00DE17B0" w:rsidRPr="00F719EE">
        <w:rPr>
          <w:rFonts w:ascii="Times New Roman" w:eastAsia="Calibri" w:hAnsi="Times New Roman" w:cs="Times New Roman"/>
          <w:color w:val="000000"/>
          <w:sz w:val="24"/>
          <w:szCs w:val="24"/>
        </w:rPr>
        <w:t>определяют по</w:t>
      </w:r>
      <w:r w:rsidRPr="00F719EE">
        <w:rPr>
          <w:rFonts w:ascii="Times New Roman" w:eastAsia="Calibri" w:hAnsi="Times New Roman" w:cs="Times New Roman"/>
          <w:color w:val="000000"/>
          <w:sz w:val="24"/>
          <w:szCs w:val="24"/>
        </w:rPr>
        <w:t xml:space="preserve"> СНиП 2.01.01.82 или </w:t>
      </w:r>
      <w:r w:rsidR="00DE17B0" w:rsidRPr="00F719EE">
        <w:rPr>
          <w:rFonts w:ascii="Times New Roman" w:eastAsia="Calibri" w:hAnsi="Times New Roman" w:cs="Times New Roman"/>
          <w:color w:val="000000"/>
          <w:sz w:val="24"/>
          <w:szCs w:val="24"/>
        </w:rPr>
        <w:t xml:space="preserve">данных </w:t>
      </w:r>
      <w:r w:rsidRPr="00F719EE">
        <w:rPr>
          <w:rFonts w:ascii="Times New Roman" w:eastAsia="Calibri" w:hAnsi="Times New Roman" w:cs="Times New Roman"/>
          <w:color w:val="000000"/>
          <w:sz w:val="24"/>
          <w:szCs w:val="24"/>
        </w:rPr>
        <w:t>Справочник</w:t>
      </w:r>
      <w:r w:rsidR="00DE17B0" w:rsidRPr="00F719EE">
        <w:rPr>
          <w:rFonts w:ascii="Times New Roman" w:eastAsia="Calibri" w:hAnsi="Times New Roman" w:cs="Times New Roman"/>
          <w:color w:val="000000"/>
          <w:sz w:val="24"/>
          <w:szCs w:val="24"/>
        </w:rPr>
        <w:t>а</w:t>
      </w:r>
      <w:r w:rsidRPr="00F719EE">
        <w:rPr>
          <w:rFonts w:ascii="Times New Roman" w:eastAsia="Calibri" w:hAnsi="Times New Roman" w:cs="Times New Roman"/>
          <w:color w:val="000000"/>
          <w:sz w:val="24"/>
          <w:szCs w:val="24"/>
        </w:rPr>
        <w:t xml:space="preserve"> «Наладка и эксплуатация водяных тепловых сетей». </w:t>
      </w:r>
    </w:p>
    <w:p w:rsidR="002A1E30" w:rsidRPr="00F719EE" w:rsidRDefault="00B4104B" w:rsidP="00B4104B">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 xml:space="preserve">6. С использованием данных о теплоаккумулирующей способности абонентских установок определяют время, за которое температура внутри отапливаемого помещения снизится до температуры, установленной в критериях отказа теплоснабжения. Отказ теплоснабжения потребителя – событие, приводящее к падению температуры в отапливаемых помещениях жилых и общественных зданий ниже +12 °С, в промышленных зданиях ниже +8 °С (СНиП 41-02-2003. Тепловые сети). </w:t>
      </w:r>
    </w:p>
    <w:p w:rsidR="002A1E30" w:rsidRPr="00F719EE" w:rsidRDefault="002A1E30">
      <w:pPr>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br w:type="page"/>
      </w:r>
    </w:p>
    <w:p w:rsidR="00B4104B" w:rsidRPr="00F719EE" w:rsidRDefault="00B4104B" w:rsidP="00B4104B">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lastRenderedPageBreak/>
        <w:t xml:space="preserve">Например, для расчета времени снижения температуры в жилом здании используют формулу: </w:t>
      </w:r>
    </w:p>
    <w:p w:rsidR="00B4104B" w:rsidRPr="00F719EE" w:rsidRDefault="00F84C37" w:rsidP="00B4104B">
      <w:pPr>
        <w:autoSpaceDE w:val="0"/>
        <w:autoSpaceDN w:val="0"/>
        <w:adjustRightInd w:val="0"/>
        <w:spacing w:after="0" w:line="360" w:lineRule="auto"/>
        <w:ind w:firstLine="709"/>
        <w:jc w:val="center"/>
        <w:rPr>
          <w:rFonts w:ascii="Times New Roman" w:eastAsia="Calibri" w:hAnsi="Times New Roman" w:cs="Times New Roman"/>
          <w:color w:val="000000"/>
          <w:sz w:val="24"/>
          <w:szCs w:val="24"/>
        </w:rPr>
      </w:pPr>
      <m:oMath>
        <m:sSub>
          <m:sSubPr>
            <m:ctrlPr>
              <w:rPr>
                <w:rFonts w:ascii="Cambria Math" w:eastAsia="Calibri" w:hAnsi="Cambria Math" w:cs="Times New Roman"/>
                <w:i/>
                <w:color w:val="000000"/>
                <w:sz w:val="28"/>
                <w:szCs w:val="28"/>
                <w:lang w:val="en-US"/>
              </w:rPr>
            </m:ctrlPr>
          </m:sSubPr>
          <m:e>
            <m:r>
              <w:rPr>
                <w:rFonts w:ascii="Cambria Math" w:eastAsia="Calibri" w:hAnsi="Cambria Math" w:cs="Times New Roman"/>
                <w:color w:val="000000"/>
                <w:sz w:val="28"/>
                <w:szCs w:val="28"/>
                <w:lang w:val="en-US"/>
              </w:rPr>
              <m:t>t</m:t>
            </m:r>
          </m:e>
          <m:sub>
            <m:r>
              <w:rPr>
                <w:rFonts w:ascii="Cambria Math" w:eastAsia="Calibri" w:hAnsi="Cambria Math" w:cs="Times New Roman"/>
                <w:color w:val="000000"/>
                <w:sz w:val="28"/>
                <w:szCs w:val="28"/>
              </w:rPr>
              <m:t>в</m:t>
            </m:r>
          </m:sub>
        </m:sSub>
        <m:r>
          <w:rPr>
            <w:rFonts w:ascii="Cambria Math" w:eastAsia="Calibri" w:hAnsi="Cambria Math" w:cs="Times New Roman"/>
            <w:color w:val="000000"/>
            <w:sz w:val="28"/>
            <w:szCs w:val="28"/>
          </w:rPr>
          <m:t>=</m:t>
        </m:r>
        <m:sSub>
          <m:sSubPr>
            <m:ctrlPr>
              <w:rPr>
                <w:rFonts w:ascii="Cambria Math" w:eastAsia="Calibri" w:hAnsi="Cambria Math" w:cs="Times New Roman"/>
                <w:i/>
                <w:color w:val="000000"/>
                <w:sz w:val="28"/>
                <w:szCs w:val="28"/>
                <w:lang w:val="en-US"/>
              </w:rPr>
            </m:ctrlPr>
          </m:sSubPr>
          <m:e>
            <m:r>
              <w:rPr>
                <w:rFonts w:ascii="Cambria Math" w:eastAsia="Calibri" w:hAnsi="Cambria Math" w:cs="Times New Roman"/>
                <w:color w:val="000000"/>
                <w:sz w:val="28"/>
                <w:szCs w:val="28"/>
                <w:lang w:val="en-US"/>
              </w:rPr>
              <m:t>t</m:t>
            </m:r>
          </m:e>
          <m:sub>
            <m:r>
              <w:rPr>
                <w:rFonts w:ascii="Cambria Math" w:eastAsia="Calibri" w:hAnsi="Cambria Math" w:cs="Times New Roman"/>
                <w:color w:val="000000"/>
                <w:sz w:val="28"/>
                <w:szCs w:val="28"/>
              </w:rPr>
              <m:t>н</m:t>
            </m:r>
          </m:sub>
        </m:sSub>
        <m:r>
          <w:rPr>
            <w:rFonts w:ascii="Cambria Math" w:eastAsia="Calibri" w:hAnsi="Cambria Math" w:cs="Times New Roman"/>
            <w:color w:val="000000"/>
            <w:sz w:val="28"/>
            <w:szCs w:val="28"/>
          </w:rPr>
          <m:t>+</m:t>
        </m:r>
        <m:f>
          <m:fPr>
            <m:ctrlPr>
              <w:rPr>
                <w:rFonts w:ascii="Cambria Math" w:eastAsia="Calibri" w:hAnsi="Cambria Math" w:cs="Times New Roman"/>
                <w:i/>
                <w:color w:val="000000"/>
                <w:sz w:val="28"/>
                <w:szCs w:val="28"/>
                <w:lang w:val="en-US"/>
              </w:rPr>
            </m:ctrlPr>
          </m:fPr>
          <m:num>
            <m:sSub>
              <m:sSubPr>
                <m:ctrlPr>
                  <w:rPr>
                    <w:rFonts w:ascii="Cambria Math" w:eastAsia="Calibri" w:hAnsi="Cambria Math" w:cs="Times New Roman"/>
                    <w:i/>
                    <w:color w:val="000000"/>
                    <w:sz w:val="28"/>
                    <w:szCs w:val="28"/>
                    <w:lang w:val="en-US"/>
                  </w:rPr>
                </m:ctrlPr>
              </m:sSubPr>
              <m:e>
                <m:r>
                  <w:rPr>
                    <w:rFonts w:ascii="Cambria Math" w:eastAsia="Calibri" w:hAnsi="Cambria Math" w:cs="Times New Roman"/>
                    <w:color w:val="000000"/>
                    <w:sz w:val="28"/>
                    <w:szCs w:val="28"/>
                    <w:lang w:val="en-US"/>
                  </w:rPr>
                  <m:t>Q</m:t>
                </m:r>
              </m:e>
              <m:sub>
                <m:r>
                  <w:rPr>
                    <w:rFonts w:ascii="Cambria Math" w:eastAsia="Calibri" w:hAnsi="Cambria Math" w:cs="Times New Roman"/>
                    <w:color w:val="000000"/>
                    <w:sz w:val="28"/>
                    <w:szCs w:val="28"/>
                  </w:rPr>
                  <m:t>0</m:t>
                </m:r>
              </m:sub>
            </m:sSub>
          </m:num>
          <m:den>
            <m:sSub>
              <m:sSubPr>
                <m:ctrlPr>
                  <w:rPr>
                    <w:rFonts w:ascii="Cambria Math" w:eastAsia="Calibri" w:hAnsi="Cambria Math" w:cs="Times New Roman"/>
                    <w:i/>
                    <w:color w:val="000000"/>
                    <w:sz w:val="28"/>
                    <w:szCs w:val="28"/>
                    <w:lang w:val="en-US"/>
                  </w:rPr>
                </m:ctrlPr>
              </m:sSubPr>
              <m:e>
                <m:r>
                  <w:rPr>
                    <w:rFonts w:ascii="Cambria Math" w:eastAsia="Calibri" w:hAnsi="Cambria Math" w:cs="Times New Roman"/>
                    <w:color w:val="000000"/>
                    <w:sz w:val="28"/>
                    <w:szCs w:val="28"/>
                    <w:lang w:val="en-US"/>
                  </w:rPr>
                  <m:t>q</m:t>
                </m:r>
              </m:e>
              <m:sub>
                <m:r>
                  <w:rPr>
                    <w:rFonts w:ascii="Cambria Math" w:eastAsia="Calibri" w:hAnsi="Cambria Math" w:cs="Times New Roman"/>
                    <w:color w:val="000000"/>
                    <w:sz w:val="28"/>
                    <w:szCs w:val="28"/>
                  </w:rPr>
                  <m:t>0</m:t>
                </m:r>
              </m:sub>
            </m:sSub>
          </m:den>
        </m:f>
        <m:r>
          <w:rPr>
            <w:rFonts w:ascii="Cambria Math" w:eastAsia="Calibri" w:hAnsi="Cambria Math" w:cs="Times New Roman"/>
            <w:color w:val="000000"/>
            <w:sz w:val="28"/>
            <w:szCs w:val="28"/>
          </w:rPr>
          <m:t>+</m:t>
        </m:r>
        <m:f>
          <m:fPr>
            <m:ctrlPr>
              <w:rPr>
                <w:rFonts w:ascii="Cambria Math" w:eastAsia="Calibri" w:hAnsi="Cambria Math" w:cs="Times New Roman"/>
                <w:i/>
                <w:color w:val="000000"/>
                <w:sz w:val="28"/>
                <w:szCs w:val="28"/>
                <w:lang w:val="en-US"/>
              </w:rPr>
            </m:ctrlPr>
          </m:fPr>
          <m:num>
            <m:sSubSup>
              <m:sSubSupPr>
                <m:ctrlPr>
                  <w:rPr>
                    <w:rFonts w:ascii="Cambria Math" w:eastAsia="Calibri" w:hAnsi="Cambria Math" w:cs="Times New Roman"/>
                    <w:i/>
                    <w:color w:val="000000"/>
                    <w:sz w:val="28"/>
                    <w:szCs w:val="28"/>
                    <w:lang w:val="en-US"/>
                  </w:rPr>
                </m:ctrlPr>
              </m:sSubSupPr>
              <m:e>
                <m:r>
                  <w:rPr>
                    <w:rFonts w:ascii="Cambria Math" w:eastAsia="Calibri" w:hAnsi="Cambria Math" w:cs="Times New Roman"/>
                    <w:color w:val="000000"/>
                    <w:sz w:val="28"/>
                    <w:szCs w:val="28"/>
                    <w:lang w:val="en-US"/>
                  </w:rPr>
                  <m:t>t</m:t>
                </m:r>
              </m:e>
              <m:sub>
                <m:r>
                  <w:rPr>
                    <w:rFonts w:ascii="Cambria Math" w:eastAsia="Calibri" w:hAnsi="Cambria Math" w:cs="Times New Roman"/>
                    <w:color w:val="000000"/>
                    <w:sz w:val="28"/>
                    <w:szCs w:val="28"/>
                  </w:rPr>
                  <m:t>в</m:t>
                </m:r>
              </m:sub>
              <m:sup>
                <m:r>
                  <w:rPr>
                    <w:rFonts w:ascii="Cambria Math" w:eastAsia="Calibri" w:hAnsi="Cambria Math" w:cs="Times New Roman"/>
                    <w:color w:val="000000"/>
                    <w:sz w:val="28"/>
                    <w:szCs w:val="28"/>
                  </w:rPr>
                  <m:t>,</m:t>
                </m:r>
              </m:sup>
            </m:sSubSup>
            <m:r>
              <w:rPr>
                <w:rFonts w:ascii="Cambria Math" w:eastAsia="Calibri" w:hAnsi="Cambria Math" w:cs="Times New Roman"/>
                <w:color w:val="000000"/>
                <w:sz w:val="28"/>
                <w:szCs w:val="28"/>
              </w:rPr>
              <m:t>-</m:t>
            </m:r>
            <m:sSub>
              <m:sSubPr>
                <m:ctrlPr>
                  <w:rPr>
                    <w:rFonts w:ascii="Cambria Math" w:eastAsia="Calibri" w:hAnsi="Cambria Math" w:cs="Times New Roman"/>
                    <w:i/>
                    <w:color w:val="000000"/>
                    <w:sz w:val="28"/>
                    <w:szCs w:val="28"/>
                    <w:lang w:val="en-US"/>
                  </w:rPr>
                </m:ctrlPr>
              </m:sSubPr>
              <m:e>
                <m:r>
                  <w:rPr>
                    <w:rFonts w:ascii="Cambria Math" w:eastAsia="Calibri" w:hAnsi="Cambria Math" w:cs="Times New Roman"/>
                    <w:color w:val="000000"/>
                    <w:sz w:val="28"/>
                    <w:szCs w:val="28"/>
                    <w:lang w:val="en-US"/>
                  </w:rPr>
                  <m:t>t</m:t>
                </m:r>
              </m:e>
              <m:sub>
                <m:r>
                  <w:rPr>
                    <w:rFonts w:ascii="Cambria Math" w:eastAsia="Calibri" w:hAnsi="Cambria Math" w:cs="Times New Roman"/>
                    <w:color w:val="000000"/>
                    <w:sz w:val="28"/>
                    <w:szCs w:val="28"/>
                  </w:rPr>
                  <m:t>н</m:t>
                </m:r>
              </m:sub>
            </m:sSub>
            <m:r>
              <w:rPr>
                <w:rFonts w:ascii="Cambria Math" w:eastAsia="Calibri" w:hAnsi="Cambria Math" w:cs="Times New Roman"/>
                <w:color w:val="000000"/>
                <w:sz w:val="28"/>
                <w:szCs w:val="28"/>
              </w:rPr>
              <m:t>-</m:t>
            </m:r>
            <m:box>
              <m:boxPr>
                <m:ctrlPr>
                  <w:rPr>
                    <w:rFonts w:ascii="Cambria Math" w:eastAsia="Calibri" w:hAnsi="Cambria Math" w:cs="Times New Roman"/>
                    <w:i/>
                    <w:color w:val="000000"/>
                    <w:sz w:val="28"/>
                    <w:szCs w:val="28"/>
                    <w:lang w:val="en-US"/>
                  </w:rPr>
                </m:ctrlPr>
              </m:boxPr>
              <m:e>
                <m:argPr>
                  <m:argSz m:val="-1"/>
                </m:argPr>
                <m:f>
                  <m:fPr>
                    <m:ctrlPr>
                      <w:rPr>
                        <w:rFonts w:ascii="Cambria Math" w:eastAsia="Calibri" w:hAnsi="Cambria Math" w:cs="Times New Roman"/>
                        <w:i/>
                        <w:color w:val="000000"/>
                        <w:sz w:val="28"/>
                        <w:szCs w:val="28"/>
                        <w:lang w:val="en-US"/>
                      </w:rPr>
                    </m:ctrlPr>
                  </m:fPr>
                  <m:num>
                    <m:sSub>
                      <m:sSubPr>
                        <m:ctrlPr>
                          <w:rPr>
                            <w:rFonts w:ascii="Cambria Math" w:eastAsia="Calibri" w:hAnsi="Cambria Math" w:cs="Times New Roman"/>
                            <w:i/>
                            <w:color w:val="000000"/>
                            <w:sz w:val="28"/>
                            <w:szCs w:val="28"/>
                            <w:lang w:val="en-US"/>
                          </w:rPr>
                        </m:ctrlPr>
                      </m:sSubPr>
                      <m:e>
                        <m:r>
                          <w:rPr>
                            <w:rFonts w:ascii="Cambria Math" w:eastAsia="Calibri" w:hAnsi="Cambria Math" w:cs="Times New Roman"/>
                            <w:color w:val="000000"/>
                            <w:sz w:val="28"/>
                            <w:szCs w:val="28"/>
                            <w:lang w:val="en-US"/>
                          </w:rPr>
                          <m:t>Q</m:t>
                        </m:r>
                      </m:e>
                      <m:sub>
                        <m:r>
                          <w:rPr>
                            <w:rFonts w:ascii="Cambria Math" w:eastAsia="Calibri" w:hAnsi="Cambria Math" w:cs="Times New Roman"/>
                            <w:color w:val="000000"/>
                            <w:sz w:val="28"/>
                            <w:szCs w:val="28"/>
                          </w:rPr>
                          <m:t>0</m:t>
                        </m:r>
                      </m:sub>
                    </m:sSub>
                  </m:num>
                  <m:den>
                    <m:sSub>
                      <m:sSubPr>
                        <m:ctrlPr>
                          <w:rPr>
                            <w:rFonts w:ascii="Cambria Math" w:eastAsia="Calibri" w:hAnsi="Cambria Math" w:cs="Times New Roman"/>
                            <w:i/>
                            <w:color w:val="000000"/>
                            <w:sz w:val="28"/>
                            <w:szCs w:val="28"/>
                            <w:lang w:val="en-US"/>
                          </w:rPr>
                        </m:ctrlPr>
                      </m:sSubPr>
                      <m:e>
                        <m:r>
                          <w:rPr>
                            <w:rFonts w:ascii="Cambria Math" w:eastAsia="Calibri" w:hAnsi="Cambria Math" w:cs="Times New Roman"/>
                            <w:color w:val="000000"/>
                            <w:sz w:val="28"/>
                            <w:szCs w:val="28"/>
                            <w:lang w:val="en-US"/>
                          </w:rPr>
                          <m:t>q</m:t>
                        </m:r>
                      </m:e>
                      <m:sub>
                        <m:r>
                          <w:rPr>
                            <w:rFonts w:ascii="Cambria Math" w:eastAsia="Calibri" w:hAnsi="Cambria Math" w:cs="Times New Roman"/>
                            <w:color w:val="000000"/>
                            <w:sz w:val="28"/>
                            <w:szCs w:val="28"/>
                          </w:rPr>
                          <m:t>0</m:t>
                        </m:r>
                      </m:sub>
                    </m:sSub>
                    <m:r>
                      <w:rPr>
                        <w:rFonts w:ascii="Cambria Math" w:eastAsia="Calibri" w:hAnsi="Cambria Math" w:cs="Times New Roman"/>
                        <w:color w:val="000000"/>
                        <w:sz w:val="28"/>
                        <w:szCs w:val="28"/>
                        <w:lang w:val="en-US"/>
                      </w:rPr>
                      <m:t>V</m:t>
                    </m:r>
                  </m:den>
                </m:f>
              </m:e>
            </m:box>
          </m:num>
          <m:den>
            <m:r>
              <m:rPr>
                <m:sty m:val="p"/>
              </m:rPr>
              <w:rPr>
                <w:rFonts w:ascii="Cambria Math" w:eastAsia="Calibri" w:hAnsi="Cambria Math" w:cs="Times New Roman"/>
                <w:color w:val="000000"/>
                <w:sz w:val="28"/>
                <w:szCs w:val="28"/>
                <w:lang w:val="en-US"/>
              </w:rPr>
              <m:t>exp</m:t>
            </m:r>
            <m:r>
              <m:rPr>
                <m:sty m:val="p"/>
              </m:rPr>
              <w:rPr>
                <w:rFonts w:ascii="Cambria Math" w:eastAsia="Calibri" w:hAnsi="Cambria Math" w:cs="Times New Roman"/>
                <w:color w:val="000000"/>
                <w:sz w:val="28"/>
                <w:szCs w:val="28"/>
              </w:rPr>
              <m:t>⁡</m:t>
            </m:r>
            <m:r>
              <w:rPr>
                <w:rFonts w:ascii="Cambria Math" w:eastAsia="Calibri" w:hAnsi="Cambria Math" w:cs="Times New Roman"/>
                <w:color w:val="000000"/>
                <w:sz w:val="28"/>
                <w:szCs w:val="28"/>
              </w:rPr>
              <m:t>(</m:t>
            </m:r>
            <m:f>
              <m:fPr>
                <m:type m:val="skw"/>
                <m:ctrlPr>
                  <w:rPr>
                    <w:rFonts w:ascii="Cambria Math" w:eastAsia="Calibri" w:hAnsi="Cambria Math" w:cs="Times New Roman"/>
                    <w:i/>
                    <w:color w:val="000000"/>
                    <w:sz w:val="28"/>
                    <w:szCs w:val="28"/>
                    <w:lang w:val="en-US"/>
                  </w:rPr>
                </m:ctrlPr>
              </m:fPr>
              <m:num>
                <m:r>
                  <w:rPr>
                    <w:rFonts w:ascii="Cambria Math" w:eastAsia="Calibri" w:hAnsi="Cambria Math" w:cs="Times New Roman"/>
                    <w:color w:val="000000"/>
                    <w:sz w:val="28"/>
                    <w:szCs w:val="28"/>
                    <w:lang w:val="en-US"/>
                  </w:rPr>
                  <m:t>z</m:t>
                </m:r>
              </m:num>
              <m:den>
                <m:r>
                  <w:rPr>
                    <w:rFonts w:ascii="Cambria Math" w:eastAsia="Calibri" w:hAnsi="Cambria Math" w:cs="Times New Roman"/>
                    <w:color w:val="000000"/>
                    <w:sz w:val="28"/>
                    <w:szCs w:val="28"/>
                    <w:lang w:val="en-US"/>
                  </w:rPr>
                  <m:t>β</m:t>
                </m:r>
              </m:den>
            </m:f>
            <m:r>
              <w:rPr>
                <w:rFonts w:ascii="Cambria Math" w:eastAsia="Calibri" w:hAnsi="Cambria Math" w:cs="Times New Roman"/>
                <w:color w:val="000000"/>
                <w:sz w:val="28"/>
                <w:szCs w:val="28"/>
              </w:rPr>
              <m:t>)</m:t>
            </m:r>
          </m:den>
        </m:f>
      </m:oMath>
      <w:r w:rsidR="00B4104B" w:rsidRPr="00F719EE">
        <w:rPr>
          <w:rFonts w:ascii="Times New Roman" w:eastAsia="Times New Roman" w:hAnsi="Times New Roman" w:cs="Times New Roman"/>
          <w:color w:val="000000"/>
          <w:sz w:val="24"/>
          <w:szCs w:val="24"/>
        </w:rPr>
        <w:t xml:space="preserve">  ,</w:t>
      </w:r>
      <w:r w:rsidR="00B4104B" w:rsidRPr="00F719EE">
        <w:rPr>
          <w:rFonts w:ascii="Times New Roman" w:eastAsia="Calibri" w:hAnsi="Times New Roman" w:cs="Times New Roman"/>
          <w:color w:val="000000"/>
          <w:sz w:val="24"/>
          <w:szCs w:val="24"/>
        </w:rPr>
        <w:t>где</w:t>
      </w:r>
    </w:p>
    <w:p w:rsidR="00B4104B" w:rsidRPr="00F719EE" w:rsidRDefault="00F84C37" w:rsidP="00B4104B">
      <w:pPr>
        <w:autoSpaceDE w:val="0"/>
        <w:autoSpaceDN w:val="0"/>
        <w:adjustRightInd w:val="0"/>
        <w:spacing w:after="0" w:line="360" w:lineRule="auto"/>
        <w:ind w:firstLine="709"/>
        <w:jc w:val="both"/>
        <w:rPr>
          <w:rFonts w:ascii="Times New Roman" w:eastAsia="Calibri" w:hAnsi="Times New Roman" w:cs="Times New Roman"/>
          <w:sz w:val="24"/>
          <w:szCs w:val="24"/>
        </w:rPr>
      </w:pPr>
      <m:oMath>
        <m:sSub>
          <m:sSubPr>
            <m:ctrlPr>
              <w:rPr>
                <w:rFonts w:ascii="Cambria Math" w:eastAsia="Calibri" w:hAnsi="Cambria Math" w:cs="Times New Roman"/>
                <w:i/>
                <w:color w:val="000000"/>
                <w:sz w:val="28"/>
                <w:szCs w:val="28"/>
                <w:lang w:val="en-US"/>
              </w:rPr>
            </m:ctrlPr>
          </m:sSubPr>
          <m:e>
            <m:r>
              <w:rPr>
                <w:rFonts w:ascii="Cambria Math" w:eastAsia="Calibri" w:hAnsi="Cambria Math" w:cs="Times New Roman"/>
                <w:sz w:val="28"/>
                <w:szCs w:val="28"/>
                <w:lang w:val="en-US"/>
              </w:rPr>
              <m:t>t</m:t>
            </m:r>
          </m:e>
          <m:sub>
            <m:r>
              <w:rPr>
                <w:rFonts w:ascii="Cambria Math" w:eastAsia="Calibri" w:hAnsi="Cambria Math" w:cs="Times New Roman"/>
                <w:sz w:val="28"/>
                <w:szCs w:val="28"/>
              </w:rPr>
              <m:t>в</m:t>
            </m:r>
          </m:sub>
        </m:sSub>
      </m:oMath>
      <w:r w:rsidR="00B4104B" w:rsidRPr="00F719EE">
        <w:rPr>
          <w:rFonts w:ascii="Times New Roman" w:eastAsia="Calibri" w:hAnsi="Times New Roman" w:cs="Times New Roman"/>
          <w:sz w:val="24"/>
          <w:szCs w:val="24"/>
        </w:rPr>
        <w:t xml:space="preserve">- внутренняя температура, которая устанавливается в помещении через время </w:t>
      </w:r>
      <w:r w:rsidR="00B4104B" w:rsidRPr="00F719EE">
        <w:rPr>
          <w:rFonts w:ascii="Times New Roman" w:eastAsia="Calibri" w:hAnsi="Times New Roman" w:cs="Times New Roman"/>
          <w:i/>
          <w:iCs/>
          <w:sz w:val="24"/>
          <w:szCs w:val="24"/>
        </w:rPr>
        <w:t xml:space="preserve">z </w:t>
      </w:r>
      <w:r w:rsidR="00B4104B" w:rsidRPr="00F719EE">
        <w:rPr>
          <w:rFonts w:ascii="Times New Roman" w:eastAsia="Calibri" w:hAnsi="Times New Roman" w:cs="Times New Roman"/>
          <w:sz w:val="24"/>
          <w:szCs w:val="24"/>
        </w:rPr>
        <w:t xml:space="preserve">в часах, после наступления исходного события, </w:t>
      </w:r>
      <w:r w:rsidR="00B4104B" w:rsidRPr="00F719EE">
        <w:rPr>
          <w:rFonts w:ascii="Times New Roman" w:eastAsia="Calibri" w:hAnsi="Times New Roman" w:cs="Times New Roman"/>
          <w:sz w:val="16"/>
          <w:szCs w:val="16"/>
        </w:rPr>
        <w:t>0</w:t>
      </w:r>
      <w:r w:rsidR="00B4104B" w:rsidRPr="00F719EE">
        <w:rPr>
          <w:rFonts w:ascii="Times New Roman" w:eastAsia="Calibri" w:hAnsi="Times New Roman" w:cs="Times New Roman"/>
          <w:sz w:val="24"/>
          <w:szCs w:val="24"/>
        </w:rPr>
        <w:t>С;</w:t>
      </w:r>
    </w:p>
    <w:p w:rsidR="00B4104B" w:rsidRPr="00F719EE" w:rsidRDefault="00B4104B" w:rsidP="00B4104B">
      <w:pPr>
        <w:autoSpaceDE w:val="0"/>
        <w:autoSpaceDN w:val="0"/>
        <w:adjustRightInd w:val="0"/>
        <w:spacing w:after="0" w:line="360" w:lineRule="auto"/>
        <w:ind w:firstLine="709"/>
        <w:jc w:val="both"/>
        <w:rPr>
          <w:rFonts w:ascii="Times New Roman" w:eastAsia="Calibri" w:hAnsi="Times New Roman" w:cs="Times New Roman"/>
          <w:sz w:val="24"/>
          <w:szCs w:val="24"/>
        </w:rPr>
      </w:pPr>
      <w:r w:rsidRPr="00F719EE">
        <w:rPr>
          <w:rFonts w:ascii="Times New Roman" w:eastAsia="Calibri" w:hAnsi="Times New Roman" w:cs="Times New Roman"/>
          <w:i/>
          <w:iCs/>
          <w:sz w:val="24"/>
          <w:szCs w:val="24"/>
        </w:rPr>
        <w:t xml:space="preserve">z </w:t>
      </w:r>
      <w:r w:rsidRPr="00F719EE">
        <w:rPr>
          <w:rFonts w:ascii="Times New Roman" w:eastAsia="Calibri" w:hAnsi="Times New Roman" w:cs="Times New Roman"/>
          <w:sz w:val="24"/>
          <w:szCs w:val="24"/>
        </w:rPr>
        <w:t>- время отсчитываемое после начала исходного события, ч;</w:t>
      </w:r>
    </w:p>
    <w:p w:rsidR="00B4104B" w:rsidRPr="00F719EE" w:rsidRDefault="00F84C37" w:rsidP="00B4104B">
      <w:pPr>
        <w:autoSpaceDE w:val="0"/>
        <w:autoSpaceDN w:val="0"/>
        <w:adjustRightInd w:val="0"/>
        <w:spacing w:after="0" w:line="360" w:lineRule="auto"/>
        <w:ind w:firstLine="709"/>
        <w:jc w:val="both"/>
        <w:rPr>
          <w:rFonts w:ascii="Times New Roman" w:eastAsia="Calibri" w:hAnsi="Times New Roman" w:cs="Times New Roman"/>
          <w:sz w:val="24"/>
          <w:szCs w:val="24"/>
        </w:rPr>
      </w:pPr>
      <m:oMath>
        <m:sSubSup>
          <m:sSubSupPr>
            <m:ctrlPr>
              <w:rPr>
                <w:rFonts w:ascii="Cambria Math" w:eastAsia="Calibri" w:hAnsi="Cambria Math" w:cs="Times New Roman"/>
                <w:i/>
                <w:color w:val="000000"/>
                <w:sz w:val="28"/>
                <w:szCs w:val="28"/>
                <w:lang w:val="en-US"/>
              </w:rPr>
            </m:ctrlPr>
          </m:sSubSupPr>
          <m:e>
            <m:r>
              <w:rPr>
                <w:rFonts w:ascii="Cambria Math" w:eastAsia="Calibri" w:hAnsi="Cambria Math" w:cs="Times New Roman"/>
                <w:sz w:val="28"/>
                <w:szCs w:val="28"/>
                <w:lang w:val="en-US"/>
              </w:rPr>
              <m:t>t</m:t>
            </m:r>
          </m:e>
          <m:sub>
            <m:r>
              <w:rPr>
                <w:rFonts w:ascii="Cambria Math" w:eastAsia="Calibri" w:hAnsi="Cambria Math" w:cs="Times New Roman"/>
                <w:sz w:val="28"/>
                <w:szCs w:val="28"/>
              </w:rPr>
              <m:t>в</m:t>
            </m:r>
          </m:sub>
          <m:sup>
            <m:r>
              <w:rPr>
                <w:rFonts w:ascii="Cambria Math" w:eastAsia="Calibri" w:hAnsi="Cambria Math" w:cs="Times New Roman"/>
                <w:sz w:val="28"/>
                <w:szCs w:val="28"/>
              </w:rPr>
              <m:t>,</m:t>
            </m:r>
          </m:sup>
        </m:sSubSup>
      </m:oMath>
      <w:r w:rsidR="00B4104B" w:rsidRPr="00F719EE">
        <w:rPr>
          <w:rFonts w:ascii="Times New Roman" w:eastAsia="Calibri" w:hAnsi="Times New Roman" w:cs="Times New Roman"/>
          <w:sz w:val="24"/>
          <w:szCs w:val="24"/>
        </w:rPr>
        <w:t xml:space="preserve">- температура в отапливаемом помещении, которая была в момент начала исходного события, </w:t>
      </w:r>
      <w:r w:rsidR="00B4104B" w:rsidRPr="00F719EE">
        <w:rPr>
          <w:rFonts w:ascii="Times New Roman" w:eastAsia="Calibri" w:hAnsi="Times New Roman" w:cs="Times New Roman"/>
          <w:sz w:val="16"/>
          <w:szCs w:val="16"/>
        </w:rPr>
        <w:t>0</w:t>
      </w:r>
      <w:r w:rsidR="00B4104B" w:rsidRPr="00F719EE">
        <w:rPr>
          <w:rFonts w:ascii="Times New Roman" w:eastAsia="Calibri" w:hAnsi="Times New Roman" w:cs="Times New Roman"/>
          <w:sz w:val="24"/>
          <w:szCs w:val="24"/>
        </w:rPr>
        <w:t>С;</w:t>
      </w:r>
    </w:p>
    <w:p w:rsidR="00B4104B" w:rsidRPr="00F719EE" w:rsidRDefault="00F84C37" w:rsidP="00B4104B">
      <w:pPr>
        <w:autoSpaceDE w:val="0"/>
        <w:autoSpaceDN w:val="0"/>
        <w:adjustRightInd w:val="0"/>
        <w:spacing w:after="0" w:line="360" w:lineRule="auto"/>
        <w:ind w:firstLine="709"/>
        <w:jc w:val="both"/>
        <w:rPr>
          <w:rFonts w:ascii="Times New Roman" w:eastAsia="Calibri" w:hAnsi="Times New Roman" w:cs="Times New Roman"/>
          <w:sz w:val="24"/>
          <w:szCs w:val="24"/>
        </w:rPr>
      </w:pPr>
      <m:oMath>
        <m:sSub>
          <m:sSubPr>
            <m:ctrlPr>
              <w:rPr>
                <w:rFonts w:ascii="Cambria Math" w:eastAsia="Calibri" w:hAnsi="Cambria Math" w:cs="Times New Roman"/>
                <w:i/>
                <w:color w:val="000000"/>
                <w:sz w:val="28"/>
                <w:szCs w:val="28"/>
                <w:lang w:val="en-US"/>
              </w:rPr>
            </m:ctrlPr>
          </m:sSubPr>
          <m:e>
            <m:r>
              <w:rPr>
                <w:rFonts w:ascii="Cambria Math" w:eastAsia="Calibri" w:hAnsi="Cambria Math" w:cs="Times New Roman"/>
                <w:sz w:val="28"/>
                <w:szCs w:val="28"/>
                <w:lang w:val="en-US"/>
              </w:rPr>
              <m:t>t</m:t>
            </m:r>
          </m:e>
          <m:sub>
            <m:r>
              <w:rPr>
                <w:rFonts w:ascii="Cambria Math" w:eastAsia="Calibri" w:hAnsi="Cambria Math" w:cs="Times New Roman"/>
                <w:sz w:val="28"/>
                <w:szCs w:val="28"/>
              </w:rPr>
              <m:t>н</m:t>
            </m:r>
          </m:sub>
        </m:sSub>
      </m:oMath>
      <w:r w:rsidR="00B4104B" w:rsidRPr="00F719EE">
        <w:rPr>
          <w:rFonts w:ascii="Times New Roman" w:eastAsia="Calibri" w:hAnsi="Times New Roman" w:cs="Times New Roman"/>
          <w:sz w:val="24"/>
          <w:szCs w:val="24"/>
        </w:rPr>
        <w:t xml:space="preserve">- температура наружного воздуха, усредненная на периоде времени </w:t>
      </w:r>
      <w:r w:rsidR="00B4104B" w:rsidRPr="00F719EE">
        <w:rPr>
          <w:rFonts w:ascii="Times New Roman" w:eastAsia="Calibri" w:hAnsi="Times New Roman" w:cs="Times New Roman"/>
          <w:i/>
          <w:iCs/>
          <w:sz w:val="24"/>
          <w:szCs w:val="24"/>
        </w:rPr>
        <w:t xml:space="preserve">z </w:t>
      </w:r>
      <w:r w:rsidR="00B4104B" w:rsidRPr="00F719EE">
        <w:rPr>
          <w:rFonts w:ascii="Times New Roman" w:eastAsia="Calibri" w:hAnsi="Times New Roman" w:cs="Times New Roman"/>
          <w:sz w:val="24"/>
          <w:szCs w:val="24"/>
        </w:rPr>
        <w:t xml:space="preserve">, </w:t>
      </w:r>
      <w:r w:rsidR="00B4104B" w:rsidRPr="00F719EE">
        <w:rPr>
          <w:rFonts w:ascii="Times New Roman" w:eastAsia="Calibri" w:hAnsi="Times New Roman" w:cs="Times New Roman"/>
          <w:sz w:val="16"/>
          <w:szCs w:val="16"/>
        </w:rPr>
        <w:t>0</w:t>
      </w:r>
      <w:r w:rsidR="00B4104B" w:rsidRPr="00F719EE">
        <w:rPr>
          <w:rFonts w:ascii="Times New Roman" w:eastAsia="Calibri" w:hAnsi="Times New Roman" w:cs="Times New Roman"/>
          <w:sz w:val="24"/>
          <w:szCs w:val="24"/>
        </w:rPr>
        <w:t>С;</w:t>
      </w:r>
    </w:p>
    <w:p w:rsidR="00B4104B" w:rsidRPr="00F719EE" w:rsidRDefault="00F84C37" w:rsidP="00B4104B">
      <w:pPr>
        <w:autoSpaceDE w:val="0"/>
        <w:autoSpaceDN w:val="0"/>
        <w:adjustRightInd w:val="0"/>
        <w:spacing w:after="0" w:line="360" w:lineRule="auto"/>
        <w:ind w:firstLine="709"/>
        <w:jc w:val="both"/>
        <w:rPr>
          <w:rFonts w:ascii="Times New Roman" w:eastAsia="Calibri" w:hAnsi="Times New Roman" w:cs="Times New Roman"/>
          <w:sz w:val="24"/>
          <w:szCs w:val="24"/>
        </w:rPr>
      </w:pPr>
      <m:oMath>
        <m:sSub>
          <m:sSubPr>
            <m:ctrlPr>
              <w:rPr>
                <w:rFonts w:ascii="Cambria Math" w:eastAsia="Calibri" w:hAnsi="Cambria Math" w:cs="Times New Roman"/>
                <w:i/>
                <w:color w:val="000000"/>
                <w:sz w:val="28"/>
                <w:szCs w:val="28"/>
                <w:lang w:val="en-US"/>
              </w:rPr>
            </m:ctrlPr>
          </m:sSubPr>
          <m:e>
            <m:r>
              <w:rPr>
                <w:rFonts w:ascii="Cambria Math" w:eastAsia="Calibri" w:hAnsi="Cambria Math" w:cs="Times New Roman"/>
                <w:sz w:val="28"/>
                <w:szCs w:val="28"/>
                <w:lang w:val="en-US"/>
              </w:rPr>
              <m:t>Q</m:t>
            </m:r>
          </m:e>
          <m:sub>
            <m:r>
              <w:rPr>
                <w:rFonts w:ascii="Cambria Math" w:eastAsia="Calibri" w:hAnsi="Cambria Math" w:cs="Times New Roman"/>
                <w:sz w:val="28"/>
                <w:szCs w:val="28"/>
              </w:rPr>
              <m:t>0</m:t>
            </m:r>
          </m:sub>
        </m:sSub>
      </m:oMath>
      <w:r w:rsidR="00B4104B" w:rsidRPr="00F719EE">
        <w:rPr>
          <w:rFonts w:ascii="Times New Roman" w:eastAsia="Calibri" w:hAnsi="Times New Roman" w:cs="Times New Roman"/>
          <w:i/>
          <w:iCs/>
          <w:sz w:val="25"/>
          <w:szCs w:val="25"/>
        </w:rPr>
        <w:t xml:space="preserve"> </w:t>
      </w:r>
      <w:r w:rsidR="00B4104B" w:rsidRPr="00F719EE">
        <w:rPr>
          <w:rFonts w:ascii="Times New Roman" w:eastAsia="Calibri" w:hAnsi="Times New Roman" w:cs="Times New Roman"/>
          <w:sz w:val="24"/>
          <w:szCs w:val="24"/>
        </w:rPr>
        <w:t>- подача теплоты в помещение, Дж/ч;</w:t>
      </w:r>
    </w:p>
    <w:p w:rsidR="00B4104B" w:rsidRPr="00F719EE" w:rsidRDefault="00F84C37" w:rsidP="00B4104B">
      <w:pPr>
        <w:autoSpaceDE w:val="0"/>
        <w:autoSpaceDN w:val="0"/>
        <w:adjustRightInd w:val="0"/>
        <w:spacing w:after="0" w:line="360" w:lineRule="auto"/>
        <w:ind w:firstLine="709"/>
        <w:jc w:val="both"/>
        <w:rPr>
          <w:rFonts w:ascii="Times New Roman" w:eastAsia="Calibri" w:hAnsi="Times New Roman" w:cs="Times New Roman"/>
          <w:sz w:val="24"/>
          <w:szCs w:val="24"/>
        </w:rPr>
      </w:pPr>
      <m:oMath>
        <m:sSub>
          <m:sSubPr>
            <m:ctrlPr>
              <w:rPr>
                <w:rFonts w:ascii="Cambria Math" w:eastAsia="Calibri" w:hAnsi="Cambria Math" w:cs="Times New Roman"/>
                <w:i/>
                <w:color w:val="000000"/>
                <w:sz w:val="28"/>
                <w:szCs w:val="28"/>
                <w:lang w:val="en-US"/>
              </w:rPr>
            </m:ctrlPr>
          </m:sSubPr>
          <m:e>
            <m:r>
              <w:rPr>
                <w:rFonts w:ascii="Cambria Math" w:eastAsia="Calibri" w:hAnsi="Cambria Math" w:cs="Times New Roman"/>
                <w:sz w:val="28"/>
                <w:szCs w:val="28"/>
                <w:lang w:val="en-US"/>
              </w:rPr>
              <m:t>q</m:t>
            </m:r>
          </m:e>
          <m:sub>
            <m:r>
              <w:rPr>
                <w:rFonts w:ascii="Cambria Math" w:eastAsia="Calibri" w:hAnsi="Cambria Math" w:cs="Times New Roman"/>
                <w:sz w:val="28"/>
                <w:szCs w:val="28"/>
              </w:rPr>
              <m:t>0</m:t>
            </m:r>
          </m:sub>
        </m:sSub>
        <m:r>
          <w:rPr>
            <w:rFonts w:ascii="Cambria Math" w:eastAsia="Calibri" w:hAnsi="Cambria Math" w:cs="Times New Roman"/>
            <w:sz w:val="28"/>
            <w:szCs w:val="28"/>
            <w:lang w:val="en-US"/>
          </w:rPr>
          <m:t>V</m:t>
        </m:r>
      </m:oMath>
      <w:r w:rsidR="00B4104B" w:rsidRPr="00F719EE">
        <w:rPr>
          <w:rFonts w:ascii="Times New Roman,Italic" w:eastAsia="Calibri" w:hAnsi="Times New Roman,Italic" w:cs="Times New Roman,Italic"/>
          <w:i/>
          <w:iCs/>
          <w:sz w:val="14"/>
          <w:szCs w:val="14"/>
        </w:rPr>
        <w:t xml:space="preserve"> </w:t>
      </w:r>
      <w:r w:rsidR="00B4104B" w:rsidRPr="00F719EE">
        <w:rPr>
          <w:rFonts w:ascii="Times New Roman" w:eastAsia="Calibri" w:hAnsi="Times New Roman" w:cs="Times New Roman"/>
          <w:sz w:val="24"/>
          <w:szCs w:val="24"/>
        </w:rPr>
        <w:t>- удельные расчетные тепловые потери здания, Дж/(ч×</w:t>
      </w:r>
      <w:r w:rsidR="00B4104B" w:rsidRPr="00F719EE">
        <w:rPr>
          <w:rFonts w:ascii="Times New Roman" w:eastAsia="Calibri" w:hAnsi="Times New Roman" w:cs="Times New Roman"/>
          <w:sz w:val="16"/>
          <w:szCs w:val="16"/>
        </w:rPr>
        <w:t>0</w:t>
      </w:r>
      <w:r w:rsidR="00B4104B" w:rsidRPr="00F719EE">
        <w:rPr>
          <w:rFonts w:ascii="Times New Roman" w:eastAsia="Calibri" w:hAnsi="Times New Roman" w:cs="Times New Roman"/>
          <w:sz w:val="24"/>
          <w:szCs w:val="24"/>
        </w:rPr>
        <w:t>С);</w:t>
      </w:r>
    </w:p>
    <w:p w:rsidR="00B4104B" w:rsidRPr="00F719EE" w:rsidRDefault="00B4104B" w:rsidP="00B4104B">
      <w:pPr>
        <w:autoSpaceDE w:val="0"/>
        <w:autoSpaceDN w:val="0"/>
        <w:adjustRightInd w:val="0"/>
        <w:spacing w:after="0" w:line="360" w:lineRule="auto"/>
        <w:ind w:firstLine="709"/>
        <w:jc w:val="both"/>
        <w:rPr>
          <w:rFonts w:ascii="Times New Roman" w:eastAsia="Calibri" w:hAnsi="Times New Roman" w:cs="Times New Roman"/>
          <w:sz w:val="24"/>
          <w:szCs w:val="24"/>
        </w:rPr>
      </w:pPr>
      <w:r w:rsidRPr="00F719EE">
        <w:rPr>
          <w:rFonts w:ascii="Symbol" w:eastAsia="Calibri" w:hAnsi="Symbol" w:cs="Symbol"/>
          <w:sz w:val="26"/>
          <w:szCs w:val="26"/>
        </w:rPr>
        <w:t></w:t>
      </w:r>
      <w:r w:rsidRPr="00F719EE">
        <w:rPr>
          <w:rFonts w:ascii="Symbol" w:eastAsia="Calibri" w:hAnsi="Symbol" w:cs="Symbol"/>
          <w:sz w:val="26"/>
          <w:szCs w:val="26"/>
        </w:rPr>
        <w:t></w:t>
      </w:r>
      <w:r w:rsidRPr="00F719EE">
        <w:rPr>
          <w:rFonts w:ascii="Times New Roman" w:eastAsia="Calibri" w:hAnsi="Times New Roman" w:cs="Times New Roman"/>
          <w:sz w:val="24"/>
          <w:szCs w:val="24"/>
        </w:rPr>
        <w:t>- коэффициент аккумуляции помещения (здания), ч.</w:t>
      </w:r>
    </w:p>
    <w:p w:rsidR="00B4104B" w:rsidRPr="00F719EE" w:rsidRDefault="00B4104B" w:rsidP="00DE17B0">
      <w:pPr>
        <w:autoSpaceDE w:val="0"/>
        <w:autoSpaceDN w:val="0"/>
        <w:adjustRightInd w:val="0"/>
        <w:spacing w:after="0" w:line="240" w:lineRule="auto"/>
        <w:ind w:firstLine="709"/>
        <w:jc w:val="both"/>
        <w:rPr>
          <w:rFonts w:ascii="Times New Roman" w:eastAsia="Calibri" w:hAnsi="Times New Roman" w:cs="Times New Roman"/>
          <w:sz w:val="24"/>
          <w:szCs w:val="24"/>
        </w:rPr>
      </w:pPr>
      <w:r w:rsidRPr="00F719EE">
        <w:rPr>
          <w:rFonts w:ascii="Times New Roman" w:eastAsia="Calibri" w:hAnsi="Times New Roman" w:cs="Times New Roman"/>
          <w:sz w:val="24"/>
          <w:szCs w:val="24"/>
        </w:rPr>
        <w:t>Для расчет времени снижения температуры в жилом задании до +12</w:t>
      </w:r>
      <w:r w:rsidRPr="00F719EE">
        <w:rPr>
          <w:rFonts w:ascii="Cambria Math" w:eastAsia="Calibri" w:hAnsi="Cambria Math" w:cs="Cambria Math"/>
          <w:sz w:val="24"/>
          <w:szCs w:val="24"/>
        </w:rPr>
        <w:t>⁰</w:t>
      </w:r>
      <w:r w:rsidRPr="00F719EE">
        <w:rPr>
          <w:rFonts w:ascii="Times New Roman" w:eastAsia="Calibri" w:hAnsi="Times New Roman" w:cs="Times New Roman"/>
          <w:sz w:val="24"/>
          <w:szCs w:val="24"/>
        </w:rPr>
        <w:t>С при</w:t>
      </w:r>
      <w:r w:rsidR="00DE17B0" w:rsidRPr="00F719EE">
        <w:rPr>
          <w:rFonts w:ascii="Times New Roman" w:eastAsia="Calibri" w:hAnsi="Times New Roman" w:cs="Times New Roman"/>
          <w:sz w:val="24"/>
          <w:szCs w:val="24"/>
        </w:rPr>
        <w:t xml:space="preserve"> </w:t>
      </w:r>
      <w:r w:rsidRPr="00F719EE">
        <w:rPr>
          <w:rFonts w:ascii="Times New Roman" w:eastAsia="Calibri" w:hAnsi="Times New Roman" w:cs="Times New Roman"/>
          <w:sz w:val="24"/>
          <w:szCs w:val="24"/>
        </w:rPr>
        <w:t xml:space="preserve">внезапном прекращении теплоснабжения эта формула при  </w:t>
      </w:r>
      <m:oMath>
        <m:f>
          <m:fPr>
            <m:ctrlPr>
              <w:rPr>
                <w:rFonts w:ascii="Cambria Math" w:eastAsia="Calibri" w:hAnsi="Cambria Math" w:cs="Times New Roman"/>
                <w:i/>
                <w:color w:val="000000"/>
                <w:sz w:val="28"/>
                <w:szCs w:val="28"/>
                <w:lang w:val="en-US"/>
              </w:rPr>
            </m:ctrlPr>
          </m:fPr>
          <m:num>
            <m:sSub>
              <m:sSubPr>
                <m:ctrlPr>
                  <w:rPr>
                    <w:rFonts w:ascii="Cambria Math" w:eastAsia="Calibri" w:hAnsi="Cambria Math" w:cs="Times New Roman"/>
                    <w:i/>
                    <w:color w:val="000000"/>
                    <w:sz w:val="28"/>
                    <w:szCs w:val="28"/>
                    <w:lang w:val="en-US"/>
                  </w:rPr>
                </m:ctrlPr>
              </m:sSubPr>
              <m:e>
                <m:r>
                  <w:rPr>
                    <w:rFonts w:ascii="Cambria Math" w:eastAsia="Calibri" w:hAnsi="Cambria Math" w:cs="Times New Roman"/>
                    <w:sz w:val="28"/>
                    <w:szCs w:val="28"/>
                    <w:lang w:val="en-US"/>
                  </w:rPr>
                  <m:t>Q</m:t>
                </m:r>
              </m:e>
              <m:sub>
                <m:r>
                  <w:rPr>
                    <w:rFonts w:ascii="Cambria Math" w:eastAsia="Calibri" w:hAnsi="Cambria Math" w:cs="Times New Roman"/>
                    <w:sz w:val="28"/>
                    <w:szCs w:val="28"/>
                  </w:rPr>
                  <m:t>0</m:t>
                </m:r>
              </m:sub>
            </m:sSub>
          </m:num>
          <m:den>
            <m:sSub>
              <m:sSubPr>
                <m:ctrlPr>
                  <w:rPr>
                    <w:rFonts w:ascii="Cambria Math" w:eastAsia="Calibri" w:hAnsi="Cambria Math" w:cs="Times New Roman"/>
                    <w:i/>
                    <w:color w:val="000000"/>
                    <w:sz w:val="28"/>
                    <w:szCs w:val="28"/>
                    <w:lang w:val="en-US"/>
                  </w:rPr>
                </m:ctrlPr>
              </m:sSubPr>
              <m:e>
                <m:r>
                  <w:rPr>
                    <w:rFonts w:ascii="Cambria Math" w:eastAsia="Calibri" w:hAnsi="Cambria Math" w:cs="Times New Roman"/>
                    <w:sz w:val="28"/>
                    <w:szCs w:val="28"/>
                    <w:lang w:val="en-US"/>
                  </w:rPr>
                  <m:t>q</m:t>
                </m:r>
              </m:e>
              <m:sub>
                <m:r>
                  <w:rPr>
                    <w:rFonts w:ascii="Cambria Math" w:eastAsia="Calibri" w:hAnsi="Cambria Math" w:cs="Times New Roman"/>
                    <w:sz w:val="28"/>
                    <w:szCs w:val="28"/>
                  </w:rPr>
                  <m:t>0</m:t>
                </m:r>
              </m:sub>
            </m:sSub>
            <m:r>
              <w:rPr>
                <w:rFonts w:ascii="Cambria Math" w:eastAsia="Calibri" w:hAnsi="Cambria Math" w:cs="Times New Roman"/>
                <w:sz w:val="28"/>
                <w:szCs w:val="28"/>
                <w:lang w:val="en-US"/>
              </w:rPr>
              <m:t>V</m:t>
            </m:r>
          </m:den>
        </m:f>
        <m:r>
          <w:rPr>
            <w:rFonts w:ascii="Cambria Math" w:eastAsia="Calibri" w:hAnsi="Cambria Math" w:cs="Times New Roman"/>
            <w:color w:val="000000"/>
            <w:sz w:val="28"/>
            <w:szCs w:val="28"/>
          </w:rPr>
          <m:t>=</m:t>
        </m:r>
      </m:oMath>
      <w:r w:rsidRPr="00F719EE">
        <w:rPr>
          <w:rFonts w:ascii="Times New Roman" w:eastAsia="Calibri" w:hAnsi="Times New Roman" w:cs="Times New Roman"/>
          <w:sz w:val="24"/>
          <w:szCs w:val="24"/>
        </w:rPr>
        <w:t>0</w:t>
      </w:r>
      <w:r w:rsidRPr="00F719EE">
        <w:rPr>
          <w:rFonts w:ascii="Times New Roman,Italic" w:eastAsia="Calibri" w:hAnsi="Times New Roman,Italic" w:cs="Times New Roman,Italic"/>
          <w:i/>
          <w:iCs/>
          <w:sz w:val="14"/>
          <w:szCs w:val="14"/>
        </w:rPr>
        <w:t xml:space="preserve"> </w:t>
      </w:r>
      <w:r w:rsidRPr="00F719EE">
        <w:rPr>
          <w:rFonts w:ascii="Times New Roman" w:eastAsia="Calibri" w:hAnsi="Times New Roman" w:cs="Times New Roman"/>
          <w:sz w:val="24"/>
          <w:szCs w:val="24"/>
        </w:rPr>
        <w:t>имеет следующий</w:t>
      </w:r>
      <w:r w:rsidR="00DE17B0" w:rsidRPr="00F719EE">
        <w:rPr>
          <w:rFonts w:ascii="Times New Roman" w:eastAsia="Calibri" w:hAnsi="Times New Roman" w:cs="Times New Roman"/>
          <w:sz w:val="24"/>
          <w:szCs w:val="24"/>
        </w:rPr>
        <w:t xml:space="preserve"> </w:t>
      </w:r>
      <w:r w:rsidRPr="00F719EE">
        <w:rPr>
          <w:rFonts w:ascii="Times New Roman" w:eastAsia="Calibri" w:hAnsi="Times New Roman" w:cs="Times New Roman"/>
          <w:sz w:val="24"/>
          <w:szCs w:val="24"/>
        </w:rPr>
        <w:t>вид:</w:t>
      </w:r>
    </w:p>
    <w:p w:rsidR="00B4104B" w:rsidRPr="00F719EE" w:rsidRDefault="00B4104B" w:rsidP="00B4104B">
      <w:pPr>
        <w:autoSpaceDE w:val="0"/>
        <w:autoSpaceDN w:val="0"/>
        <w:adjustRightInd w:val="0"/>
        <w:spacing w:after="0" w:line="240" w:lineRule="auto"/>
        <w:jc w:val="center"/>
        <w:rPr>
          <w:rFonts w:ascii="Times New Roman" w:eastAsia="Calibri" w:hAnsi="Times New Roman" w:cs="Times New Roman"/>
          <w:sz w:val="24"/>
          <w:szCs w:val="24"/>
        </w:rPr>
      </w:pPr>
      <m:oMath>
        <m:r>
          <w:rPr>
            <w:rFonts w:ascii="Cambria Math" w:eastAsia="Calibri" w:hAnsi="Cambria Math" w:cs="Times New Roman"/>
            <w:sz w:val="28"/>
            <w:szCs w:val="28"/>
          </w:rPr>
          <m:t>z=β*</m:t>
        </m:r>
        <m:func>
          <m:funcPr>
            <m:ctrlPr>
              <w:rPr>
                <w:rFonts w:ascii="Cambria Math" w:eastAsia="Calibri" w:hAnsi="Cambria Math" w:cs="Times New Roman"/>
                <w:i/>
                <w:sz w:val="28"/>
                <w:szCs w:val="28"/>
              </w:rPr>
            </m:ctrlPr>
          </m:funcPr>
          <m:fName>
            <m:r>
              <m:rPr>
                <m:sty m:val="p"/>
              </m:rPr>
              <w:rPr>
                <w:rFonts w:ascii="Cambria Math" w:eastAsia="Calibri" w:hAnsi="Cambria Math" w:cs="Times New Roman"/>
                <w:sz w:val="28"/>
                <w:szCs w:val="28"/>
              </w:rPr>
              <m:t>ln</m:t>
            </m:r>
          </m:fName>
          <m:e>
            <m:f>
              <m:fPr>
                <m:ctrlPr>
                  <w:rPr>
                    <w:rFonts w:ascii="Cambria Math" w:eastAsia="Calibri" w:hAnsi="Cambria Math" w:cs="Times New Roman"/>
                    <w:i/>
                    <w:sz w:val="28"/>
                    <w:szCs w:val="28"/>
                  </w:rPr>
                </m:ctrlPr>
              </m:fPr>
              <m:num>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t</m:t>
                    </m:r>
                  </m:e>
                  <m:sub>
                    <m:r>
                      <w:rPr>
                        <w:rFonts w:ascii="Cambria Math" w:eastAsia="Calibri" w:hAnsi="Cambria Math" w:cs="Times New Roman"/>
                        <w:sz w:val="28"/>
                        <w:szCs w:val="28"/>
                      </w:rPr>
                      <m:t>в</m:t>
                    </m:r>
                  </m:sub>
                </m:sSub>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lang w:val="en-US"/>
                      </w:rPr>
                      <m:t>t</m:t>
                    </m:r>
                  </m:e>
                  <m:sub>
                    <m:r>
                      <w:rPr>
                        <w:rFonts w:ascii="Cambria Math" w:eastAsia="Calibri" w:hAnsi="Cambria Math" w:cs="Times New Roman"/>
                        <w:sz w:val="28"/>
                        <w:szCs w:val="28"/>
                      </w:rPr>
                      <m:t>н</m:t>
                    </m:r>
                  </m:sub>
                </m:sSub>
                <m:r>
                  <w:rPr>
                    <w:rFonts w:ascii="Cambria Math" w:eastAsia="Calibri" w:hAnsi="Cambria Math" w:cs="Times New Roman"/>
                    <w:sz w:val="28"/>
                    <w:szCs w:val="28"/>
                  </w:rPr>
                  <m:t>)</m:t>
                </m:r>
              </m:num>
              <m:den>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lang w:val="en-US"/>
                      </w:rPr>
                      <m:t>t</m:t>
                    </m:r>
                  </m:e>
                  <m:sub>
                    <m:r>
                      <w:rPr>
                        <w:rFonts w:ascii="Cambria Math" w:eastAsia="Calibri" w:hAnsi="Cambria Math" w:cs="Times New Roman"/>
                        <w:sz w:val="28"/>
                        <w:szCs w:val="28"/>
                      </w:rPr>
                      <m:t>в,а</m:t>
                    </m:r>
                  </m:sub>
                </m:sSub>
                <m:r>
                  <w:rPr>
                    <w:rFonts w:ascii="Cambria Math" w:eastAsia="Calibri" w:hAnsi="Cambria Math" w:cs="Times New Roman"/>
                    <w:sz w:val="28"/>
                    <w:szCs w:val="28"/>
                  </w:rPr>
                  <m:t>-</m:t>
                </m:r>
                <m:sSub>
                  <m:sSubPr>
                    <m:ctrlPr>
                      <w:rPr>
                        <w:rFonts w:ascii="Cambria Math" w:eastAsia="Calibri" w:hAnsi="Cambria Math" w:cs="Times New Roman"/>
                        <w:i/>
                        <w:sz w:val="28"/>
                        <w:szCs w:val="28"/>
                      </w:rPr>
                    </m:ctrlPr>
                  </m:sSubPr>
                  <m:e>
                    <m:r>
                      <w:rPr>
                        <w:rFonts w:ascii="Cambria Math" w:eastAsia="Calibri" w:hAnsi="Cambria Math" w:cs="Times New Roman"/>
                        <w:sz w:val="28"/>
                        <w:szCs w:val="28"/>
                        <w:lang w:val="en-US"/>
                      </w:rPr>
                      <m:t>t</m:t>
                    </m:r>
                  </m:e>
                  <m:sub>
                    <m:r>
                      <w:rPr>
                        <w:rFonts w:ascii="Cambria Math" w:eastAsia="Calibri" w:hAnsi="Cambria Math" w:cs="Times New Roman"/>
                        <w:sz w:val="28"/>
                        <w:szCs w:val="28"/>
                      </w:rPr>
                      <m:t>н</m:t>
                    </m:r>
                  </m:sub>
                </m:sSub>
                <m:r>
                  <w:rPr>
                    <w:rFonts w:ascii="Cambria Math" w:eastAsia="Calibri" w:hAnsi="Cambria Math" w:cs="Times New Roman"/>
                    <w:sz w:val="28"/>
                    <w:szCs w:val="28"/>
                  </w:rPr>
                  <m:t>)</m:t>
                </m:r>
              </m:den>
            </m:f>
          </m:e>
        </m:func>
      </m:oMath>
      <w:r w:rsidRPr="00F719EE">
        <w:rPr>
          <w:rFonts w:ascii="Times New Roman" w:eastAsia="Calibri" w:hAnsi="Times New Roman" w:cs="Times New Roman"/>
          <w:sz w:val="24"/>
          <w:szCs w:val="24"/>
        </w:rPr>
        <w:t xml:space="preserve">  ,где </w:t>
      </w:r>
    </w:p>
    <w:p w:rsidR="00B4104B" w:rsidRPr="00F719EE" w:rsidRDefault="00F84C37" w:rsidP="00B4104B">
      <w:pPr>
        <w:autoSpaceDE w:val="0"/>
        <w:autoSpaceDN w:val="0"/>
        <w:adjustRightInd w:val="0"/>
        <w:spacing w:after="0" w:line="360" w:lineRule="auto"/>
        <w:ind w:firstLine="709"/>
        <w:rPr>
          <w:rFonts w:ascii="Times New Roman" w:eastAsia="Calibri" w:hAnsi="Times New Roman" w:cs="Times New Roman"/>
          <w:sz w:val="24"/>
          <w:szCs w:val="24"/>
        </w:rPr>
      </w:pPr>
      <m:oMath>
        <m:sSub>
          <m:sSubPr>
            <m:ctrlPr>
              <w:rPr>
                <w:rFonts w:ascii="Cambria Math" w:eastAsia="Calibri" w:hAnsi="Times New Roman" w:cs="Times New Roman"/>
                <w:i/>
                <w:sz w:val="24"/>
                <w:szCs w:val="24"/>
              </w:rPr>
            </m:ctrlPr>
          </m:sSubPr>
          <m:e>
            <m:r>
              <w:rPr>
                <w:rFonts w:ascii="Cambria Math" w:eastAsia="Calibri" w:hAnsi="Cambria Math" w:cs="Times New Roman"/>
                <w:sz w:val="24"/>
                <w:szCs w:val="24"/>
                <w:lang w:val="en-US"/>
              </w:rPr>
              <m:t>t</m:t>
            </m:r>
          </m:e>
          <m:sub>
            <m:r>
              <w:rPr>
                <w:rFonts w:ascii="Cambria Math" w:eastAsia="Calibri" w:hAnsi="Cambria Math" w:cs="Times New Roman"/>
                <w:sz w:val="24"/>
                <w:szCs w:val="24"/>
              </w:rPr>
              <m:t>в</m:t>
            </m:r>
            <m:r>
              <w:rPr>
                <w:rFonts w:ascii="Cambria Math" w:eastAsia="Calibri" w:hAnsi="Times New Roman" w:cs="Times New Roman"/>
                <w:sz w:val="24"/>
                <w:szCs w:val="24"/>
              </w:rPr>
              <m:t>,</m:t>
            </m:r>
            <m:r>
              <w:rPr>
                <w:rFonts w:ascii="Cambria Math" w:eastAsia="Calibri" w:hAnsi="Cambria Math" w:cs="Times New Roman"/>
                <w:sz w:val="24"/>
                <w:szCs w:val="24"/>
              </w:rPr>
              <m:t>а</m:t>
            </m:r>
          </m:sub>
        </m:sSub>
      </m:oMath>
      <w:r w:rsidR="00B4104B" w:rsidRPr="00F719EE">
        <w:rPr>
          <w:rFonts w:ascii="Times New Roman" w:eastAsia="Calibri" w:hAnsi="Times New Roman" w:cs="Times New Roman"/>
          <w:sz w:val="24"/>
          <w:szCs w:val="24"/>
        </w:rPr>
        <w:t>-внутренняя температура, которая устанавливается критерием отказа теплоснабжения (+12 0С для жилых зданий);</w:t>
      </w:r>
    </w:p>
    <w:p w:rsidR="00B4104B" w:rsidRPr="00F719EE" w:rsidRDefault="00B4104B" w:rsidP="00B4104B">
      <w:pPr>
        <w:autoSpaceDE w:val="0"/>
        <w:autoSpaceDN w:val="0"/>
        <w:adjustRightInd w:val="0"/>
        <w:spacing w:after="68" w:line="360" w:lineRule="auto"/>
        <w:ind w:firstLine="709"/>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 xml:space="preserve">7. На основе данных о частоте (потоке) отказов участков тепловой сети, повторяемости температур наружного воздуха и данных о времени восстановления (ремонта) элемента (участка, НС, компенсатора и т.д.) тепловых сетей определяют вероятность отказа теплоснабжения потребителя. </w:t>
      </w:r>
    </w:p>
    <w:p w:rsidR="00B4104B" w:rsidRPr="00F719EE" w:rsidRDefault="00B4104B" w:rsidP="00B4104B">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 xml:space="preserve">8. В случае отсутствия достоверных данных о времени восстановления теплоснабжения потребителей используются данные указанные в таблице </w:t>
      </w:r>
      <w:r w:rsidR="009E148F" w:rsidRPr="00F719EE">
        <w:rPr>
          <w:rFonts w:ascii="Times New Roman" w:eastAsia="Calibri" w:hAnsi="Times New Roman" w:cs="Times New Roman"/>
          <w:color w:val="000000"/>
          <w:sz w:val="24"/>
          <w:szCs w:val="24"/>
        </w:rPr>
        <w:t>ниже.</w:t>
      </w:r>
    </w:p>
    <w:p w:rsidR="00B4104B" w:rsidRPr="00F719EE" w:rsidRDefault="00B4104B" w:rsidP="00B4104B">
      <w:pPr>
        <w:keepNext/>
        <w:spacing w:line="240" w:lineRule="auto"/>
        <w:jc w:val="right"/>
        <w:rPr>
          <w:rFonts w:ascii="Times New Roman" w:eastAsia="Calibri" w:hAnsi="Times New Roman" w:cs="Times New Roman"/>
          <w:b/>
          <w:bCs/>
          <w:sz w:val="24"/>
          <w:szCs w:val="18"/>
        </w:rPr>
      </w:pPr>
      <w:r w:rsidRPr="00F719EE">
        <w:rPr>
          <w:rFonts w:ascii="Times New Roman" w:eastAsia="Calibri" w:hAnsi="Times New Roman" w:cs="Times New Roman"/>
          <w:b/>
          <w:bCs/>
          <w:sz w:val="24"/>
          <w:szCs w:val="18"/>
        </w:rPr>
        <w:t xml:space="preserve">Таблица </w:t>
      </w:r>
      <w:r w:rsidR="00C769C8" w:rsidRPr="00F719EE">
        <w:rPr>
          <w:rFonts w:ascii="Times New Roman" w:eastAsia="Calibri" w:hAnsi="Times New Roman" w:cs="Times New Roman"/>
          <w:b/>
          <w:bCs/>
          <w:sz w:val="24"/>
          <w:szCs w:val="18"/>
        </w:rPr>
        <w:fldChar w:fldCharType="begin"/>
      </w:r>
      <w:r w:rsidR="00C769C8" w:rsidRPr="00F719EE">
        <w:rPr>
          <w:rFonts w:ascii="Times New Roman" w:eastAsia="Calibri" w:hAnsi="Times New Roman" w:cs="Times New Roman"/>
          <w:b/>
          <w:bCs/>
          <w:sz w:val="24"/>
          <w:szCs w:val="18"/>
        </w:rPr>
        <w:instrText xml:space="preserve"> STYLEREF 1 \s </w:instrText>
      </w:r>
      <w:r w:rsidR="00C769C8" w:rsidRPr="00F719EE">
        <w:rPr>
          <w:rFonts w:ascii="Times New Roman" w:eastAsia="Calibri" w:hAnsi="Times New Roman" w:cs="Times New Roman"/>
          <w:b/>
          <w:bCs/>
          <w:sz w:val="24"/>
          <w:szCs w:val="18"/>
        </w:rPr>
        <w:fldChar w:fldCharType="separate"/>
      </w:r>
      <w:r w:rsidR="00C769C8" w:rsidRPr="00F719EE">
        <w:rPr>
          <w:rFonts w:ascii="Times New Roman" w:eastAsia="Calibri" w:hAnsi="Times New Roman" w:cs="Times New Roman"/>
          <w:b/>
          <w:bCs/>
          <w:noProof/>
          <w:sz w:val="24"/>
          <w:szCs w:val="18"/>
        </w:rPr>
        <w:t>1</w:t>
      </w:r>
      <w:r w:rsidR="00C769C8" w:rsidRPr="00F719EE">
        <w:rPr>
          <w:rFonts w:ascii="Times New Roman" w:eastAsia="Calibri" w:hAnsi="Times New Roman" w:cs="Times New Roman"/>
          <w:b/>
          <w:bCs/>
          <w:sz w:val="24"/>
          <w:szCs w:val="18"/>
        </w:rPr>
        <w:fldChar w:fldCharType="end"/>
      </w:r>
      <w:r w:rsidR="00C769C8" w:rsidRPr="00F719EE">
        <w:rPr>
          <w:rFonts w:ascii="Times New Roman" w:eastAsia="Calibri" w:hAnsi="Times New Roman" w:cs="Times New Roman"/>
          <w:b/>
          <w:bCs/>
          <w:sz w:val="24"/>
          <w:szCs w:val="18"/>
        </w:rPr>
        <w:t>.</w:t>
      </w:r>
      <w:r w:rsidR="00C769C8" w:rsidRPr="00F719EE">
        <w:rPr>
          <w:rFonts w:ascii="Times New Roman" w:eastAsia="Calibri" w:hAnsi="Times New Roman" w:cs="Times New Roman"/>
          <w:b/>
          <w:bCs/>
          <w:sz w:val="24"/>
          <w:szCs w:val="18"/>
        </w:rPr>
        <w:fldChar w:fldCharType="begin"/>
      </w:r>
      <w:r w:rsidR="00C769C8" w:rsidRPr="00F719EE">
        <w:rPr>
          <w:rFonts w:ascii="Times New Roman" w:eastAsia="Calibri" w:hAnsi="Times New Roman" w:cs="Times New Roman"/>
          <w:b/>
          <w:bCs/>
          <w:sz w:val="24"/>
          <w:szCs w:val="18"/>
        </w:rPr>
        <w:instrText xml:space="preserve"> SEQ Таблица \* ARABIC \s 1 </w:instrText>
      </w:r>
      <w:r w:rsidR="00C769C8" w:rsidRPr="00F719EE">
        <w:rPr>
          <w:rFonts w:ascii="Times New Roman" w:eastAsia="Calibri" w:hAnsi="Times New Roman" w:cs="Times New Roman"/>
          <w:b/>
          <w:bCs/>
          <w:sz w:val="24"/>
          <w:szCs w:val="18"/>
        </w:rPr>
        <w:fldChar w:fldCharType="separate"/>
      </w:r>
      <w:r w:rsidR="00C769C8" w:rsidRPr="00F719EE">
        <w:rPr>
          <w:rFonts w:ascii="Times New Roman" w:eastAsia="Calibri" w:hAnsi="Times New Roman" w:cs="Times New Roman"/>
          <w:b/>
          <w:bCs/>
          <w:noProof/>
          <w:sz w:val="24"/>
          <w:szCs w:val="18"/>
        </w:rPr>
        <w:t>41</w:t>
      </w:r>
      <w:r w:rsidR="00C769C8" w:rsidRPr="00F719EE">
        <w:rPr>
          <w:rFonts w:ascii="Times New Roman" w:eastAsia="Calibri" w:hAnsi="Times New Roman" w:cs="Times New Roman"/>
          <w:b/>
          <w:bCs/>
          <w:sz w:val="24"/>
          <w:szCs w:val="18"/>
        </w:rPr>
        <w:fldChar w:fldCharType="end"/>
      </w:r>
    </w:p>
    <w:tbl>
      <w:tblPr>
        <w:tblStyle w:val="221"/>
        <w:tblW w:w="10704" w:type="dxa"/>
        <w:tblLayout w:type="fixed"/>
        <w:tblLook w:val="04A0" w:firstRow="1" w:lastRow="0" w:firstColumn="1" w:lastColumn="0" w:noHBand="0" w:noVBand="1"/>
      </w:tblPr>
      <w:tblGrid>
        <w:gridCol w:w="1702"/>
        <w:gridCol w:w="639"/>
        <w:gridCol w:w="567"/>
        <w:gridCol w:w="567"/>
        <w:gridCol w:w="567"/>
        <w:gridCol w:w="567"/>
        <w:gridCol w:w="567"/>
        <w:gridCol w:w="567"/>
        <w:gridCol w:w="567"/>
        <w:gridCol w:w="567"/>
        <w:gridCol w:w="567"/>
        <w:gridCol w:w="674"/>
        <w:gridCol w:w="602"/>
        <w:gridCol w:w="567"/>
        <w:gridCol w:w="567"/>
        <w:gridCol w:w="850"/>
      </w:tblGrid>
      <w:tr w:rsidR="00B4104B" w:rsidRPr="00F719EE" w:rsidTr="00546256">
        <w:tc>
          <w:tcPr>
            <w:tcW w:w="1702"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Диаметр труб</w:t>
            </w:r>
          </w:p>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d, м</w:t>
            </w:r>
          </w:p>
        </w:tc>
        <w:tc>
          <w:tcPr>
            <w:tcW w:w="639"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80</w:t>
            </w:r>
          </w:p>
        </w:tc>
        <w:tc>
          <w:tcPr>
            <w:tcW w:w="567"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100</w:t>
            </w:r>
          </w:p>
        </w:tc>
        <w:tc>
          <w:tcPr>
            <w:tcW w:w="567"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125</w:t>
            </w:r>
          </w:p>
        </w:tc>
        <w:tc>
          <w:tcPr>
            <w:tcW w:w="567"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150</w:t>
            </w:r>
          </w:p>
        </w:tc>
        <w:tc>
          <w:tcPr>
            <w:tcW w:w="567"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175</w:t>
            </w:r>
          </w:p>
        </w:tc>
        <w:tc>
          <w:tcPr>
            <w:tcW w:w="567"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200</w:t>
            </w:r>
          </w:p>
        </w:tc>
        <w:tc>
          <w:tcPr>
            <w:tcW w:w="567"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250</w:t>
            </w:r>
          </w:p>
        </w:tc>
        <w:tc>
          <w:tcPr>
            <w:tcW w:w="567"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300</w:t>
            </w:r>
          </w:p>
        </w:tc>
        <w:tc>
          <w:tcPr>
            <w:tcW w:w="567"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350</w:t>
            </w:r>
          </w:p>
        </w:tc>
        <w:tc>
          <w:tcPr>
            <w:tcW w:w="567"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400</w:t>
            </w:r>
          </w:p>
        </w:tc>
        <w:tc>
          <w:tcPr>
            <w:tcW w:w="674"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500</w:t>
            </w:r>
          </w:p>
        </w:tc>
        <w:tc>
          <w:tcPr>
            <w:tcW w:w="602"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600</w:t>
            </w:r>
          </w:p>
        </w:tc>
        <w:tc>
          <w:tcPr>
            <w:tcW w:w="567"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700</w:t>
            </w:r>
          </w:p>
        </w:tc>
        <w:tc>
          <w:tcPr>
            <w:tcW w:w="567"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800</w:t>
            </w:r>
          </w:p>
        </w:tc>
        <w:tc>
          <w:tcPr>
            <w:tcW w:w="850"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10000</w:t>
            </w:r>
          </w:p>
        </w:tc>
      </w:tr>
      <w:tr w:rsidR="00B4104B" w:rsidRPr="00F719EE" w:rsidTr="00546256">
        <w:tc>
          <w:tcPr>
            <w:tcW w:w="1702"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Среднее время</w:t>
            </w:r>
          </w:p>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восстановления</w:t>
            </w:r>
          </w:p>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zр, ч</w:t>
            </w:r>
          </w:p>
        </w:tc>
        <w:tc>
          <w:tcPr>
            <w:tcW w:w="639"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9,5</w:t>
            </w:r>
          </w:p>
        </w:tc>
        <w:tc>
          <w:tcPr>
            <w:tcW w:w="567"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10,0</w:t>
            </w:r>
          </w:p>
        </w:tc>
        <w:tc>
          <w:tcPr>
            <w:tcW w:w="567"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10,8</w:t>
            </w:r>
          </w:p>
        </w:tc>
        <w:tc>
          <w:tcPr>
            <w:tcW w:w="567"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11,3</w:t>
            </w:r>
          </w:p>
        </w:tc>
        <w:tc>
          <w:tcPr>
            <w:tcW w:w="567"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11,9</w:t>
            </w:r>
          </w:p>
        </w:tc>
        <w:tc>
          <w:tcPr>
            <w:tcW w:w="567"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12,5</w:t>
            </w:r>
          </w:p>
        </w:tc>
        <w:tc>
          <w:tcPr>
            <w:tcW w:w="567"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13,8</w:t>
            </w:r>
          </w:p>
        </w:tc>
        <w:tc>
          <w:tcPr>
            <w:tcW w:w="567"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15,0</w:t>
            </w:r>
          </w:p>
        </w:tc>
        <w:tc>
          <w:tcPr>
            <w:tcW w:w="567"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16,3</w:t>
            </w:r>
          </w:p>
        </w:tc>
        <w:tc>
          <w:tcPr>
            <w:tcW w:w="567"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17,5</w:t>
            </w:r>
          </w:p>
        </w:tc>
        <w:tc>
          <w:tcPr>
            <w:tcW w:w="674"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20,0</w:t>
            </w:r>
          </w:p>
        </w:tc>
        <w:tc>
          <w:tcPr>
            <w:tcW w:w="602"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22,0</w:t>
            </w:r>
          </w:p>
        </w:tc>
        <w:tc>
          <w:tcPr>
            <w:tcW w:w="567"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25,0</w:t>
            </w:r>
          </w:p>
        </w:tc>
        <w:tc>
          <w:tcPr>
            <w:tcW w:w="567"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28,3</w:t>
            </w:r>
          </w:p>
        </w:tc>
        <w:tc>
          <w:tcPr>
            <w:tcW w:w="850" w:type="dxa"/>
            <w:vAlign w:val="center"/>
          </w:tcPr>
          <w:p w:rsidR="00B4104B" w:rsidRPr="00F719EE" w:rsidRDefault="00B4104B" w:rsidP="00B4104B">
            <w:pPr>
              <w:autoSpaceDE w:val="0"/>
              <w:autoSpaceDN w:val="0"/>
              <w:adjustRightInd w:val="0"/>
              <w:spacing w:line="360" w:lineRule="auto"/>
              <w:jc w:val="center"/>
              <w:rPr>
                <w:rFonts w:ascii="Times New Roman" w:eastAsia="Calibri" w:hAnsi="Times New Roman" w:cs="Times New Roman"/>
                <w:color w:val="000000"/>
                <w:sz w:val="20"/>
                <w:szCs w:val="20"/>
              </w:rPr>
            </w:pPr>
            <w:r w:rsidRPr="00F719EE">
              <w:rPr>
                <w:rFonts w:ascii="Times New Roman" w:eastAsia="Calibri" w:hAnsi="Times New Roman" w:cs="Times New Roman"/>
                <w:color w:val="000000"/>
                <w:sz w:val="20"/>
                <w:szCs w:val="20"/>
              </w:rPr>
              <w:t>35,0</w:t>
            </w:r>
          </w:p>
        </w:tc>
      </w:tr>
    </w:tbl>
    <w:p w:rsidR="00B4104B" w:rsidRPr="00F719EE" w:rsidRDefault="00B4104B" w:rsidP="00B4104B">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 xml:space="preserve">Расчет выполняется для каждого участка и/или элемента, входящего в путь от источника до абонента: </w:t>
      </w:r>
    </w:p>
    <w:p w:rsidR="00B4104B" w:rsidRPr="00F719EE" w:rsidRDefault="00B4104B" w:rsidP="004F459D">
      <w:pPr>
        <w:numPr>
          <w:ilvl w:val="0"/>
          <w:numId w:val="8"/>
        </w:numPr>
        <w:autoSpaceDE w:val="0"/>
        <w:autoSpaceDN w:val="0"/>
        <w:adjustRightInd w:val="0"/>
        <w:spacing w:after="71" w:line="360" w:lineRule="auto"/>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 xml:space="preserve">по уравнению 2.5 вычисляется время ликвидации повреждения на i-том участке; </w:t>
      </w:r>
    </w:p>
    <w:p w:rsidR="00B4104B" w:rsidRPr="00F719EE" w:rsidRDefault="00B4104B" w:rsidP="004F459D">
      <w:pPr>
        <w:numPr>
          <w:ilvl w:val="0"/>
          <w:numId w:val="8"/>
        </w:numPr>
        <w:autoSpaceDE w:val="0"/>
        <w:autoSpaceDN w:val="0"/>
        <w:adjustRightInd w:val="0"/>
        <w:spacing w:after="0" w:line="360" w:lineRule="auto"/>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lastRenderedPageBreak/>
        <w:t xml:space="preserve">по каждой градации повторяемости температур с использованием уравнения 2.4 вычисляется допустимое время проведения ремонта; </w:t>
      </w:r>
    </w:p>
    <w:p w:rsidR="00B4104B" w:rsidRPr="00F719EE" w:rsidRDefault="00B4104B" w:rsidP="004F459D">
      <w:pPr>
        <w:numPr>
          <w:ilvl w:val="0"/>
          <w:numId w:val="8"/>
        </w:numPr>
        <w:autoSpaceDE w:val="0"/>
        <w:autoSpaceDN w:val="0"/>
        <w:adjustRightInd w:val="0"/>
        <w:spacing w:after="69" w:line="360" w:lineRule="auto"/>
        <w:contextualSpacing/>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вычисляется относительная и накопленная частота событий, при которых время снижения температуры до критических значений меньше</w:t>
      </w:r>
      <w:r w:rsidR="00DE17B0" w:rsidRPr="00F719EE">
        <w:rPr>
          <w:rFonts w:ascii="Times New Roman" w:eastAsia="Calibri" w:hAnsi="Times New Roman" w:cs="Times New Roman"/>
          <w:color w:val="000000"/>
          <w:sz w:val="24"/>
          <w:szCs w:val="24"/>
        </w:rPr>
        <w:t>,</w:t>
      </w:r>
      <w:r w:rsidRPr="00F719EE">
        <w:rPr>
          <w:rFonts w:ascii="Times New Roman" w:eastAsia="Calibri" w:hAnsi="Times New Roman" w:cs="Times New Roman"/>
          <w:color w:val="000000"/>
          <w:sz w:val="24"/>
          <w:szCs w:val="24"/>
        </w:rPr>
        <w:t xml:space="preserve"> чем время ремонта повреждения; </w:t>
      </w:r>
    </w:p>
    <w:p w:rsidR="00B4104B" w:rsidRPr="00F719EE" w:rsidRDefault="00B4104B" w:rsidP="004F459D">
      <w:pPr>
        <w:numPr>
          <w:ilvl w:val="0"/>
          <w:numId w:val="8"/>
        </w:numPr>
        <w:autoSpaceDE w:val="0"/>
        <w:autoSpaceDN w:val="0"/>
        <w:adjustRightInd w:val="0"/>
        <w:spacing w:after="0" w:line="360" w:lineRule="auto"/>
        <w:contextualSpacing/>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 xml:space="preserve">вычисляется поток отказов участка тепловой сети, способный привести к снижению температуры в отапливаемом помещении до температуры в +12 </w:t>
      </w:r>
      <w:r w:rsidR="00DE17B0" w:rsidRPr="00F719EE">
        <w:rPr>
          <w:rFonts w:ascii="Times New Roman" w:eastAsia="Calibri" w:hAnsi="Times New Roman" w:cs="Times New Roman"/>
          <w:sz w:val="16"/>
          <w:szCs w:val="16"/>
          <w:vertAlign w:val="superscript"/>
        </w:rPr>
        <w:t>0</w:t>
      </w:r>
      <w:r w:rsidR="00DE17B0" w:rsidRPr="00F719EE">
        <w:rPr>
          <w:rFonts w:ascii="Times New Roman" w:eastAsia="Calibri" w:hAnsi="Times New Roman" w:cs="Times New Roman"/>
          <w:sz w:val="24"/>
          <w:szCs w:val="24"/>
        </w:rPr>
        <w:t>С</w:t>
      </w:r>
      <w:r w:rsidRPr="00F719EE">
        <w:rPr>
          <w:rFonts w:ascii="Times New Roman" w:eastAsia="Calibri" w:hAnsi="Times New Roman" w:cs="Times New Roman"/>
          <w:color w:val="000000"/>
          <w:sz w:val="24"/>
          <w:szCs w:val="24"/>
        </w:rPr>
        <w:t xml:space="preserve">. </w:t>
      </w:r>
    </w:p>
    <w:p w:rsidR="00B4104B" w:rsidRPr="00F719EE" w:rsidRDefault="00F84C37" w:rsidP="00B4104B">
      <w:pPr>
        <w:autoSpaceDE w:val="0"/>
        <w:autoSpaceDN w:val="0"/>
        <w:adjustRightInd w:val="0"/>
        <w:spacing w:after="0" w:line="360" w:lineRule="auto"/>
        <w:ind w:left="720"/>
        <w:contextualSpacing/>
        <w:jc w:val="center"/>
        <w:rPr>
          <w:rFonts w:ascii="Times New Roman" w:eastAsia="Times New Roman" w:hAnsi="Times New Roman" w:cs="Times New Roman"/>
          <w:i/>
          <w:color w:val="000000"/>
          <w:sz w:val="24"/>
          <w:szCs w:val="24"/>
        </w:rPr>
      </w:pPr>
      <m:oMathPara>
        <m:oMath>
          <m:bar>
            <m:barPr>
              <m:pos m:val="top"/>
              <m:ctrlPr>
                <w:rPr>
                  <w:rFonts w:ascii="Cambria Math" w:eastAsia="Calibri" w:hAnsi="Cambria Math" w:cs="Times New Roman"/>
                  <w:i/>
                  <w:color w:val="000000"/>
                  <w:sz w:val="24"/>
                  <w:szCs w:val="24"/>
                  <w:lang w:val="en-US"/>
                </w:rPr>
              </m:ctrlPr>
            </m:barPr>
            <m:e>
              <m:r>
                <w:rPr>
                  <w:rFonts w:ascii="Cambria Math" w:eastAsia="Calibri" w:hAnsi="Cambria Math" w:cs="Times New Roman"/>
                  <w:color w:val="000000"/>
                  <w:sz w:val="24"/>
                  <w:szCs w:val="24"/>
                  <w:lang w:val="en-US"/>
                </w:rPr>
                <m:t>z</m:t>
              </m:r>
            </m:e>
          </m:bar>
          <m:r>
            <w:rPr>
              <w:rFonts w:ascii="Cambria Math" w:eastAsia="Calibri" w:hAnsi="Cambria Math" w:cs="Times New Roman"/>
              <w:color w:val="000000"/>
              <w:sz w:val="24"/>
              <w:szCs w:val="24"/>
              <w:lang w:val="en-US"/>
            </w:rPr>
            <m:t>=</m:t>
          </m:r>
          <m:d>
            <m:dPr>
              <m:ctrlPr>
                <w:rPr>
                  <w:rFonts w:ascii="Cambria Math" w:eastAsia="Calibri" w:hAnsi="Cambria Math" w:cs="Times New Roman"/>
                  <w:i/>
                  <w:color w:val="000000"/>
                  <w:sz w:val="24"/>
                  <w:szCs w:val="24"/>
                  <w:lang w:val="en-US"/>
                </w:rPr>
              </m:ctrlPr>
            </m:dPr>
            <m:e>
              <m:r>
                <w:rPr>
                  <w:rFonts w:ascii="Cambria Math" w:eastAsia="Calibri" w:hAnsi="Cambria Math" w:cs="Times New Roman"/>
                  <w:color w:val="000000"/>
                  <w:sz w:val="24"/>
                  <w:szCs w:val="24"/>
                  <w:lang w:val="en-US"/>
                </w:rPr>
                <m:t>1-</m:t>
              </m:r>
              <m:f>
                <m:fPr>
                  <m:ctrlPr>
                    <w:rPr>
                      <w:rFonts w:ascii="Cambria Math" w:eastAsia="Calibri" w:hAnsi="Cambria Math" w:cs="Times New Roman"/>
                      <w:i/>
                      <w:color w:val="000000"/>
                      <w:sz w:val="24"/>
                      <w:szCs w:val="24"/>
                      <w:lang w:val="en-US"/>
                    </w:rPr>
                  </m:ctrlPr>
                </m:fPr>
                <m:num>
                  <m:sSub>
                    <m:sSubPr>
                      <m:ctrlPr>
                        <w:rPr>
                          <w:rFonts w:ascii="Cambria Math" w:eastAsia="Calibri" w:hAnsi="Cambria Math" w:cs="Times New Roman"/>
                          <w:i/>
                          <w:color w:val="000000"/>
                          <w:sz w:val="24"/>
                          <w:szCs w:val="24"/>
                          <w:lang w:val="en-US"/>
                        </w:rPr>
                      </m:ctrlPr>
                    </m:sSubPr>
                    <m:e>
                      <m:r>
                        <w:rPr>
                          <w:rFonts w:ascii="Cambria Math" w:eastAsia="Calibri" w:hAnsi="Cambria Math" w:cs="Times New Roman"/>
                          <w:color w:val="000000"/>
                          <w:sz w:val="24"/>
                          <w:szCs w:val="24"/>
                          <w:lang w:val="en-US"/>
                        </w:rPr>
                        <m:t>z</m:t>
                      </m:r>
                    </m:e>
                    <m:sub>
                      <m:r>
                        <w:rPr>
                          <w:rFonts w:ascii="Cambria Math" w:eastAsia="Calibri" w:hAnsi="Cambria Math" w:cs="Times New Roman"/>
                          <w:color w:val="000000"/>
                          <w:sz w:val="24"/>
                          <w:szCs w:val="24"/>
                          <w:lang w:val="en-US"/>
                        </w:rPr>
                        <m:t>i,j</m:t>
                      </m:r>
                    </m:sub>
                  </m:sSub>
                </m:num>
                <m:den>
                  <m:sSub>
                    <m:sSubPr>
                      <m:ctrlPr>
                        <w:rPr>
                          <w:rFonts w:ascii="Cambria Math" w:eastAsia="Calibri" w:hAnsi="Cambria Math" w:cs="Times New Roman"/>
                          <w:i/>
                          <w:color w:val="000000"/>
                          <w:sz w:val="24"/>
                          <w:szCs w:val="24"/>
                          <w:lang w:val="en-US"/>
                        </w:rPr>
                      </m:ctrlPr>
                    </m:sSubPr>
                    <m:e>
                      <m:r>
                        <w:rPr>
                          <w:rFonts w:ascii="Cambria Math" w:eastAsia="Calibri" w:hAnsi="Cambria Math" w:cs="Times New Roman"/>
                          <w:color w:val="000000"/>
                          <w:sz w:val="24"/>
                          <w:szCs w:val="24"/>
                          <w:lang w:val="en-US"/>
                        </w:rPr>
                        <m:t>z</m:t>
                      </m:r>
                    </m:e>
                    <m:sub>
                      <m:r>
                        <w:rPr>
                          <w:rFonts w:ascii="Cambria Math" w:eastAsia="Calibri" w:hAnsi="Cambria Math" w:cs="Times New Roman"/>
                          <w:color w:val="000000"/>
                          <w:sz w:val="24"/>
                          <w:szCs w:val="24"/>
                          <w:lang w:val="en-US"/>
                        </w:rPr>
                        <m:t>p</m:t>
                      </m:r>
                    </m:sub>
                  </m:sSub>
                </m:den>
              </m:f>
            </m:e>
          </m:d>
          <m:r>
            <w:rPr>
              <w:rFonts w:ascii="Cambria Math" w:eastAsia="Calibri" w:hAnsi="Cambria Math" w:cs="Times New Roman"/>
              <w:color w:val="000000"/>
              <w:sz w:val="24"/>
              <w:szCs w:val="24"/>
              <w:lang w:val="en-US"/>
            </w:rPr>
            <m:t>×</m:t>
          </m:r>
          <m:f>
            <m:fPr>
              <m:ctrlPr>
                <w:rPr>
                  <w:rFonts w:ascii="Cambria Math" w:eastAsia="Calibri" w:hAnsi="Cambria Math" w:cs="Times New Roman"/>
                  <w:i/>
                  <w:color w:val="000000"/>
                  <w:sz w:val="24"/>
                  <w:szCs w:val="24"/>
                  <w:lang w:val="en-US"/>
                </w:rPr>
              </m:ctrlPr>
            </m:fPr>
            <m:num>
              <m:sSub>
                <m:sSubPr>
                  <m:ctrlPr>
                    <w:rPr>
                      <w:rFonts w:ascii="Cambria Math" w:eastAsia="Calibri" w:hAnsi="Cambria Math" w:cs="Times New Roman"/>
                      <w:i/>
                      <w:color w:val="000000"/>
                      <w:sz w:val="24"/>
                      <w:szCs w:val="24"/>
                      <w:lang w:val="en-US"/>
                    </w:rPr>
                  </m:ctrlPr>
                </m:sSubPr>
                <m:e>
                  <m:r>
                    <w:rPr>
                      <w:rFonts w:ascii="Cambria Math" w:eastAsia="Calibri" w:hAnsi="Cambria Math" w:cs="Times New Roman"/>
                      <w:color w:val="000000"/>
                      <w:sz w:val="24"/>
                      <w:szCs w:val="24"/>
                      <w:lang w:val="en-US"/>
                    </w:rPr>
                    <m:t>τ</m:t>
                  </m:r>
                </m:e>
                <m:sub>
                  <m:r>
                    <w:rPr>
                      <w:rFonts w:ascii="Cambria Math" w:eastAsia="Calibri" w:hAnsi="Cambria Math" w:cs="Times New Roman"/>
                      <w:color w:val="000000"/>
                      <w:sz w:val="24"/>
                      <w:szCs w:val="24"/>
                      <w:lang w:val="en-US"/>
                    </w:rPr>
                    <m:t>j</m:t>
                  </m:r>
                </m:sub>
              </m:sSub>
            </m:num>
            <m:den>
              <m:sSub>
                <m:sSubPr>
                  <m:ctrlPr>
                    <w:rPr>
                      <w:rFonts w:ascii="Cambria Math" w:eastAsia="Calibri" w:hAnsi="Cambria Math" w:cs="Times New Roman"/>
                      <w:i/>
                      <w:color w:val="000000"/>
                      <w:sz w:val="24"/>
                      <w:szCs w:val="24"/>
                      <w:lang w:val="en-US"/>
                    </w:rPr>
                  </m:ctrlPr>
                </m:sSubPr>
                <m:e>
                  <m:r>
                    <w:rPr>
                      <w:rFonts w:ascii="Cambria Math" w:eastAsia="Calibri" w:hAnsi="Cambria Math" w:cs="Times New Roman"/>
                      <w:color w:val="000000"/>
                      <w:sz w:val="24"/>
                      <w:szCs w:val="24"/>
                      <w:lang w:val="en-US"/>
                    </w:rPr>
                    <m:t>τ</m:t>
                  </m:r>
                </m:e>
                <m:sub>
                  <m:r>
                    <w:rPr>
                      <w:rFonts w:ascii="Cambria Math" w:eastAsia="Calibri" w:hAnsi="Cambria Math" w:cs="Times New Roman"/>
                      <w:color w:val="000000"/>
                      <w:sz w:val="24"/>
                      <w:szCs w:val="24"/>
                    </w:rPr>
                    <m:t>оп</m:t>
                  </m:r>
                </m:sub>
              </m:sSub>
            </m:den>
          </m:f>
        </m:oMath>
      </m:oMathPara>
    </w:p>
    <w:p w:rsidR="00B4104B" w:rsidRPr="00F719EE" w:rsidRDefault="00F84C37" w:rsidP="00B4104B">
      <w:pPr>
        <w:autoSpaceDE w:val="0"/>
        <w:autoSpaceDN w:val="0"/>
        <w:adjustRightInd w:val="0"/>
        <w:spacing w:after="0" w:line="360" w:lineRule="auto"/>
        <w:ind w:left="720"/>
        <w:contextualSpacing/>
        <w:jc w:val="center"/>
        <w:rPr>
          <w:rFonts w:ascii="Times New Roman" w:eastAsia="Calibri" w:hAnsi="Times New Roman" w:cs="Times New Roman"/>
          <w:i/>
          <w:color w:val="000000"/>
          <w:sz w:val="24"/>
          <w:szCs w:val="24"/>
        </w:rPr>
      </w:pPr>
      <m:oMathPara>
        <m:oMath>
          <m:bar>
            <m:barPr>
              <m:pos m:val="top"/>
              <m:ctrlPr>
                <w:rPr>
                  <w:rFonts w:ascii="Cambria Math" w:eastAsia="Calibri" w:hAnsi="Cambria Math" w:cs="Times New Roman"/>
                  <w:i/>
                  <w:color w:val="000000"/>
                  <w:sz w:val="24"/>
                  <w:szCs w:val="24"/>
                </w:rPr>
              </m:ctrlPr>
            </m:barPr>
            <m:e>
              <m:sSub>
                <m:sSubPr>
                  <m:ctrlPr>
                    <w:rPr>
                      <w:rFonts w:ascii="Cambria Math" w:eastAsia="Calibri" w:hAnsi="Cambria Math" w:cs="Times New Roman"/>
                      <w:i/>
                      <w:color w:val="000000"/>
                      <w:sz w:val="24"/>
                      <w:szCs w:val="24"/>
                    </w:rPr>
                  </m:ctrlPr>
                </m:sSubPr>
                <m:e>
                  <m:r>
                    <w:rPr>
                      <w:rFonts w:ascii="Cambria Math" w:eastAsia="Calibri" w:hAnsi="Cambria Math" w:cs="Times New Roman"/>
                      <w:color w:val="000000"/>
                      <w:sz w:val="24"/>
                      <w:szCs w:val="24"/>
                    </w:rPr>
                    <m:t>ω</m:t>
                  </m:r>
                </m:e>
                <m:sub>
                  <m:r>
                    <w:rPr>
                      <w:rFonts w:ascii="Cambria Math" w:eastAsia="Calibri" w:hAnsi="Cambria Math" w:cs="Times New Roman"/>
                      <w:color w:val="000000"/>
                      <w:sz w:val="24"/>
                      <w:szCs w:val="24"/>
                      <w:lang w:val="en-US"/>
                    </w:rPr>
                    <m:t>i</m:t>
                  </m:r>
                </m:sub>
              </m:sSub>
            </m:e>
          </m:bar>
          <m:r>
            <w:rPr>
              <w:rFonts w:ascii="Cambria Math" w:eastAsia="Calibri" w:hAnsi="Cambria Math" w:cs="Times New Roman"/>
              <w:color w:val="000000"/>
              <w:sz w:val="24"/>
              <w:szCs w:val="24"/>
            </w:rPr>
            <m:t>=</m:t>
          </m:r>
          <m:sSub>
            <m:sSubPr>
              <m:ctrlPr>
                <w:rPr>
                  <w:rFonts w:ascii="Cambria Math" w:eastAsia="Calibri" w:hAnsi="Cambria Math" w:cs="Times New Roman"/>
                  <w:i/>
                  <w:color w:val="000000"/>
                  <w:sz w:val="24"/>
                  <w:szCs w:val="24"/>
                </w:rPr>
              </m:ctrlPr>
            </m:sSubPr>
            <m:e>
              <m:r>
                <w:rPr>
                  <w:rFonts w:ascii="Cambria Math" w:eastAsia="Calibri" w:hAnsi="Cambria Math" w:cs="Times New Roman"/>
                  <w:color w:val="000000"/>
                  <w:sz w:val="24"/>
                  <w:szCs w:val="24"/>
                </w:rPr>
                <m:t>λ</m:t>
              </m:r>
            </m:e>
            <m:sub>
              <m:r>
                <w:rPr>
                  <w:rFonts w:ascii="Cambria Math" w:eastAsia="Calibri" w:hAnsi="Cambria Math" w:cs="Times New Roman"/>
                  <w:color w:val="000000"/>
                  <w:sz w:val="24"/>
                  <w:szCs w:val="24"/>
                </w:rPr>
                <m:t>i</m:t>
              </m:r>
            </m:sub>
          </m:sSub>
          <m:sSub>
            <m:sSubPr>
              <m:ctrlPr>
                <w:rPr>
                  <w:rFonts w:ascii="Cambria Math" w:eastAsia="Calibri" w:hAnsi="Cambria Math" w:cs="Times New Roman"/>
                  <w:i/>
                  <w:color w:val="000000"/>
                  <w:sz w:val="24"/>
                  <w:szCs w:val="24"/>
                </w:rPr>
              </m:ctrlPr>
            </m:sSubPr>
            <m:e>
              <m:r>
                <w:rPr>
                  <w:rFonts w:ascii="Cambria Math" w:eastAsia="Calibri" w:hAnsi="Cambria Math" w:cs="Times New Roman"/>
                  <w:color w:val="000000"/>
                  <w:sz w:val="24"/>
                  <w:szCs w:val="24"/>
                </w:rPr>
                <m:t>L</m:t>
              </m:r>
            </m:e>
            <m:sub>
              <m:r>
                <w:rPr>
                  <w:rFonts w:ascii="Cambria Math" w:eastAsia="Calibri" w:hAnsi="Cambria Math" w:cs="Times New Roman"/>
                  <w:color w:val="000000"/>
                  <w:sz w:val="24"/>
                  <w:szCs w:val="24"/>
                </w:rPr>
                <m:t>i</m:t>
              </m:r>
            </m:sub>
          </m:sSub>
          <m:r>
            <w:rPr>
              <w:rFonts w:ascii="Cambria Math" w:eastAsia="Calibri" w:hAnsi="Cambria Math" w:cs="Times New Roman"/>
              <w:color w:val="000000"/>
              <w:sz w:val="24"/>
              <w:szCs w:val="24"/>
            </w:rPr>
            <m:t>×</m:t>
          </m:r>
          <m:nary>
            <m:naryPr>
              <m:chr m:val="∑"/>
              <m:limLoc m:val="undOvr"/>
              <m:ctrlPr>
                <w:rPr>
                  <w:rFonts w:ascii="Cambria Math" w:eastAsia="Calibri" w:hAnsi="Cambria Math" w:cs="Times New Roman"/>
                  <w:i/>
                  <w:color w:val="000000"/>
                  <w:sz w:val="24"/>
                  <w:szCs w:val="24"/>
                </w:rPr>
              </m:ctrlPr>
            </m:naryPr>
            <m:sub>
              <m:r>
                <w:rPr>
                  <w:rFonts w:ascii="Cambria Math" w:eastAsia="Calibri" w:hAnsi="Cambria Math" w:cs="Times New Roman"/>
                  <w:color w:val="000000"/>
                  <w:sz w:val="24"/>
                  <w:szCs w:val="24"/>
                </w:rPr>
                <m:t>j=1</m:t>
              </m:r>
            </m:sub>
            <m:sup>
              <m:r>
                <w:rPr>
                  <w:rFonts w:ascii="Cambria Math" w:eastAsia="Calibri" w:hAnsi="Cambria Math" w:cs="Times New Roman"/>
                  <w:color w:val="000000"/>
                  <w:sz w:val="24"/>
                  <w:szCs w:val="24"/>
                </w:rPr>
                <m:t>i=N</m:t>
              </m:r>
            </m:sup>
            <m:e>
              <m:bar>
                <m:barPr>
                  <m:pos m:val="top"/>
                  <m:ctrlPr>
                    <w:rPr>
                      <w:rFonts w:ascii="Cambria Math" w:eastAsia="Calibri" w:hAnsi="Cambria Math" w:cs="Times New Roman"/>
                      <w:i/>
                      <w:color w:val="000000"/>
                      <w:sz w:val="24"/>
                      <w:szCs w:val="24"/>
                    </w:rPr>
                  </m:ctrlPr>
                </m:barPr>
                <m:e>
                  <m:sSub>
                    <m:sSubPr>
                      <m:ctrlPr>
                        <w:rPr>
                          <w:rFonts w:ascii="Cambria Math" w:eastAsia="Calibri" w:hAnsi="Cambria Math" w:cs="Times New Roman"/>
                          <w:i/>
                          <w:color w:val="000000"/>
                          <w:sz w:val="24"/>
                          <w:szCs w:val="24"/>
                        </w:rPr>
                      </m:ctrlPr>
                    </m:sSubPr>
                    <m:e>
                      <m:r>
                        <w:rPr>
                          <w:rFonts w:ascii="Cambria Math" w:eastAsia="Calibri" w:hAnsi="Cambria Math" w:cs="Times New Roman"/>
                          <w:color w:val="000000"/>
                          <w:sz w:val="24"/>
                          <w:szCs w:val="24"/>
                        </w:rPr>
                        <m:t>z</m:t>
                      </m:r>
                    </m:e>
                    <m:sub>
                      <m:r>
                        <w:rPr>
                          <w:rFonts w:ascii="Cambria Math" w:eastAsia="Calibri" w:hAnsi="Cambria Math" w:cs="Times New Roman"/>
                          <w:color w:val="000000"/>
                          <w:sz w:val="24"/>
                          <w:szCs w:val="24"/>
                        </w:rPr>
                        <m:t>i,j</m:t>
                      </m:r>
                    </m:sub>
                  </m:sSub>
                </m:e>
              </m:bar>
            </m:e>
          </m:nary>
        </m:oMath>
      </m:oMathPara>
    </w:p>
    <w:tbl>
      <w:tblPr>
        <w:tblW w:w="0" w:type="auto"/>
        <w:tblBorders>
          <w:top w:val="nil"/>
          <w:left w:val="nil"/>
          <w:bottom w:val="nil"/>
          <w:right w:val="nil"/>
        </w:tblBorders>
        <w:tblLayout w:type="fixed"/>
        <w:tblLook w:val="0000" w:firstRow="0" w:lastRow="0" w:firstColumn="0" w:lastColumn="0" w:noHBand="0" w:noVBand="0"/>
      </w:tblPr>
      <w:tblGrid>
        <w:gridCol w:w="10173"/>
      </w:tblGrid>
      <w:tr w:rsidR="00B4104B" w:rsidRPr="00F719EE" w:rsidTr="00DE17B0">
        <w:trPr>
          <w:trHeight w:val="459"/>
        </w:trPr>
        <w:tc>
          <w:tcPr>
            <w:tcW w:w="10173" w:type="dxa"/>
          </w:tcPr>
          <w:p w:rsidR="00B4104B" w:rsidRPr="00F719EE" w:rsidRDefault="00B4104B" w:rsidP="004F459D">
            <w:pPr>
              <w:numPr>
                <w:ilvl w:val="0"/>
                <w:numId w:val="9"/>
              </w:numPr>
              <w:autoSpaceDE w:val="0"/>
              <w:autoSpaceDN w:val="0"/>
              <w:adjustRightInd w:val="0"/>
              <w:spacing w:after="0" w:line="360" w:lineRule="auto"/>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 xml:space="preserve">вычисляется вероятность безотказной работы участка тепловой сети </w:t>
            </w:r>
            <w:r w:rsidR="00DE17B0" w:rsidRPr="00F719EE">
              <w:rPr>
                <w:rFonts w:ascii="Times New Roman" w:eastAsia="Calibri" w:hAnsi="Times New Roman" w:cs="Times New Roman"/>
                <w:color w:val="000000"/>
                <w:sz w:val="24"/>
                <w:szCs w:val="24"/>
              </w:rPr>
              <w:t xml:space="preserve"> о</w:t>
            </w:r>
            <w:r w:rsidRPr="00F719EE">
              <w:rPr>
                <w:rFonts w:ascii="Times New Roman" w:eastAsia="Calibri" w:hAnsi="Times New Roman" w:cs="Times New Roman"/>
                <w:color w:val="000000"/>
                <w:sz w:val="24"/>
                <w:szCs w:val="24"/>
              </w:rPr>
              <w:t>тносительно абонента:</w:t>
            </w:r>
          </w:p>
          <w:p w:rsidR="00B4104B" w:rsidRPr="00F719EE" w:rsidRDefault="00F84C37" w:rsidP="00B4104B">
            <w:pPr>
              <w:autoSpaceDE w:val="0"/>
              <w:autoSpaceDN w:val="0"/>
              <w:adjustRightInd w:val="0"/>
              <w:spacing w:after="0" w:line="360" w:lineRule="auto"/>
              <w:rPr>
                <w:rFonts w:ascii="Times New Roman" w:eastAsia="Calibri" w:hAnsi="Times New Roman" w:cs="Times New Roman"/>
                <w:i/>
                <w:color w:val="000000"/>
                <w:sz w:val="24"/>
                <w:szCs w:val="24"/>
                <w:lang w:val="en-US"/>
              </w:rPr>
            </w:pPr>
            <m:oMathPara>
              <m:oMath>
                <m:sSub>
                  <m:sSubPr>
                    <m:ctrlPr>
                      <w:rPr>
                        <w:rFonts w:ascii="Cambria Math" w:eastAsia="Calibri" w:hAnsi="Cambria Math" w:cs="Times New Roman"/>
                        <w:i/>
                        <w:color w:val="000000"/>
                        <w:sz w:val="24"/>
                        <w:szCs w:val="24"/>
                        <w:lang w:val="en-US"/>
                      </w:rPr>
                    </m:ctrlPr>
                  </m:sSubPr>
                  <m:e>
                    <m:r>
                      <w:rPr>
                        <w:rFonts w:ascii="Cambria Math" w:eastAsia="Calibri" w:hAnsi="Cambria Math" w:cs="Times New Roman"/>
                        <w:color w:val="000000"/>
                        <w:sz w:val="24"/>
                        <w:szCs w:val="24"/>
                        <w:lang w:val="en-US"/>
                      </w:rPr>
                      <m:t>P</m:t>
                    </m:r>
                  </m:e>
                  <m:sub>
                    <m:r>
                      <w:rPr>
                        <w:rFonts w:ascii="Cambria Math" w:eastAsia="Calibri" w:hAnsi="Cambria Math" w:cs="Times New Roman"/>
                        <w:color w:val="000000"/>
                        <w:sz w:val="24"/>
                        <w:szCs w:val="24"/>
                        <w:lang w:val="en-US"/>
                      </w:rPr>
                      <m:t>i</m:t>
                    </m:r>
                  </m:sub>
                </m:sSub>
                <m:r>
                  <w:rPr>
                    <w:rFonts w:ascii="Cambria Math" w:eastAsia="Calibri" w:hAnsi="Cambria Math" w:cs="Times New Roman"/>
                    <w:color w:val="000000"/>
                    <w:sz w:val="24"/>
                    <w:szCs w:val="24"/>
                    <w:lang w:val="en-US"/>
                  </w:rPr>
                  <m:t>=</m:t>
                </m:r>
                <m:r>
                  <m:rPr>
                    <m:sty m:val="p"/>
                  </m:rPr>
                  <w:rPr>
                    <w:rFonts w:ascii="Cambria Math" w:eastAsia="Calibri" w:hAnsi="Cambria Math" w:cs="Times New Roman"/>
                    <w:color w:val="000000"/>
                    <w:sz w:val="24"/>
                    <w:szCs w:val="24"/>
                    <w:lang w:val="en-US"/>
                  </w:rPr>
                  <m:t>exp⁡</m:t>
                </m:r>
                <m:r>
                  <w:rPr>
                    <w:rFonts w:ascii="Cambria Math" w:eastAsia="Calibri" w:hAnsi="Cambria Math" w:cs="Times New Roman"/>
                    <w:color w:val="000000"/>
                    <w:sz w:val="24"/>
                    <w:szCs w:val="24"/>
                    <w:lang w:val="en-US"/>
                  </w:rPr>
                  <m:t>(-</m:t>
                </m:r>
                <m:bar>
                  <m:barPr>
                    <m:pos m:val="top"/>
                    <m:ctrlPr>
                      <w:rPr>
                        <w:rFonts w:ascii="Cambria Math" w:eastAsia="Calibri" w:hAnsi="Cambria Math" w:cs="Times New Roman"/>
                        <w:i/>
                        <w:color w:val="000000"/>
                        <w:sz w:val="24"/>
                        <w:szCs w:val="24"/>
                        <w:lang w:val="en-US"/>
                      </w:rPr>
                    </m:ctrlPr>
                  </m:barPr>
                  <m:e>
                    <m:sSub>
                      <m:sSubPr>
                        <m:ctrlPr>
                          <w:rPr>
                            <w:rFonts w:ascii="Cambria Math" w:eastAsia="Calibri" w:hAnsi="Cambria Math" w:cs="Times New Roman"/>
                            <w:i/>
                            <w:color w:val="000000"/>
                            <w:sz w:val="24"/>
                            <w:szCs w:val="24"/>
                            <w:lang w:val="en-US"/>
                          </w:rPr>
                        </m:ctrlPr>
                      </m:sSubPr>
                      <m:e>
                        <m:r>
                          <w:rPr>
                            <w:rFonts w:ascii="Cambria Math" w:eastAsia="Calibri" w:hAnsi="Cambria Math" w:cs="Times New Roman"/>
                            <w:color w:val="000000"/>
                            <w:sz w:val="24"/>
                            <w:szCs w:val="24"/>
                            <w:lang w:val="en-US"/>
                          </w:rPr>
                          <m:t>ω</m:t>
                        </m:r>
                      </m:e>
                      <m:sub>
                        <m:r>
                          <w:rPr>
                            <w:rFonts w:ascii="Cambria Math" w:eastAsia="Calibri" w:hAnsi="Cambria Math" w:cs="Times New Roman"/>
                            <w:color w:val="000000"/>
                            <w:sz w:val="24"/>
                            <w:szCs w:val="24"/>
                            <w:lang w:val="en-US"/>
                          </w:rPr>
                          <m:t>i</m:t>
                        </m:r>
                      </m:sub>
                    </m:sSub>
                    <m:r>
                      <w:rPr>
                        <w:rFonts w:ascii="Cambria Math" w:eastAsia="Calibri" w:hAnsi="Cambria Math" w:cs="Times New Roman"/>
                        <w:color w:val="000000"/>
                        <w:sz w:val="24"/>
                        <w:szCs w:val="24"/>
                        <w:lang w:val="en-US"/>
                      </w:rPr>
                      <m:t>)</m:t>
                    </m:r>
                  </m:e>
                </m:bar>
              </m:oMath>
            </m:oMathPara>
          </w:p>
        </w:tc>
      </w:tr>
    </w:tbl>
    <w:p w:rsidR="00B4104B" w:rsidRPr="00F719EE" w:rsidRDefault="00B4104B" w:rsidP="00F50ADF">
      <w:pPr>
        <w:rPr>
          <w:rFonts w:ascii="Times New Roman" w:hAnsi="Times New Roman" w:cs="Times New Roman"/>
          <w:b/>
        </w:rPr>
      </w:pPr>
      <w:r w:rsidRPr="00F719EE">
        <w:rPr>
          <w:rFonts w:ascii="Times New Roman" w:hAnsi="Times New Roman" w:cs="Times New Roman"/>
          <w:b/>
          <w:sz w:val="24"/>
        </w:rPr>
        <w:t xml:space="preserve">Расчет надежности теплоснабжения для резервируемых участков тепловой сети </w:t>
      </w:r>
    </w:p>
    <w:p w:rsidR="00B4104B" w:rsidRPr="00F719EE" w:rsidRDefault="00B4104B" w:rsidP="00B4104B">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 xml:space="preserve">В системах теплоснабжения одним из самых распространенных способов повышения надежности является резервирование участков, суммы участков, целых магистральных выводов или насосных агрегатов, секционирующих задвижек и т.д. </w:t>
      </w:r>
      <w:r w:rsidR="00DE17B0" w:rsidRPr="00F719EE">
        <w:rPr>
          <w:rFonts w:ascii="Times New Roman" w:eastAsia="Calibri" w:hAnsi="Times New Roman" w:cs="Times New Roman"/>
          <w:color w:val="000000"/>
          <w:sz w:val="24"/>
          <w:szCs w:val="24"/>
        </w:rPr>
        <w:t>Н</w:t>
      </w:r>
      <w:r w:rsidRPr="00F719EE">
        <w:rPr>
          <w:rFonts w:ascii="Times New Roman" w:eastAsia="Calibri" w:hAnsi="Times New Roman" w:cs="Times New Roman"/>
          <w:color w:val="000000"/>
          <w:sz w:val="24"/>
          <w:szCs w:val="24"/>
        </w:rPr>
        <w:t xml:space="preserve">аиболее часто применяемым способом расчета систем теплоснабжения с резервированием </w:t>
      </w:r>
      <w:r w:rsidR="00DE17B0" w:rsidRPr="00F719EE">
        <w:rPr>
          <w:rFonts w:ascii="Times New Roman" w:eastAsia="Calibri" w:hAnsi="Times New Roman" w:cs="Times New Roman"/>
          <w:color w:val="000000"/>
          <w:sz w:val="24"/>
          <w:szCs w:val="24"/>
        </w:rPr>
        <w:t>является</w:t>
      </w:r>
      <w:r w:rsidRPr="00F719EE">
        <w:rPr>
          <w:rFonts w:ascii="Times New Roman" w:eastAsia="Calibri" w:hAnsi="Times New Roman" w:cs="Times New Roman"/>
          <w:color w:val="000000"/>
          <w:sz w:val="24"/>
          <w:szCs w:val="24"/>
        </w:rPr>
        <w:t xml:space="preserve"> приведение реальной системы теплоснабжения к эквивалентной модели параллельных или последовательно-параллельных соединений участков тепловой сети. Этот метод, конечно, является не единственным, но значительно более простым чем, например, «метод минимальных путей - минимальных сечений». </w:t>
      </w:r>
    </w:p>
    <w:p w:rsidR="00B4104B" w:rsidRPr="00F719EE" w:rsidRDefault="00B4104B" w:rsidP="00B4104B">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 xml:space="preserve">Однако, в любом случае, прежде чем решать задачу эквивалентирования схемы необходимо выполнить структурный анализ тепловой сети, который заключается в том, чтобы определить весь набор путей передачи теплоносителя от источника тепловой мощности к потребителю (узлу «сброса» (иногда «стока») тепловой нагрузки). Выявленные пути и их совместное рассмотрение позволяют свести схему к параллельному или последовательно параллельному соединению участков тепловой сети. </w:t>
      </w:r>
    </w:p>
    <w:p w:rsidR="00B4104B" w:rsidRPr="00F719EE" w:rsidRDefault="00B4104B" w:rsidP="00B4104B">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 xml:space="preserve">Все эти приемы и методы широко применяются при структурном анализе сложных схем электрических сетей и неоднократно апробированы при анализе надежности схем теплоснабжения. Алгоритм решения задачи расчета надежности резервированных тепловых сетей сводится к следующим простым шагам и вычислениям. </w:t>
      </w:r>
    </w:p>
    <w:p w:rsidR="00B4104B" w:rsidRPr="00F719EE" w:rsidRDefault="00B4104B" w:rsidP="00B4104B">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 xml:space="preserve">Шаг 1. Выделяется потребитель, относительно которого выполняется расчет надежности вероятности безотказной работы теплоснабжения </w:t>
      </w:r>
    </w:p>
    <w:p w:rsidR="00B4104B" w:rsidRPr="00F719EE" w:rsidRDefault="00B4104B" w:rsidP="002304A4">
      <w:pPr>
        <w:spacing w:after="0" w:line="360" w:lineRule="auto"/>
        <w:ind w:firstLine="709"/>
        <w:jc w:val="both"/>
        <w:rPr>
          <w:rFonts w:ascii="Times New Roman" w:eastAsia="Calibri" w:hAnsi="Times New Roman" w:cs="Times New Roman"/>
          <w:sz w:val="24"/>
          <w:szCs w:val="24"/>
        </w:rPr>
      </w:pPr>
      <w:r w:rsidRPr="00F719EE">
        <w:rPr>
          <w:rFonts w:ascii="Times New Roman" w:eastAsia="Calibri" w:hAnsi="Times New Roman" w:cs="Times New Roman"/>
          <w:sz w:val="24"/>
          <w:szCs w:val="24"/>
        </w:rPr>
        <w:lastRenderedPageBreak/>
        <w:t>Шаг 2. Выполняется структурный анализ тепловой сети, позволяющий выделить все пути, по которым можно осуществить передачу теплоносителя от источника до выделенного потребителя. В некоторых специализированных программных комплексах эта процедура осуществляется автоматически, что значительно сокращает время на структурный анализ тепловой сети.</w:t>
      </w:r>
    </w:p>
    <w:p w:rsidR="00B4104B" w:rsidRPr="00F719EE" w:rsidRDefault="00B4104B" w:rsidP="00B4104B">
      <w:pPr>
        <w:autoSpaceDE w:val="0"/>
        <w:autoSpaceDN w:val="0"/>
        <w:adjustRightInd w:val="0"/>
        <w:spacing w:after="0" w:line="360" w:lineRule="auto"/>
        <w:ind w:firstLine="709"/>
        <w:jc w:val="both"/>
        <w:rPr>
          <w:rFonts w:ascii="Times New Roman" w:eastAsia="Calibri" w:hAnsi="Times New Roman" w:cs="Times New Roman"/>
          <w:sz w:val="24"/>
          <w:szCs w:val="24"/>
        </w:rPr>
      </w:pPr>
      <w:r w:rsidRPr="00F719EE">
        <w:rPr>
          <w:rFonts w:ascii="Times New Roman" w:eastAsia="Calibri" w:hAnsi="Times New Roman" w:cs="Times New Roman"/>
          <w:sz w:val="24"/>
          <w:szCs w:val="24"/>
        </w:rPr>
        <w:t>Шаг 3. Составляется эквивалентная схема путей для расчета надежности</w:t>
      </w:r>
      <w:r w:rsidR="0008422F" w:rsidRPr="00F719EE">
        <w:rPr>
          <w:rFonts w:ascii="Times New Roman" w:eastAsia="Calibri" w:hAnsi="Times New Roman" w:cs="Times New Roman"/>
          <w:sz w:val="24"/>
          <w:szCs w:val="24"/>
        </w:rPr>
        <w:t xml:space="preserve"> </w:t>
      </w:r>
      <w:r w:rsidRPr="00F719EE">
        <w:rPr>
          <w:rFonts w:ascii="Times New Roman" w:eastAsia="Calibri" w:hAnsi="Times New Roman" w:cs="Times New Roman"/>
          <w:sz w:val="24"/>
          <w:szCs w:val="24"/>
        </w:rPr>
        <w:t>теплоснабжения. Она будет состоять из параллельно-последовательных или</w:t>
      </w:r>
      <w:r w:rsidR="002304A4" w:rsidRPr="00F719EE">
        <w:rPr>
          <w:rFonts w:ascii="Times New Roman" w:eastAsia="Calibri" w:hAnsi="Times New Roman" w:cs="Times New Roman"/>
          <w:sz w:val="24"/>
          <w:szCs w:val="24"/>
        </w:rPr>
        <w:t xml:space="preserve"> </w:t>
      </w:r>
      <w:r w:rsidRPr="00F719EE">
        <w:rPr>
          <w:rFonts w:ascii="Times New Roman" w:eastAsia="Calibri" w:hAnsi="Times New Roman" w:cs="Times New Roman"/>
          <w:sz w:val="24"/>
          <w:szCs w:val="24"/>
        </w:rPr>
        <w:t>последовательно-параллельных участков тепловой сети (в смысле надежности).</w:t>
      </w:r>
    </w:p>
    <w:p w:rsidR="00B4104B" w:rsidRPr="00F719EE" w:rsidRDefault="00B4104B" w:rsidP="00B4104B">
      <w:pPr>
        <w:autoSpaceDE w:val="0"/>
        <w:autoSpaceDN w:val="0"/>
        <w:adjustRightInd w:val="0"/>
        <w:spacing w:after="0" w:line="360" w:lineRule="auto"/>
        <w:ind w:firstLine="709"/>
        <w:jc w:val="both"/>
        <w:rPr>
          <w:rFonts w:ascii="Times New Roman" w:eastAsia="Calibri" w:hAnsi="Times New Roman" w:cs="Times New Roman"/>
          <w:sz w:val="24"/>
          <w:szCs w:val="24"/>
        </w:rPr>
      </w:pPr>
      <w:r w:rsidRPr="00F719EE">
        <w:rPr>
          <w:rFonts w:ascii="Times New Roman" w:eastAsia="Calibri" w:hAnsi="Times New Roman" w:cs="Times New Roman"/>
          <w:sz w:val="24"/>
          <w:szCs w:val="24"/>
        </w:rPr>
        <w:t>Шаг 4. Для всех последовательных участков пути, также как для не резервированных участков, рассчитывается их вероятность безотказной работы. По результатам расчетов определяются:</w:t>
      </w:r>
    </w:p>
    <w:p w:rsidR="00B4104B" w:rsidRPr="00F719EE" w:rsidRDefault="00B4104B" w:rsidP="00B4104B">
      <w:pPr>
        <w:autoSpaceDE w:val="0"/>
        <w:autoSpaceDN w:val="0"/>
        <w:adjustRightInd w:val="0"/>
        <w:spacing w:after="0" w:line="240" w:lineRule="auto"/>
        <w:rPr>
          <w:rFonts w:ascii="Times New Roman" w:eastAsia="Calibri" w:hAnsi="Times New Roman" w:cs="Times New Roman"/>
          <w:sz w:val="24"/>
          <w:szCs w:val="24"/>
        </w:rPr>
      </w:pPr>
      <w:r w:rsidRPr="00F719EE">
        <w:rPr>
          <w:rFonts w:ascii="Times New Roman" w:eastAsia="Calibri" w:hAnsi="Times New Roman" w:cs="Times New Roman"/>
          <w:sz w:val="24"/>
          <w:szCs w:val="24"/>
        </w:rPr>
        <w:t xml:space="preserve">- вероятность безотказной работы эквивалентного нерезервированного </w:t>
      </w:r>
      <w:r w:rsidRPr="00F719EE">
        <w:rPr>
          <w:rFonts w:ascii="Times New Roman" w:eastAsia="Calibri" w:hAnsi="Times New Roman" w:cs="Times New Roman"/>
          <w:i/>
          <w:iCs/>
          <w:sz w:val="24"/>
          <w:szCs w:val="24"/>
        </w:rPr>
        <w:t xml:space="preserve">j </w:t>
      </w:r>
      <w:r w:rsidRPr="00F719EE">
        <w:rPr>
          <w:rFonts w:ascii="Times New Roman" w:eastAsia="Calibri" w:hAnsi="Times New Roman" w:cs="Times New Roman"/>
          <w:sz w:val="24"/>
          <w:szCs w:val="24"/>
        </w:rPr>
        <w:t>-того пути</w:t>
      </w:r>
    </w:p>
    <w:p w:rsidR="00B4104B" w:rsidRPr="00F719EE" w:rsidRDefault="00F84C37" w:rsidP="00B4104B">
      <w:pPr>
        <w:autoSpaceDE w:val="0"/>
        <w:autoSpaceDN w:val="0"/>
        <w:adjustRightInd w:val="0"/>
        <w:spacing w:after="0" w:line="240" w:lineRule="auto"/>
        <w:jc w:val="center"/>
        <w:rPr>
          <w:rFonts w:ascii="Times New Roman" w:eastAsia="Calibri" w:hAnsi="Times New Roman" w:cs="Times New Roman"/>
          <w:sz w:val="24"/>
          <w:szCs w:val="24"/>
          <w:lang w:val="en-US"/>
        </w:rPr>
      </w:pPr>
      <m:oMathPara>
        <m:oMath>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P</m:t>
              </m:r>
            </m:e>
            <m:sub>
              <m:r>
                <w:rPr>
                  <w:rFonts w:ascii="Cambria Math" w:eastAsia="Calibri" w:hAnsi="Cambria Math" w:cs="Times New Roman"/>
                  <w:sz w:val="24"/>
                  <w:szCs w:val="24"/>
                  <w:lang w:val="en-US"/>
                </w:rPr>
                <m:t>ej</m:t>
              </m:r>
            </m:sub>
          </m:sSub>
          <m:r>
            <w:rPr>
              <w:rFonts w:ascii="Cambria Math" w:eastAsia="Calibri" w:hAnsi="Cambria Math" w:cs="Times New Roman"/>
              <w:sz w:val="24"/>
              <w:szCs w:val="24"/>
              <w:lang w:val="en-US"/>
            </w:rPr>
            <m:t>=</m:t>
          </m:r>
          <m:nary>
            <m:naryPr>
              <m:chr m:val="∏"/>
              <m:limLoc m:val="undOvr"/>
              <m:ctrlPr>
                <w:rPr>
                  <w:rFonts w:ascii="Cambria Math" w:eastAsia="Calibri" w:hAnsi="Cambria Math" w:cs="Times New Roman"/>
                  <w:i/>
                  <w:sz w:val="24"/>
                  <w:szCs w:val="24"/>
                  <w:lang w:val="en-US"/>
                </w:rPr>
              </m:ctrlPr>
            </m:naryPr>
            <m:sub>
              <m:r>
                <w:rPr>
                  <w:rFonts w:ascii="Cambria Math" w:eastAsia="Calibri" w:hAnsi="Cambria Math" w:cs="Times New Roman"/>
                  <w:sz w:val="24"/>
                  <w:szCs w:val="24"/>
                  <w:lang w:val="en-US"/>
                </w:rPr>
                <m:t>i=1</m:t>
              </m:r>
            </m:sub>
            <m:sup>
              <m:r>
                <w:rPr>
                  <w:rFonts w:ascii="Cambria Math" w:eastAsia="Calibri" w:hAnsi="Cambria Math" w:cs="Times New Roman"/>
                  <w:sz w:val="24"/>
                  <w:szCs w:val="24"/>
                  <w:lang w:val="en-US"/>
                </w:rPr>
                <m:t>n</m:t>
              </m:r>
            </m:sup>
            <m:e>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P</m:t>
                  </m:r>
                </m:e>
                <m:sub>
                  <m:r>
                    <w:rPr>
                      <w:rFonts w:ascii="Cambria Math" w:eastAsia="Calibri" w:hAnsi="Cambria Math" w:cs="Times New Roman"/>
                      <w:sz w:val="24"/>
                      <w:szCs w:val="24"/>
                      <w:lang w:val="en-US"/>
                    </w:rPr>
                    <m:t>i</m:t>
                  </m:r>
                </m:sub>
              </m:sSub>
            </m:e>
          </m:nary>
        </m:oMath>
      </m:oMathPara>
    </w:p>
    <w:p w:rsidR="00B4104B" w:rsidRPr="00F719EE" w:rsidRDefault="00B4104B" w:rsidP="00B4104B">
      <w:pPr>
        <w:autoSpaceDE w:val="0"/>
        <w:autoSpaceDN w:val="0"/>
        <w:adjustRightInd w:val="0"/>
        <w:spacing w:after="0" w:line="240" w:lineRule="auto"/>
        <w:rPr>
          <w:rFonts w:ascii="Times New Roman" w:eastAsia="Calibri" w:hAnsi="Times New Roman" w:cs="Times New Roman"/>
          <w:sz w:val="24"/>
          <w:szCs w:val="24"/>
        </w:rPr>
      </w:pPr>
      <w:r w:rsidRPr="00F719EE">
        <w:rPr>
          <w:rFonts w:ascii="Times New Roman" w:eastAsia="Calibri" w:hAnsi="Times New Roman" w:cs="Times New Roman"/>
          <w:sz w:val="24"/>
          <w:szCs w:val="24"/>
        </w:rPr>
        <w:t xml:space="preserve">- вероятность отказа эквивалентного нерезервированного </w:t>
      </w:r>
      <w:r w:rsidRPr="00F719EE">
        <w:rPr>
          <w:rFonts w:ascii="Times New Roman" w:eastAsia="Calibri" w:hAnsi="Times New Roman" w:cs="Times New Roman"/>
          <w:i/>
          <w:iCs/>
          <w:sz w:val="24"/>
          <w:szCs w:val="24"/>
        </w:rPr>
        <w:t xml:space="preserve">j </w:t>
      </w:r>
      <w:r w:rsidRPr="00F719EE">
        <w:rPr>
          <w:rFonts w:ascii="Times New Roman" w:eastAsia="Calibri" w:hAnsi="Times New Roman" w:cs="Times New Roman"/>
          <w:sz w:val="24"/>
          <w:szCs w:val="24"/>
        </w:rPr>
        <w:t>-того пути</w:t>
      </w:r>
    </w:p>
    <w:p w:rsidR="00B4104B" w:rsidRPr="00F719EE" w:rsidRDefault="00F84C37" w:rsidP="00B4104B">
      <w:pPr>
        <w:autoSpaceDE w:val="0"/>
        <w:autoSpaceDN w:val="0"/>
        <w:adjustRightInd w:val="0"/>
        <w:spacing w:after="0" w:line="240" w:lineRule="auto"/>
        <w:rPr>
          <w:rFonts w:ascii="Times New Roman" w:eastAsia="Calibri" w:hAnsi="Times New Roman" w:cs="Times New Roman"/>
          <w:sz w:val="24"/>
          <w:szCs w:val="24"/>
          <w:lang w:val="en-US"/>
        </w:rPr>
      </w:pPr>
      <m:oMathPara>
        <m:oMath>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g</m:t>
              </m:r>
            </m:e>
            <m:sub>
              <m:r>
                <w:rPr>
                  <w:rFonts w:ascii="Cambria Math" w:eastAsia="Calibri" w:hAnsi="Cambria Math" w:cs="Times New Roman"/>
                  <w:sz w:val="24"/>
                  <w:szCs w:val="24"/>
                  <w:lang w:val="en-US"/>
                </w:rPr>
                <m:t>ej</m:t>
              </m:r>
            </m:sub>
          </m:sSub>
          <m:r>
            <w:rPr>
              <w:rFonts w:ascii="Cambria Math" w:eastAsia="Calibri" w:hAnsi="Cambria Math" w:cs="Times New Roman"/>
              <w:sz w:val="24"/>
              <w:szCs w:val="24"/>
              <w:lang w:val="en-US"/>
            </w:rPr>
            <m:t>=1-</m:t>
          </m:r>
          <m:nary>
            <m:naryPr>
              <m:chr m:val="∏"/>
              <m:limLoc m:val="undOvr"/>
              <m:ctrlPr>
                <w:rPr>
                  <w:rFonts w:ascii="Cambria Math" w:eastAsia="Calibri" w:hAnsi="Cambria Math" w:cs="Times New Roman"/>
                  <w:i/>
                  <w:sz w:val="24"/>
                  <w:szCs w:val="24"/>
                  <w:lang w:val="en-US"/>
                </w:rPr>
              </m:ctrlPr>
            </m:naryPr>
            <m:sub>
              <m:r>
                <w:rPr>
                  <w:rFonts w:ascii="Cambria Math" w:eastAsia="Calibri" w:hAnsi="Cambria Math" w:cs="Times New Roman"/>
                  <w:sz w:val="24"/>
                  <w:szCs w:val="24"/>
                  <w:lang w:val="en-US"/>
                </w:rPr>
                <m:t>i=1</m:t>
              </m:r>
            </m:sub>
            <m:sup>
              <m:r>
                <w:rPr>
                  <w:rFonts w:ascii="Cambria Math" w:eastAsia="Calibri" w:hAnsi="Cambria Math" w:cs="Times New Roman"/>
                  <w:sz w:val="24"/>
                  <w:szCs w:val="24"/>
                  <w:lang w:val="en-US"/>
                </w:rPr>
                <m:t>n</m:t>
              </m:r>
            </m:sup>
            <m:e>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P</m:t>
                  </m:r>
                </m:e>
                <m:sub>
                  <m:r>
                    <w:rPr>
                      <w:rFonts w:ascii="Cambria Math" w:eastAsia="Calibri" w:hAnsi="Cambria Math" w:cs="Times New Roman"/>
                      <w:sz w:val="24"/>
                      <w:szCs w:val="24"/>
                      <w:lang w:val="en-US"/>
                    </w:rPr>
                    <m:t>i</m:t>
                  </m:r>
                </m:sub>
              </m:sSub>
            </m:e>
          </m:nary>
        </m:oMath>
      </m:oMathPara>
    </w:p>
    <w:p w:rsidR="00B4104B" w:rsidRPr="00F719EE" w:rsidRDefault="00B4104B" w:rsidP="00B4104B">
      <w:pPr>
        <w:autoSpaceDE w:val="0"/>
        <w:autoSpaceDN w:val="0"/>
        <w:adjustRightInd w:val="0"/>
        <w:spacing w:after="0" w:line="240" w:lineRule="auto"/>
        <w:rPr>
          <w:rFonts w:ascii="Times New Roman" w:eastAsia="Calibri" w:hAnsi="Times New Roman" w:cs="Times New Roman"/>
          <w:sz w:val="24"/>
          <w:szCs w:val="24"/>
        </w:rPr>
      </w:pPr>
      <w:r w:rsidRPr="00F719EE">
        <w:rPr>
          <w:rFonts w:ascii="Times New Roman" w:eastAsia="Calibri" w:hAnsi="Times New Roman" w:cs="Times New Roman"/>
          <w:sz w:val="24"/>
          <w:szCs w:val="24"/>
        </w:rPr>
        <w:t xml:space="preserve">- параметр потока отказов эквивалентного нерезервированного </w:t>
      </w:r>
      <w:r w:rsidRPr="00F719EE">
        <w:rPr>
          <w:rFonts w:ascii="Times New Roman" w:eastAsia="Calibri" w:hAnsi="Times New Roman" w:cs="Times New Roman"/>
          <w:i/>
          <w:iCs/>
          <w:sz w:val="24"/>
          <w:szCs w:val="24"/>
        </w:rPr>
        <w:t xml:space="preserve">j </w:t>
      </w:r>
      <w:r w:rsidRPr="00F719EE">
        <w:rPr>
          <w:rFonts w:ascii="Times New Roman" w:eastAsia="Calibri" w:hAnsi="Times New Roman" w:cs="Times New Roman"/>
          <w:sz w:val="24"/>
          <w:szCs w:val="24"/>
        </w:rPr>
        <w:t>-того пути</w:t>
      </w:r>
    </w:p>
    <w:p w:rsidR="00B4104B" w:rsidRPr="00F719EE" w:rsidRDefault="00F84C37" w:rsidP="00B4104B">
      <w:pPr>
        <w:autoSpaceDE w:val="0"/>
        <w:autoSpaceDN w:val="0"/>
        <w:adjustRightInd w:val="0"/>
        <w:spacing w:after="0" w:line="240" w:lineRule="auto"/>
        <w:rPr>
          <w:rFonts w:ascii="Times New Roman" w:eastAsia="Calibri" w:hAnsi="Times New Roman" w:cs="Times New Roman"/>
          <w:sz w:val="24"/>
          <w:szCs w:val="24"/>
          <w:lang w:val="en-US"/>
        </w:rPr>
      </w:pPr>
      <m:oMathPara>
        <m:oMath>
          <m:bar>
            <m:barPr>
              <m:pos m:val="top"/>
              <m:ctrlPr>
                <w:rPr>
                  <w:rFonts w:ascii="Cambria Math" w:eastAsia="Calibri" w:hAnsi="Cambria Math" w:cs="Times New Roman"/>
                  <w:i/>
                  <w:sz w:val="24"/>
                  <w:szCs w:val="24"/>
                  <w:lang w:val="en-US"/>
                </w:rPr>
              </m:ctrlPr>
            </m:barPr>
            <m:e>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ω</m:t>
                  </m:r>
                </m:e>
                <m:sub>
                  <m:r>
                    <w:rPr>
                      <w:rFonts w:ascii="Cambria Math" w:eastAsia="Calibri" w:hAnsi="Cambria Math" w:cs="Times New Roman"/>
                      <w:sz w:val="24"/>
                      <w:szCs w:val="24"/>
                      <w:lang w:val="en-US"/>
                    </w:rPr>
                    <m:t>ej</m:t>
                  </m:r>
                </m:sub>
              </m:sSub>
            </m:e>
          </m:bar>
          <m:r>
            <w:rPr>
              <w:rFonts w:ascii="Cambria Math" w:eastAsia="Calibri" w:hAnsi="Cambria Math" w:cs="Times New Roman"/>
              <w:sz w:val="24"/>
              <w:szCs w:val="24"/>
              <w:lang w:val="en-US"/>
            </w:rPr>
            <m:t>=</m:t>
          </m:r>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λ</m:t>
              </m:r>
            </m:e>
            <m:sub>
              <m:r>
                <w:rPr>
                  <w:rFonts w:ascii="Cambria Math" w:eastAsia="Calibri" w:hAnsi="Cambria Math" w:cs="Times New Roman"/>
                  <w:sz w:val="24"/>
                  <w:szCs w:val="24"/>
                  <w:lang w:val="en-US"/>
                </w:rPr>
                <m:t>i</m:t>
              </m:r>
            </m:sub>
          </m:sSub>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L</m:t>
              </m:r>
            </m:e>
            <m:sub>
              <m:r>
                <w:rPr>
                  <w:rFonts w:ascii="Cambria Math" w:eastAsia="Calibri" w:hAnsi="Cambria Math" w:cs="Times New Roman"/>
                  <w:sz w:val="24"/>
                  <w:szCs w:val="24"/>
                  <w:lang w:val="en-US"/>
                </w:rPr>
                <m:t>i</m:t>
              </m:r>
            </m:sub>
          </m:sSub>
          <m:r>
            <w:rPr>
              <w:rFonts w:ascii="Cambria Math" w:eastAsia="Calibri" w:hAnsi="Cambria Math" w:cs="Times New Roman"/>
              <w:sz w:val="24"/>
              <w:szCs w:val="24"/>
              <w:lang w:val="en-US"/>
            </w:rPr>
            <m:t>×</m:t>
          </m:r>
          <m:nary>
            <m:naryPr>
              <m:chr m:val="∑"/>
              <m:limLoc m:val="undOvr"/>
              <m:ctrlPr>
                <w:rPr>
                  <w:rFonts w:ascii="Cambria Math" w:eastAsia="Calibri" w:hAnsi="Cambria Math" w:cs="Times New Roman"/>
                  <w:i/>
                  <w:sz w:val="24"/>
                  <w:szCs w:val="24"/>
                  <w:lang w:val="en-US"/>
                </w:rPr>
              </m:ctrlPr>
            </m:naryPr>
            <m:sub>
              <m:r>
                <w:rPr>
                  <w:rFonts w:ascii="Cambria Math" w:eastAsia="Calibri" w:hAnsi="Cambria Math" w:cs="Times New Roman"/>
                  <w:sz w:val="24"/>
                  <w:szCs w:val="24"/>
                  <w:lang w:val="en-US"/>
                </w:rPr>
                <m:t>j=1</m:t>
              </m:r>
            </m:sub>
            <m:sup>
              <m:r>
                <w:rPr>
                  <w:rFonts w:ascii="Cambria Math" w:eastAsia="Calibri" w:hAnsi="Cambria Math" w:cs="Times New Roman"/>
                  <w:sz w:val="24"/>
                  <w:szCs w:val="24"/>
                  <w:lang w:val="en-US"/>
                </w:rPr>
                <m:t>j=N</m:t>
              </m:r>
            </m:sup>
            <m:e>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z</m:t>
                  </m:r>
                </m:e>
                <m:sub>
                  <m:r>
                    <w:rPr>
                      <w:rFonts w:ascii="Cambria Math" w:eastAsia="Calibri" w:hAnsi="Cambria Math" w:cs="Times New Roman"/>
                      <w:sz w:val="24"/>
                      <w:szCs w:val="24"/>
                      <w:lang w:val="en-US"/>
                    </w:rPr>
                    <m:t>i,k</m:t>
                  </m:r>
                </m:sub>
              </m:sSub>
            </m:e>
          </m:nary>
        </m:oMath>
      </m:oMathPara>
    </w:p>
    <w:p w:rsidR="00B4104B" w:rsidRPr="00F719EE" w:rsidRDefault="00B4104B" w:rsidP="00B4104B">
      <w:pPr>
        <w:autoSpaceDE w:val="0"/>
        <w:autoSpaceDN w:val="0"/>
        <w:adjustRightInd w:val="0"/>
        <w:spacing w:after="0" w:line="240" w:lineRule="auto"/>
        <w:rPr>
          <w:rFonts w:ascii="Times New Roman" w:eastAsia="Calibri" w:hAnsi="Times New Roman" w:cs="Times New Roman"/>
          <w:sz w:val="17"/>
          <w:szCs w:val="17"/>
          <w:lang w:val="en-US"/>
        </w:rPr>
      </w:pPr>
    </w:p>
    <w:p w:rsidR="00B4104B" w:rsidRPr="00F719EE" w:rsidRDefault="00B4104B" w:rsidP="00B4104B">
      <w:pPr>
        <w:autoSpaceDE w:val="0"/>
        <w:autoSpaceDN w:val="0"/>
        <w:adjustRightInd w:val="0"/>
        <w:spacing w:after="0" w:line="240" w:lineRule="auto"/>
        <w:rPr>
          <w:rFonts w:ascii="Times New Roman" w:eastAsia="Calibri" w:hAnsi="Times New Roman" w:cs="Times New Roman"/>
          <w:sz w:val="24"/>
          <w:szCs w:val="24"/>
        </w:rPr>
      </w:pPr>
      <w:r w:rsidRPr="00F719EE">
        <w:rPr>
          <w:rFonts w:ascii="Times New Roman" w:eastAsia="Calibri" w:hAnsi="Times New Roman" w:cs="Times New Roman"/>
          <w:sz w:val="24"/>
          <w:szCs w:val="24"/>
        </w:rPr>
        <w:t xml:space="preserve">- среднее время безотказной работы эквивалентного нерезервированного </w:t>
      </w:r>
      <w:r w:rsidRPr="00F719EE">
        <w:rPr>
          <w:rFonts w:ascii="Times New Roman" w:eastAsia="Calibri" w:hAnsi="Times New Roman" w:cs="Times New Roman"/>
          <w:i/>
          <w:iCs/>
          <w:sz w:val="24"/>
          <w:szCs w:val="24"/>
        </w:rPr>
        <w:t xml:space="preserve">j </w:t>
      </w:r>
      <w:r w:rsidRPr="00F719EE">
        <w:rPr>
          <w:rFonts w:ascii="Times New Roman" w:eastAsia="Calibri" w:hAnsi="Times New Roman" w:cs="Times New Roman"/>
          <w:sz w:val="24"/>
          <w:szCs w:val="24"/>
        </w:rPr>
        <w:t>-того пути</w:t>
      </w:r>
    </w:p>
    <w:p w:rsidR="00B4104B" w:rsidRPr="00F719EE" w:rsidRDefault="00F84C37" w:rsidP="00B4104B">
      <w:pPr>
        <w:autoSpaceDE w:val="0"/>
        <w:autoSpaceDN w:val="0"/>
        <w:adjustRightInd w:val="0"/>
        <w:spacing w:after="0" w:line="240" w:lineRule="auto"/>
        <w:jc w:val="center"/>
        <w:rPr>
          <w:rFonts w:ascii="Times New Roman" w:eastAsia="Calibri" w:hAnsi="Times New Roman" w:cs="Times New Roman"/>
          <w:sz w:val="24"/>
          <w:szCs w:val="24"/>
          <w:lang w:val="en-US"/>
        </w:rPr>
      </w:pPr>
      <m:oMathPara>
        <m:oMath>
          <m:bar>
            <m:barPr>
              <m:pos m:val="top"/>
              <m:ctrlPr>
                <w:rPr>
                  <w:rFonts w:ascii="Cambria Math" w:eastAsia="Calibri" w:hAnsi="Cambria Math" w:cs="Times New Roman"/>
                  <w:i/>
                  <w:sz w:val="24"/>
                  <w:szCs w:val="24"/>
                  <w:lang w:val="en-US"/>
                </w:rPr>
              </m:ctrlPr>
            </m:barPr>
            <m:e>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T</m:t>
                  </m:r>
                </m:e>
                <m:sub>
                  <m:r>
                    <w:rPr>
                      <w:rFonts w:ascii="Cambria Math" w:eastAsia="Calibri" w:hAnsi="Cambria Math" w:cs="Times New Roman"/>
                      <w:sz w:val="24"/>
                      <w:szCs w:val="24"/>
                    </w:rPr>
                    <m:t>бр,ej</m:t>
                  </m:r>
                </m:sub>
              </m:sSub>
            </m:e>
          </m:bar>
          <m:r>
            <w:rPr>
              <w:rFonts w:ascii="Cambria Math" w:eastAsia="Calibri" w:hAnsi="Cambria Math" w:cs="Times New Roman"/>
              <w:sz w:val="24"/>
              <w:szCs w:val="24"/>
              <w:lang w:val="en-US"/>
            </w:rPr>
            <m:t>=1/</m:t>
          </m:r>
          <m:bar>
            <m:barPr>
              <m:pos m:val="top"/>
              <m:ctrlPr>
                <w:rPr>
                  <w:rFonts w:ascii="Cambria Math" w:eastAsia="Calibri" w:hAnsi="Cambria Math" w:cs="Times New Roman"/>
                  <w:i/>
                  <w:sz w:val="24"/>
                  <w:szCs w:val="24"/>
                  <w:lang w:val="en-US"/>
                </w:rPr>
              </m:ctrlPr>
            </m:barPr>
            <m:e>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ω</m:t>
                  </m:r>
                </m:e>
                <m:sub>
                  <m:r>
                    <w:rPr>
                      <w:rFonts w:ascii="Cambria Math" w:eastAsia="Calibri" w:hAnsi="Cambria Math" w:cs="Times New Roman"/>
                      <w:sz w:val="24"/>
                      <w:szCs w:val="24"/>
                      <w:lang w:val="en-US"/>
                    </w:rPr>
                    <m:t>ej</m:t>
                  </m:r>
                </m:sub>
              </m:sSub>
            </m:e>
          </m:bar>
        </m:oMath>
      </m:oMathPara>
    </w:p>
    <w:p w:rsidR="00B4104B" w:rsidRPr="00F719EE" w:rsidRDefault="00B4104B" w:rsidP="00B4104B">
      <w:pPr>
        <w:autoSpaceDE w:val="0"/>
        <w:autoSpaceDN w:val="0"/>
        <w:adjustRightInd w:val="0"/>
        <w:spacing w:after="0" w:line="240" w:lineRule="auto"/>
        <w:rPr>
          <w:rFonts w:ascii="Times New Roman" w:eastAsia="Calibri" w:hAnsi="Times New Roman" w:cs="Times New Roman"/>
          <w:sz w:val="24"/>
          <w:szCs w:val="24"/>
        </w:rPr>
      </w:pPr>
      <w:r w:rsidRPr="00F719EE">
        <w:rPr>
          <w:rFonts w:ascii="Times New Roman" w:eastAsia="Calibri" w:hAnsi="Times New Roman" w:cs="Times New Roman"/>
          <w:sz w:val="24"/>
          <w:szCs w:val="24"/>
        </w:rPr>
        <w:t xml:space="preserve">- среднее время восстановления (ремонта) эквивалентного нерезервированного </w:t>
      </w:r>
      <w:r w:rsidRPr="00F719EE">
        <w:rPr>
          <w:rFonts w:ascii="Times New Roman" w:eastAsia="Calibri" w:hAnsi="Times New Roman" w:cs="Times New Roman"/>
          <w:i/>
          <w:iCs/>
          <w:sz w:val="24"/>
          <w:szCs w:val="24"/>
        </w:rPr>
        <w:t xml:space="preserve">j </w:t>
      </w:r>
      <w:r w:rsidRPr="00F719EE">
        <w:rPr>
          <w:rFonts w:ascii="Times New Roman" w:eastAsia="Calibri" w:hAnsi="Times New Roman" w:cs="Times New Roman"/>
          <w:sz w:val="24"/>
          <w:szCs w:val="24"/>
        </w:rPr>
        <w:t>–того пути</w:t>
      </w:r>
    </w:p>
    <w:p w:rsidR="00B4104B" w:rsidRPr="00F719EE" w:rsidRDefault="00F84C37" w:rsidP="00B4104B">
      <w:pPr>
        <w:autoSpaceDE w:val="0"/>
        <w:autoSpaceDN w:val="0"/>
        <w:adjustRightInd w:val="0"/>
        <w:spacing w:after="0" w:line="240" w:lineRule="auto"/>
        <w:rPr>
          <w:rFonts w:ascii="Times New Roman" w:eastAsia="Calibri" w:hAnsi="Times New Roman" w:cs="Times New Roman"/>
          <w:sz w:val="24"/>
          <w:szCs w:val="24"/>
        </w:rPr>
      </w:pPr>
      <m:oMathPara>
        <m:oMath>
          <m:bar>
            <m:barPr>
              <m:pos m:val="top"/>
              <m:ctrlPr>
                <w:rPr>
                  <w:rFonts w:ascii="Cambria Math" w:eastAsia="Calibri" w:hAnsi="Cambria Math" w:cs="Times New Roman"/>
                  <w:i/>
                  <w:sz w:val="24"/>
                  <w:szCs w:val="24"/>
                </w:rPr>
              </m:ctrlPr>
            </m:barPr>
            <m:e>
              <m:sSub>
                <m:sSubPr>
                  <m:ctrlPr>
                    <w:rPr>
                      <w:rFonts w:ascii="Cambria Math" w:eastAsia="Calibri" w:hAnsi="Cambria Math" w:cs="Times New Roman"/>
                      <w:i/>
                      <w:sz w:val="24"/>
                      <w:szCs w:val="24"/>
                    </w:rPr>
                  </m:ctrlPr>
                </m:sSubPr>
                <m:e>
                  <m:r>
                    <w:rPr>
                      <w:rFonts w:ascii="Cambria Math" w:eastAsia="Calibri" w:hAnsi="Cambria Math" w:cs="Times New Roman"/>
                      <w:sz w:val="24"/>
                      <w:szCs w:val="24"/>
                      <w:lang w:val="en-US"/>
                    </w:rPr>
                    <m:t>T</m:t>
                  </m:r>
                </m:e>
                <m:sub>
                  <m:r>
                    <w:rPr>
                      <w:rFonts w:ascii="Cambria Math" w:eastAsia="Calibri" w:hAnsi="Cambria Math" w:cs="Times New Roman"/>
                      <w:sz w:val="24"/>
                      <w:szCs w:val="24"/>
                    </w:rPr>
                    <m:t>вс.</m:t>
                  </m:r>
                  <m:r>
                    <w:rPr>
                      <w:rFonts w:ascii="Cambria Math" w:eastAsia="Calibri" w:hAnsi="Cambria Math" w:cs="Times New Roman"/>
                      <w:sz w:val="24"/>
                      <w:szCs w:val="24"/>
                      <w:lang w:val="en-US"/>
                    </w:rPr>
                    <m:t>ej</m:t>
                  </m:r>
                </m:sub>
              </m:sSub>
            </m:e>
          </m:bar>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g</m:t>
              </m:r>
            </m:e>
            <m:sub>
              <m:r>
                <w:rPr>
                  <w:rFonts w:ascii="Cambria Math" w:eastAsia="Calibri" w:hAnsi="Cambria Math" w:cs="Times New Roman"/>
                  <w:sz w:val="24"/>
                  <w:szCs w:val="24"/>
                </w:rPr>
                <m:t>ej</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bar>
                <m:barPr>
                  <m:pos m:val="top"/>
                  <m:ctrlPr>
                    <w:rPr>
                      <w:rFonts w:ascii="Cambria Math" w:eastAsia="Calibri" w:hAnsi="Cambria Math" w:cs="Times New Roman"/>
                      <w:i/>
                      <w:sz w:val="24"/>
                      <w:szCs w:val="24"/>
                    </w:rPr>
                  </m:ctrlPr>
                </m:barPr>
                <m:e>
                  <m:r>
                    <w:rPr>
                      <w:rFonts w:ascii="Cambria Math" w:eastAsia="Calibri" w:hAnsi="Cambria Math" w:cs="Times New Roman"/>
                      <w:sz w:val="24"/>
                      <w:szCs w:val="24"/>
                    </w:rPr>
                    <m:t>ω</m:t>
                  </m:r>
                </m:e>
              </m:bar>
            </m:e>
            <m:sub>
              <m:r>
                <w:rPr>
                  <w:rFonts w:ascii="Cambria Math" w:eastAsia="Calibri" w:hAnsi="Cambria Math" w:cs="Times New Roman"/>
                  <w:sz w:val="24"/>
                  <w:szCs w:val="24"/>
                </w:rPr>
                <m:t>ej</m:t>
              </m:r>
            </m:sub>
          </m:sSub>
        </m:oMath>
      </m:oMathPara>
    </w:p>
    <w:p w:rsidR="00B4104B" w:rsidRPr="00F719EE" w:rsidRDefault="00B4104B" w:rsidP="00B4104B">
      <w:pPr>
        <w:autoSpaceDE w:val="0"/>
        <w:autoSpaceDN w:val="0"/>
        <w:adjustRightInd w:val="0"/>
        <w:spacing w:after="0" w:line="240" w:lineRule="auto"/>
        <w:rPr>
          <w:rFonts w:ascii="Times New Roman" w:eastAsia="Calibri" w:hAnsi="Times New Roman" w:cs="Times New Roman"/>
          <w:sz w:val="24"/>
          <w:szCs w:val="24"/>
          <w:lang w:val="en-US"/>
        </w:rPr>
      </w:pPr>
      <w:r w:rsidRPr="00F719EE">
        <w:rPr>
          <w:rFonts w:ascii="Times New Roman" w:eastAsia="Calibri" w:hAnsi="Times New Roman" w:cs="Times New Roman"/>
          <w:sz w:val="24"/>
          <w:szCs w:val="24"/>
        </w:rPr>
        <w:t>при этом</w:t>
      </w:r>
    </w:p>
    <w:p w:rsidR="00B4104B" w:rsidRPr="00F719EE" w:rsidRDefault="00F84C37" w:rsidP="00B4104B">
      <w:pPr>
        <w:autoSpaceDE w:val="0"/>
        <w:autoSpaceDN w:val="0"/>
        <w:adjustRightInd w:val="0"/>
        <w:spacing w:after="0" w:line="240" w:lineRule="auto"/>
        <w:rPr>
          <w:rFonts w:ascii="Times New Roman" w:eastAsia="Calibri" w:hAnsi="Times New Roman" w:cs="Times New Roman"/>
          <w:sz w:val="24"/>
          <w:szCs w:val="24"/>
          <w:lang w:val="en-US"/>
        </w:rPr>
      </w:pPr>
      <m:oMathPara>
        <m:oMath>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g</m:t>
              </m:r>
            </m:e>
            <m:sub>
              <m:r>
                <w:rPr>
                  <w:rFonts w:ascii="Cambria Math" w:eastAsia="Calibri" w:hAnsi="Cambria Math" w:cs="Times New Roman"/>
                  <w:sz w:val="24"/>
                  <w:szCs w:val="24"/>
                  <w:lang w:val="en-US"/>
                </w:rPr>
                <m:t>ej</m:t>
              </m:r>
            </m:sub>
          </m:sSub>
          <m:r>
            <w:rPr>
              <w:rFonts w:ascii="Cambria Math" w:eastAsia="Calibri" w:hAnsi="Cambria Math" w:cs="Times New Roman"/>
              <w:sz w:val="24"/>
              <w:szCs w:val="24"/>
              <w:lang w:val="en-US"/>
            </w:rPr>
            <m:t>=</m:t>
          </m:r>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λ</m:t>
              </m:r>
            </m:e>
            <m:sub>
              <m:r>
                <w:rPr>
                  <w:rFonts w:ascii="Cambria Math" w:eastAsia="Calibri" w:hAnsi="Cambria Math" w:cs="Times New Roman"/>
                  <w:sz w:val="24"/>
                  <w:szCs w:val="24"/>
                  <w:lang w:val="en-US"/>
                </w:rPr>
                <m:t>ej</m:t>
              </m:r>
            </m:sub>
          </m:sSub>
          <m:r>
            <w:rPr>
              <w:rFonts w:ascii="Cambria Math" w:eastAsia="Calibri" w:hAnsi="Cambria Math" w:cs="Times New Roman"/>
              <w:sz w:val="24"/>
              <w:szCs w:val="24"/>
              <w:lang w:val="en-US"/>
            </w:rPr>
            <m:t>×</m:t>
          </m:r>
          <m:bar>
            <m:barPr>
              <m:pos m:val="top"/>
              <m:ctrlPr>
                <w:rPr>
                  <w:rFonts w:ascii="Cambria Math" w:eastAsia="Calibri" w:hAnsi="Cambria Math" w:cs="Times New Roman"/>
                  <w:i/>
                  <w:sz w:val="24"/>
                  <w:szCs w:val="24"/>
                  <w:lang w:val="en-US"/>
                </w:rPr>
              </m:ctrlPr>
            </m:barPr>
            <m:e>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T</m:t>
                  </m:r>
                </m:e>
                <m:sub>
                  <m:r>
                    <w:rPr>
                      <w:rFonts w:ascii="Cambria Math" w:eastAsia="Calibri" w:hAnsi="Cambria Math" w:cs="Times New Roman"/>
                      <w:sz w:val="24"/>
                      <w:szCs w:val="24"/>
                      <w:lang w:val="en-US"/>
                    </w:rPr>
                    <m:t>bc,ej</m:t>
                  </m:r>
                </m:sub>
              </m:sSub>
            </m:e>
          </m:bar>
        </m:oMath>
      </m:oMathPara>
    </w:p>
    <w:p w:rsidR="00B4104B" w:rsidRPr="00F719EE" w:rsidRDefault="00B4104B" w:rsidP="0008422F">
      <w:pPr>
        <w:autoSpaceDE w:val="0"/>
        <w:autoSpaceDN w:val="0"/>
        <w:adjustRightInd w:val="0"/>
        <w:spacing w:after="0" w:line="360" w:lineRule="auto"/>
        <w:ind w:firstLine="709"/>
        <w:jc w:val="both"/>
        <w:rPr>
          <w:rFonts w:ascii="Times New Roman" w:eastAsia="Calibri" w:hAnsi="Times New Roman" w:cs="Times New Roman"/>
          <w:sz w:val="24"/>
          <w:szCs w:val="24"/>
        </w:rPr>
      </w:pPr>
      <w:r w:rsidRPr="00F719EE">
        <w:rPr>
          <w:rFonts w:ascii="Times New Roman" w:eastAsia="Calibri" w:hAnsi="Times New Roman" w:cs="Times New Roman"/>
          <w:sz w:val="24"/>
          <w:szCs w:val="24"/>
        </w:rPr>
        <w:t>Шаг 5. После сведения всех показателей надежности нерезервированных участков</w:t>
      </w:r>
      <w:r w:rsidR="0008422F" w:rsidRPr="00F719EE">
        <w:rPr>
          <w:rFonts w:ascii="Times New Roman" w:eastAsia="Calibri" w:hAnsi="Times New Roman" w:cs="Times New Roman"/>
          <w:sz w:val="24"/>
          <w:szCs w:val="24"/>
        </w:rPr>
        <w:t xml:space="preserve"> </w:t>
      </w:r>
      <w:r w:rsidRPr="00F719EE">
        <w:rPr>
          <w:rFonts w:ascii="Times New Roman" w:eastAsia="Calibri" w:hAnsi="Times New Roman" w:cs="Times New Roman"/>
          <w:sz w:val="24"/>
          <w:szCs w:val="24"/>
        </w:rPr>
        <w:t>пути к эквивалентным значениям рассчитываются показатели надежности параллельных</w:t>
      </w:r>
      <w:r w:rsidR="0008422F" w:rsidRPr="00F719EE">
        <w:rPr>
          <w:rFonts w:ascii="Times New Roman" w:eastAsia="Calibri" w:hAnsi="Times New Roman" w:cs="Times New Roman"/>
          <w:sz w:val="24"/>
          <w:szCs w:val="24"/>
        </w:rPr>
        <w:t xml:space="preserve"> </w:t>
      </w:r>
      <w:r w:rsidRPr="00F719EE">
        <w:rPr>
          <w:rFonts w:ascii="Times New Roman" w:eastAsia="Calibri" w:hAnsi="Times New Roman" w:cs="Times New Roman"/>
          <w:sz w:val="24"/>
          <w:szCs w:val="24"/>
        </w:rPr>
        <w:t>соединений участков пути, состоящих из эквивалентных последовательных:</w:t>
      </w:r>
    </w:p>
    <w:p w:rsidR="00B4104B" w:rsidRPr="00F719EE" w:rsidRDefault="00B4104B" w:rsidP="0008422F">
      <w:pPr>
        <w:autoSpaceDE w:val="0"/>
        <w:autoSpaceDN w:val="0"/>
        <w:adjustRightInd w:val="0"/>
        <w:spacing w:after="0" w:line="240" w:lineRule="auto"/>
        <w:rPr>
          <w:rFonts w:ascii="Times New Roman" w:eastAsia="Calibri" w:hAnsi="Times New Roman" w:cs="Times New Roman"/>
          <w:sz w:val="24"/>
          <w:szCs w:val="24"/>
        </w:rPr>
      </w:pPr>
      <w:r w:rsidRPr="00F719EE">
        <w:rPr>
          <w:rFonts w:ascii="Times New Roman" w:eastAsia="Calibri" w:hAnsi="Times New Roman" w:cs="Times New Roman"/>
          <w:sz w:val="24"/>
          <w:szCs w:val="24"/>
        </w:rPr>
        <w:t xml:space="preserve">- вероятность безотказной работы эквивалентного резервированного </w:t>
      </w:r>
      <w:r w:rsidRPr="00F719EE">
        <w:rPr>
          <w:rFonts w:ascii="Times New Roman" w:eastAsia="Calibri" w:hAnsi="Times New Roman" w:cs="Times New Roman"/>
          <w:i/>
          <w:iCs/>
          <w:sz w:val="23"/>
          <w:szCs w:val="23"/>
        </w:rPr>
        <w:t xml:space="preserve">k </w:t>
      </w:r>
      <w:r w:rsidRPr="00F719EE">
        <w:rPr>
          <w:rFonts w:ascii="Times New Roman" w:eastAsia="Calibri" w:hAnsi="Times New Roman" w:cs="Times New Roman"/>
          <w:sz w:val="24"/>
          <w:szCs w:val="24"/>
        </w:rPr>
        <w:t>-того пути</w:t>
      </w:r>
    </w:p>
    <w:p w:rsidR="00B4104B" w:rsidRPr="00F719EE" w:rsidRDefault="00F84C37" w:rsidP="00B4104B">
      <w:pPr>
        <w:autoSpaceDE w:val="0"/>
        <w:autoSpaceDN w:val="0"/>
        <w:adjustRightInd w:val="0"/>
        <w:spacing w:after="0" w:line="240" w:lineRule="auto"/>
        <w:rPr>
          <w:rFonts w:ascii="Times New Roman" w:eastAsia="Calibri" w:hAnsi="Times New Roman" w:cs="Times New Roman"/>
          <w:sz w:val="24"/>
          <w:szCs w:val="24"/>
          <w:lang w:val="en-US"/>
        </w:rPr>
      </w:pPr>
      <m:oMathPara>
        <m:oMath>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P</m:t>
              </m:r>
            </m:e>
            <m:sub>
              <m:r>
                <w:rPr>
                  <w:rFonts w:ascii="Cambria Math" w:eastAsia="Calibri" w:hAnsi="Cambria Math" w:cs="Times New Roman"/>
                  <w:sz w:val="24"/>
                  <w:szCs w:val="24"/>
                  <w:lang w:val="en-US"/>
                </w:rPr>
                <m:t>ek</m:t>
              </m:r>
            </m:sub>
          </m:sSub>
          <m:r>
            <w:rPr>
              <w:rFonts w:ascii="Cambria Math" w:eastAsia="Calibri" w:hAnsi="Cambria Math" w:cs="Times New Roman"/>
              <w:sz w:val="24"/>
              <w:szCs w:val="24"/>
              <w:lang w:val="en-US"/>
            </w:rPr>
            <m:t>=1-</m:t>
          </m:r>
          <m:nary>
            <m:naryPr>
              <m:chr m:val="∏"/>
              <m:limLoc m:val="undOvr"/>
              <m:ctrlPr>
                <w:rPr>
                  <w:rFonts w:ascii="Cambria Math" w:eastAsia="Calibri" w:hAnsi="Cambria Math" w:cs="Times New Roman"/>
                  <w:i/>
                  <w:sz w:val="24"/>
                  <w:szCs w:val="24"/>
                  <w:lang w:val="en-US"/>
                </w:rPr>
              </m:ctrlPr>
            </m:naryPr>
            <m:sub>
              <m:r>
                <w:rPr>
                  <w:rFonts w:ascii="Cambria Math" w:eastAsia="Calibri" w:hAnsi="Cambria Math" w:cs="Times New Roman"/>
                  <w:sz w:val="24"/>
                  <w:szCs w:val="24"/>
                  <w:lang w:val="en-US"/>
                </w:rPr>
                <m:t>j=1</m:t>
              </m:r>
            </m:sub>
            <m:sup>
              <m:r>
                <w:rPr>
                  <w:rFonts w:ascii="Cambria Math" w:eastAsia="Calibri" w:hAnsi="Cambria Math" w:cs="Times New Roman"/>
                  <w:sz w:val="24"/>
                  <w:szCs w:val="24"/>
                  <w:lang w:val="en-US"/>
                </w:rPr>
                <m:t>m</m:t>
              </m:r>
            </m:sup>
            <m:e>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g</m:t>
                  </m:r>
                </m:e>
                <m:sub>
                  <m:r>
                    <w:rPr>
                      <w:rFonts w:ascii="Cambria Math" w:eastAsia="Calibri" w:hAnsi="Cambria Math" w:cs="Times New Roman"/>
                      <w:sz w:val="24"/>
                      <w:szCs w:val="24"/>
                      <w:lang w:val="en-US"/>
                    </w:rPr>
                    <m:t>ei</m:t>
                  </m:r>
                </m:sub>
              </m:sSub>
            </m:e>
          </m:nary>
        </m:oMath>
      </m:oMathPara>
    </w:p>
    <w:p w:rsidR="00B4104B" w:rsidRPr="00F719EE" w:rsidRDefault="00B4104B" w:rsidP="00B4104B">
      <w:pPr>
        <w:autoSpaceDE w:val="0"/>
        <w:autoSpaceDN w:val="0"/>
        <w:adjustRightInd w:val="0"/>
        <w:spacing w:after="0" w:line="240" w:lineRule="auto"/>
        <w:rPr>
          <w:rFonts w:ascii="Times New Roman" w:eastAsia="Calibri" w:hAnsi="Times New Roman" w:cs="Times New Roman"/>
          <w:sz w:val="24"/>
          <w:szCs w:val="24"/>
        </w:rPr>
      </w:pPr>
      <w:r w:rsidRPr="00F719EE">
        <w:rPr>
          <w:rFonts w:ascii="Times New Roman" w:eastAsia="Calibri" w:hAnsi="Times New Roman" w:cs="Times New Roman"/>
          <w:sz w:val="17"/>
          <w:szCs w:val="17"/>
        </w:rPr>
        <w:t>-</w:t>
      </w:r>
      <w:r w:rsidRPr="00F719EE">
        <w:rPr>
          <w:rFonts w:ascii="Times New Roman" w:eastAsia="Calibri" w:hAnsi="Times New Roman" w:cs="Times New Roman"/>
          <w:sz w:val="24"/>
          <w:szCs w:val="24"/>
        </w:rPr>
        <w:t xml:space="preserve">вероятность отказа эквивалентного резервированного </w:t>
      </w:r>
      <w:r w:rsidRPr="00F719EE">
        <w:rPr>
          <w:rFonts w:ascii="Times New Roman" w:eastAsia="Calibri" w:hAnsi="Times New Roman" w:cs="Times New Roman"/>
          <w:i/>
          <w:iCs/>
          <w:sz w:val="23"/>
          <w:szCs w:val="23"/>
        </w:rPr>
        <w:t xml:space="preserve">k </w:t>
      </w:r>
      <w:r w:rsidRPr="00F719EE">
        <w:rPr>
          <w:rFonts w:ascii="Times New Roman" w:eastAsia="Calibri" w:hAnsi="Times New Roman" w:cs="Times New Roman"/>
          <w:sz w:val="24"/>
          <w:szCs w:val="24"/>
        </w:rPr>
        <w:t>-того пути</w:t>
      </w:r>
    </w:p>
    <w:p w:rsidR="00B4104B" w:rsidRPr="00F719EE" w:rsidRDefault="00F84C37" w:rsidP="00B4104B">
      <w:pPr>
        <w:autoSpaceDE w:val="0"/>
        <w:autoSpaceDN w:val="0"/>
        <w:adjustRightInd w:val="0"/>
        <w:spacing w:after="0" w:line="240" w:lineRule="auto"/>
        <w:rPr>
          <w:rFonts w:ascii="Times New Roman" w:eastAsia="Calibri" w:hAnsi="Times New Roman" w:cs="Times New Roman"/>
          <w:sz w:val="24"/>
          <w:szCs w:val="24"/>
          <w:lang w:val="en-US"/>
        </w:rPr>
      </w:pPr>
      <m:oMathPara>
        <m:oMath>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g</m:t>
              </m:r>
            </m:e>
            <m:sub>
              <m:r>
                <w:rPr>
                  <w:rFonts w:ascii="Cambria Math" w:eastAsia="Calibri" w:hAnsi="Cambria Math" w:cs="Times New Roman"/>
                  <w:sz w:val="24"/>
                  <w:szCs w:val="24"/>
                  <w:lang w:val="en-US"/>
                </w:rPr>
                <m:t>ek</m:t>
              </m:r>
            </m:sub>
          </m:sSub>
          <m:r>
            <w:rPr>
              <w:rFonts w:ascii="Cambria Math" w:eastAsia="Calibri" w:hAnsi="Cambria Math" w:cs="Times New Roman"/>
              <w:sz w:val="24"/>
              <w:szCs w:val="24"/>
              <w:lang w:val="en-US"/>
            </w:rPr>
            <m:t>=</m:t>
          </m:r>
          <m:nary>
            <m:naryPr>
              <m:chr m:val="∑"/>
              <m:limLoc m:val="undOvr"/>
              <m:ctrlPr>
                <w:rPr>
                  <w:rFonts w:ascii="Cambria Math" w:eastAsia="Calibri" w:hAnsi="Cambria Math" w:cs="Times New Roman"/>
                  <w:i/>
                  <w:sz w:val="24"/>
                  <w:szCs w:val="24"/>
                  <w:lang w:val="en-US"/>
                </w:rPr>
              </m:ctrlPr>
            </m:naryPr>
            <m:sub/>
            <m:sup/>
            <m:e>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g</m:t>
                  </m:r>
                </m:e>
                <m:sub>
                  <m:r>
                    <w:rPr>
                      <w:rFonts w:ascii="Cambria Math" w:eastAsia="Calibri" w:hAnsi="Cambria Math" w:cs="Times New Roman"/>
                      <w:sz w:val="24"/>
                      <w:szCs w:val="24"/>
                      <w:lang w:val="en-US"/>
                    </w:rPr>
                    <m:t>ei</m:t>
                  </m:r>
                </m:sub>
              </m:sSub>
            </m:e>
          </m:nary>
        </m:oMath>
      </m:oMathPara>
    </w:p>
    <w:p w:rsidR="00B4104B" w:rsidRPr="00F719EE" w:rsidRDefault="00B4104B" w:rsidP="00B4104B">
      <w:pPr>
        <w:autoSpaceDE w:val="0"/>
        <w:autoSpaceDN w:val="0"/>
        <w:adjustRightInd w:val="0"/>
        <w:spacing w:after="0" w:line="240" w:lineRule="auto"/>
        <w:rPr>
          <w:rFonts w:ascii="Times New Roman" w:eastAsia="Calibri" w:hAnsi="Times New Roman" w:cs="Times New Roman"/>
          <w:sz w:val="24"/>
          <w:szCs w:val="24"/>
        </w:rPr>
      </w:pPr>
      <w:r w:rsidRPr="00F719EE">
        <w:rPr>
          <w:rFonts w:ascii="Times New Roman" w:eastAsia="Calibri" w:hAnsi="Times New Roman" w:cs="Times New Roman"/>
          <w:sz w:val="24"/>
          <w:szCs w:val="24"/>
        </w:rPr>
        <w:t xml:space="preserve">- параметр потока отказов эквивалентного резервированного </w:t>
      </w:r>
      <w:r w:rsidRPr="00F719EE">
        <w:rPr>
          <w:rFonts w:ascii="Times New Roman" w:eastAsia="Calibri" w:hAnsi="Times New Roman" w:cs="Times New Roman"/>
          <w:i/>
          <w:iCs/>
          <w:sz w:val="24"/>
          <w:szCs w:val="24"/>
        </w:rPr>
        <w:t xml:space="preserve">k </w:t>
      </w:r>
      <w:r w:rsidRPr="00F719EE">
        <w:rPr>
          <w:rFonts w:ascii="Times New Roman" w:eastAsia="Calibri" w:hAnsi="Times New Roman" w:cs="Times New Roman"/>
          <w:sz w:val="24"/>
          <w:szCs w:val="24"/>
        </w:rPr>
        <w:t>-того пути</w:t>
      </w:r>
    </w:p>
    <w:p w:rsidR="00B4104B" w:rsidRPr="00F719EE" w:rsidRDefault="00F84C37" w:rsidP="00B4104B">
      <w:pPr>
        <w:autoSpaceDE w:val="0"/>
        <w:autoSpaceDN w:val="0"/>
        <w:adjustRightInd w:val="0"/>
        <w:spacing w:after="0" w:line="240" w:lineRule="auto"/>
        <w:rPr>
          <w:rFonts w:ascii="Times New Roman" w:eastAsia="Calibri" w:hAnsi="Times New Roman" w:cs="Times New Roman"/>
          <w:sz w:val="24"/>
          <w:szCs w:val="24"/>
          <w:lang w:val="en-US"/>
        </w:rPr>
      </w:pPr>
      <m:oMathPara>
        <m:oMath>
          <m:bar>
            <m:barPr>
              <m:pos m:val="top"/>
              <m:ctrlPr>
                <w:rPr>
                  <w:rFonts w:ascii="Cambria Math" w:eastAsia="Calibri" w:hAnsi="Cambria Math" w:cs="Times New Roman"/>
                  <w:i/>
                  <w:sz w:val="24"/>
                  <w:szCs w:val="24"/>
                  <w:lang w:val="en-US"/>
                </w:rPr>
              </m:ctrlPr>
            </m:barPr>
            <m:e>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ω</m:t>
                  </m:r>
                </m:e>
                <m:sub>
                  <m:r>
                    <w:rPr>
                      <w:rFonts w:ascii="Cambria Math" w:eastAsia="Calibri" w:hAnsi="Cambria Math" w:cs="Times New Roman"/>
                      <w:sz w:val="24"/>
                      <w:szCs w:val="24"/>
                      <w:lang w:val="en-US"/>
                    </w:rPr>
                    <m:t>ek</m:t>
                  </m:r>
                </m:sub>
              </m:sSub>
            </m:e>
          </m:bar>
          <m:r>
            <w:rPr>
              <w:rFonts w:ascii="Cambria Math" w:eastAsia="Calibri" w:hAnsi="Cambria Math" w:cs="Times New Roman"/>
              <w:sz w:val="24"/>
              <w:szCs w:val="24"/>
              <w:lang w:val="en-US"/>
            </w:rPr>
            <m:t>=</m:t>
          </m:r>
          <m:nary>
            <m:naryPr>
              <m:chr m:val="∑"/>
              <m:limLoc m:val="undOvr"/>
              <m:ctrlPr>
                <w:rPr>
                  <w:rFonts w:ascii="Cambria Math" w:eastAsia="Calibri" w:hAnsi="Cambria Math" w:cs="Times New Roman"/>
                  <w:i/>
                  <w:sz w:val="24"/>
                  <w:szCs w:val="24"/>
                  <w:lang w:val="en-US"/>
                </w:rPr>
              </m:ctrlPr>
            </m:naryPr>
            <m:sub>
              <m:r>
                <w:rPr>
                  <w:rFonts w:ascii="Cambria Math" w:eastAsia="Calibri" w:hAnsi="Cambria Math" w:cs="Times New Roman"/>
                  <w:sz w:val="24"/>
                  <w:szCs w:val="24"/>
                  <w:lang w:val="en-US"/>
                </w:rPr>
                <m:t>j=1</m:t>
              </m:r>
            </m:sub>
            <m:sup>
              <m:r>
                <w:rPr>
                  <w:rFonts w:ascii="Cambria Math" w:eastAsia="Calibri" w:hAnsi="Cambria Math" w:cs="Times New Roman"/>
                  <w:sz w:val="24"/>
                  <w:szCs w:val="24"/>
                  <w:lang w:val="en-US"/>
                </w:rPr>
                <m:t>m</m:t>
              </m:r>
            </m:sup>
            <m:e>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ω</m:t>
                  </m:r>
                </m:e>
                <m:sub>
                  <m:r>
                    <w:rPr>
                      <w:rFonts w:ascii="Cambria Math" w:eastAsia="Calibri" w:hAnsi="Cambria Math" w:cs="Times New Roman"/>
                      <w:sz w:val="24"/>
                      <w:szCs w:val="24"/>
                      <w:lang w:val="en-US"/>
                    </w:rPr>
                    <m:t>ej</m:t>
                  </m:r>
                </m:sub>
              </m:sSub>
            </m:e>
          </m:nary>
          <m:nary>
            <m:naryPr>
              <m:chr m:val="∏"/>
              <m:limLoc m:val="undOvr"/>
              <m:ctrlPr>
                <w:rPr>
                  <w:rFonts w:ascii="Cambria Math" w:eastAsia="Calibri" w:hAnsi="Cambria Math" w:cs="Times New Roman"/>
                  <w:i/>
                  <w:sz w:val="24"/>
                  <w:szCs w:val="24"/>
                  <w:lang w:val="en-US"/>
                </w:rPr>
              </m:ctrlPr>
            </m:naryPr>
            <m:sub>
              <m:eqArr>
                <m:eqArrPr>
                  <m:ctrlPr>
                    <w:rPr>
                      <w:rFonts w:ascii="Cambria Math" w:eastAsia="Calibri" w:hAnsi="Cambria Math" w:cs="Times New Roman"/>
                      <w:i/>
                      <w:sz w:val="24"/>
                      <w:szCs w:val="24"/>
                      <w:lang w:val="en-US"/>
                    </w:rPr>
                  </m:ctrlPr>
                </m:eqArrPr>
                <m:e>
                  <m:r>
                    <w:rPr>
                      <w:rFonts w:ascii="Cambria Math" w:eastAsia="Calibri" w:hAnsi="Cambria Math" w:cs="Times New Roman"/>
                      <w:sz w:val="24"/>
                      <w:szCs w:val="24"/>
                      <w:lang w:val="en-US"/>
                    </w:rPr>
                    <m:t>l=1</m:t>
                  </m:r>
                </m:e>
                <m:e>
                  <m:r>
                    <w:rPr>
                      <w:rFonts w:ascii="Cambria Math" w:eastAsia="Calibri" w:hAnsi="Cambria Math" w:cs="Times New Roman"/>
                      <w:sz w:val="24"/>
                      <w:szCs w:val="24"/>
                      <w:lang w:val="en-US"/>
                    </w:rPr>
                    <m:t>l≠j</m:t>
                  </m:r>
                </m:e>
              </m:eqArr>
            </m:sub>
            <m:sup>
              <m:r>
                <w:rPr>
                  <w:rFonts w:ascii="Cambria Math" w:eastAsia="Calibri" w:hAnsi="Cambria Math" w:cs="Times New Roman"/>
                  <w:sz w:val="24"/>
                  <w:szCs w:val="24"/>
                  <w:lang w:val="en-US"/>
                </w:rPr>
                <m:t>m=1</m:t>
              </m:r>
            </m:sup>
            <m:e>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ω</m:t>
                  </m:r>
                </m:e>
                <m:sub>
                  <m:r>
                    <w:rPr>
                      <w:rFonts w:ascii="Cambria Math" w:eastAsia="Calibri" w:hAnsi="Cambria Math" w:cs="Times New Roman"/>
                      <w:sz w:val="24"/>
                      <w:szCs w:val="24"/>
                      <w:lang w:val="en-US"/>
                    </w:rPr>
                    <m:t>ej</m:t>
                  </m:r>
                </m:sub>
              </m:sSub>
            </m:e>
          </m:nary>
          <m:bar>
            <m:barPr>
              <m:pos m:val="top"/>
              <m:ctrlPr>
                <w:rPr>
                  <w:rFonts w:ascii="Cambria Math" w:eastAsia="Calibri" w:hAnsi="Cambria Math" w:cs="Times New Roman"/>
                  <w:i/>
                  <w:sz w:val="24"/>
                  <w:szCs w:val="24"/>
                  <w:lang w:val="en-US"/>
                </w:rPr>
              </m:ctrlPr>
            </m:barPr>
            <m:e>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T</m:t>
                  </m:r>
                </m:e>
                <m:sub>
                  <m:r>
                    <w:rPr>
                      <w:rFonts w:ascii="Cambria Math" w:eastAsia="Calibri" w:hAnsi="Cambria Math" w:cs="Times New Roman"/>
                      <w:sz w:val="24"/>
                      <w:szCs w:val="24"/>
                      <w:lang w:val="en-US"/>
                    </w:rPr>
                    <m:t>ej</m:t>
                  </m:r>
                </m:sub>
              </m:sSub>
            </m:e>
          </m:bar>
        </m:oMath>
      </m:oMathPara>
    </w:p>
    <w:p w:rsidR="00B4104B" w:rsidRPr="00F719EE" w:rsidRDefault="00B4104B" w:rsidP="00B4104B">
      <w:pPr>
        <w:rPr>
          <w:rFonts w:ascii="Times New Roman" w:eastAsia="Calibri" w:hAnsi="Times New Roman" w:cs="Times New Roman"/>
          <w:i/>
          <w:iCs/>
          <w:sz w:val="24"/>
          <w:szCs w:val="24"/>
        </w:rPr>
      </w:pPr>
      <w:r w:rsidRPr="00F719EE">
        <w:rPr>
          <w:rFonts w:ascii="Times New Roman" w:eastAsia="Calibri" w:hAnsi="Times New Roman" w:cs="Times New Roman"/>
          <w:sz w:val="24"/>
          <w:szCs w:val="24"/>
        </w:rPr>
        <w:t xml:space="preserve">- среднее время безотказной работы эквивалентного резервированного </w:t>
      </w:r>
      <w:r w:rsidRPr="00F719EE">
        <w:rPr>
          <w:rFonts w:ascii="Times New Roman" w:eastAsia="Calibri" w:hAnsi="Times New Roman" w:cs="Times New Roman"/>
          <w:i/>
          <w:iCs/>
          <w:sz w:val="24"/>
          <w:szCs w:val="24"/>
        </w:rPr>
        <w:t>k</w:t>
      </w:r>
    </w:p>
    <w:p w:rsidR="00B4104B" w:rsidRPr="00F719EE" w:rsidRDefault="00F84C37" w:rsidP="00B4104B">
      <w:pPr>
        <w:rPr>
          <w:rFonts w:ascii="Times New Roman" w:eastAsia="Calibri" w:hAnsi="Times New Roman" w:cs="Times New Roman"/>
          <w:i/>
          <w:iCs/>
          <w:sz w:val="24"/>
          <w:szCs w:val="24"/>
        </w:rPr>
      </w:pPr>
      <m:oMathPara>
        <m:oMath>
          <m:bar>
            <m:barPr>
              <m:pos m:val="top"/>
              <m:ctrlPr>
                <w:rPr>
                  <w:rFonts w:ascii="Cambria Math" w:eastAsia="Calibri" w:hAnsi="Cambria Math" w:cs="Times New Roman"/>
                  <w:i/>
                  <w:iCs/>
                  <w:sz w:val="24"/>
                  <w:szCs w:val="24"/>
                  <w:lang w:val="en-US"/>
                </w:rPr>
              </m:ctrlPr>
            </m:barPr>
            <m:e>
              <m:sSub>
                <m:sSubPr>
                  <m:ctrlPr>
                    <w:rPr>
                      <w:rFonts w:ascii="Cambria Math" w:eastAsia="Calibri" w:hAnsi="Cambria Math" w:cs="Times New Roman"/>
                      <w:i/>
                      <w:iCs/>
                      <w:sz w:val="24"/>
                      <w:szCs w:val="24"/>
                      <w:lang w:val="en-US"/>
                    </w:rPr>
                  </m:ctrlPr>
                </m:sSubPr>
                <m:e>
                  <m:r>
                    <w:rPr>
                      <w:rFonts w:ascii="Cambria Math" w:eastAsia="Calibri" w:hAnsi="Cambria Math" w:cs="Times New Roman"/>
                      <w:sz w:val="24"/>
                      <w:szCs w:val="24"/>
                      <w:lang w:val="en-US"/>
                    </w:rPr>
                    <m:t>T</m:t>
                  </m:r>
                </m:e>
                <m:sub>
                  <m:r>
                    <w:rPr>
                      <w:rFonts w:ascii="Cambria Math" w:eastAsia="Calibri" w:hAnsi="Cambria Math" w:cs="Times New Roman"/>
                      <w:sz w:val="24"/>
                      <w:szCs w:val="24"/>
                    </w:rPr>
                    <m:t>бр.ек</m:t>
                  </m:r>
                </m:sub>
              </m:sSub>
            </m:e>
          </m:bar>
          <m:r>
            <w:rPr>
              <w:rFonts w:ascii="Cambria Math" w:eastAsia="Calibri" w:hAnsi="Cambria Math" w:cs="Times New Roman"/>
              <w:sz w:val="24"/>
              <w:szCs w:val="24"/>
              <w:lang w:val="en-US"/>
            </w:rPr>
            <m:t>=</m:t>
          </m:r>
          <m:d>
            <m:dPr>
              <m:begChr m:val="⌈"/>
              <m:endChr m:val="⌉"/>
              <m:ctrlPr>
                <w:rPr>
                  <w:rFonts w:ascii="Cambria Math" w:eastAsia="Calibri" w:hAnsi="Cambria Math" w:cs="Times New Roman"/>
                  <w:i/>
                  <w:iCs/>
                  <w:sz w:val="24"/>
                  <w:szCs w:val="24"/>
                  <w:lang w:val="en-US"/>
                </w:rPr>
              </m:ctrlPr>
            </m:dPr>
            <m:e>
              <m:sSup>
                <m:sSupPr>
                  <m:ctrlPr>
                    <w:rPr>
                      <w:rFonts w:ascii="Cambria Math" w:eastAsia="Calibri" w:hAnsi="Cambria Math" w:cs="Times New Roman"/>
                      <w:i/>
                      <w:iCs/>
                      <w:sz w:val="24"/>
                      <w:szCs w:val="24"/>
                      <w:lang w:val="en-US"/>
                    </w:rPr>
                  </m:ctrlPr>
                </m:sSupPr>
                <m:e>
                  <m:d>
                    <m:dPr>
                      <m:begChr m:val="["/>
                      <m:endChr m:val="]"/>
                      <m:ctrlPr>
                        <w:rPr>
                          <w:rFonts w:ascii="Cambria Math" w:eastAsia="Calibri" w:hAnsi="Cambria Math" w:cs="Times New Roman"/>
                          <w:i/>
                          <w:iCs/>
                          <w:sz w:val="24"/>
                          <w:szCs w:val="24"/>
                          <w:lang w:val="en-US"/>
                        </w:rPr>
                      </m:ctrlPr>
                    </m:dPr>
                    <m:e>
                      <m:nary>
                        <m:naryPr>
                          <m:chr m:val="∑"/>
                          <m:limLoc m:val="undOvr"/>
                          <m:ctrlPr>
                            <w:rPr>
                              <w:rFonts w:ascii="Cambria Math" w:eastAsia="Calibri" w:hAnsi="Cambria Math" w:cs="Times New Roman"/>
                              <w:i/>
                              <w:iCs/>
                              <w:sz w:val="24"/>
                              <w:szCs w:val="24"/>
                              <w:lang w:val="en-US"/>
                            </w:rPr>
                          </m:ctrlPr>
                        </m:naryPr>
                        <m:sub>
                          <m:r>
                            <w:rPr>
                              <w:rFonts w:ascii="Cambria Math" w:eastAsia="Calibri" w:hAnsi="Cambria Math" w:cs="Times New Roman"/>
                              <w:sz w:val="24"/>
                              <w:szCs w:val="24"/>
                              <w:lang w:val="en-US"/>
                            </w:rPr>
                            <m:t>j=1</m:t>
                          </m:r>
                        </m:sub>
                        <m:sup>
                          <m:r>
                            <w:rPr>
                              <w:rFonts w:ascii="Cambria Math" w:eastAsia="Calibri" w:hAnsi="Cambria Math" w:cs="Times New Roman"/>
                              <w:sz w:val="24"/>
                              <w:szCs w:val="24"/>
                              <w:lang w:val="en-US"/>
                            </w:rPr>
                            <m:t>m</m:t>
                          </m:r>
                        </m:sup>
                        <m:e>
                          <m:sSub>
                            <m:sSubPr>
                              <m:ctrlPr>
                                <w:rPr>
                                  <w:rFonts w:ascii="Cambria Math" w:eastAsia="Calibri" w:hAnsi="Cambria Math" w:cs="Times New Roman"/>
                                  <w:i/>
                                  <w:iCs/>
                                  <w:sz w:val="24"/>
                                  <w:szCs w:val="24"/>
                                  <w:lang w:val="en-US"/>
                                </w:rPr>
                              </m:ctrlPr>
                            </m:sSubPr>
                            <m:e>
                              <m:r>
                                <w:rPr>
                                  <w:rFonts w:ascii="Cambria Math" w:eastAsia="Calibri" w:hAnsi="Cambria Math" w:cs="Times New Roman"/>
                                  <w:sz w:val="24"/>
                                  <w:szCs w:val="24"/>
                                  <w:lang w:val="en-US"/>
                                </w:rPr>
                                <m:t>ω</m:t>
                              </m:r>
                            </m:e>
                            <m:sub>
                              <m:r>
                                <w:rPr>
                                  <w:rFonts w:ascii="Cambria Math" w:eastAsia="Calibri" w:hAnsi="Cambria Math" w:cs="Times New Roman"/>
                                  <w:sz w:val="24"/>
                                  <w:szCs w:val="24"/>
                                  <w:lang w:val="en-US"/>
                                </w:rPr>
                                <m:t>ej</m:t>
                              </m:r>
                            </m:sub>
                          </m:sSub>
                          <m:nary>
                            <m:naryPr>
                              <m:chr m:val="∏"/>
                              <m:limLoc m:val="undOvr"/>
                              <m:ctrlPr>
                                <w:rPr>
                                  <w:rFonts w:ascii="Cambria Math" w:eastAsia="Calibri" w:hAnsi="Cambria Math" w:cs="Times New Roman"/>
                                  <w:i/>
                                  <w:iCs/>
                                  <w:sz w:val="24"/>
                                  <w:szCs w:val="24"/>
                                  <w:lang w:val="en-US"/>
                                </w:rPr>
                              </m:ctrlPr>
                            </m:naryPr>
                            <m:sub>
                              <m:eqArr>
                                <m:eqArrPr>
                                  <m:ctrlPr>
                                    <w:rPr>
                                      <w:rFonts w:ascii="Cambria Math" w:eastAsia="Calibri" w:hAnsi="Cambria Math" w:cs="Times New Roman"/>
                                      <w:i/>
                                      <w:iCs/>
                                      <w:sz w:val="24"/>
                                      <w:szCs w:val="24"/>
                                      <w:lang w:val="en-US"/>
                                    </w:rPr>
                                  </m:ctrlPr>
                                </m:eqArrPr>
                                <m:e>
                                  <m:r>
                                    <w:rPr>
                                      <w:rFonts w:ascii="Cambria Math" w:eastAsia="Calibri" w:hAnsi="Cambria Math" w:cs="Times New Roman"/>
                                      <w:sz w:val="24"/>
                                      <w:szCs w:val="24"/>
                                      <w:lang w:val="en-US"/>
                                    </w:rPr>
                                    <m:t>l=1</m:t>
                                  </m:r>
                                </m:e>
                                <m:e>
                                  <m:r>
                                    <w:rPr>
                                      <w:rFonts w:ascii="Cambria Math" w:eastAsia="Calibri" w:hAnsi="Cambria Math" w:cs="Times New Roman"/>
                                      <w:sz w:val="24"/>
                                      <w:szCs w:val="24"/>
                                      <w:lang w:val="en-US"/>
                                    </w:rPr>
                                    <m:t>l≠j</m:t>
                                  </m:r>
                                </m:e>
                              </m:eqArr>
                            </m:sub>
                            <m:sup>
                              <m:r>
                                <w:rPr>
                                  <w:rFonts w:ascii="Cambria Math" w:eastAsia="Calibri" w:hAnsi="Cambria Math" w:cs="Times New Roman"/>
                                  <w:sz w:val="24"/>
                                  <w:szCs w:val="24"/>
                                  <w:lang w:val="en-US"/>
                                </w:rPr>
                                <m:t>m-1</m:t>
                              </m:r>
                            </m:sup>
                            <m:e>
                              <m:sSub>
                                <m:sSubPr>
                                  <m:ctrlPr>
                                    <w:rPr>
                                      <w:rFonts w:ascii="Cambria Math" w:eastAsia="Calibri" w:hAnsi="Cambria Math" w:cs="Times New Roman"/>
                                      <w:i/>
                                      <w:iCs/>
                                      <w:sz w:val="24"/>
                                      <w:szCs w:val="24"/>
                                      <w:lang w:val="en-US"/>
                                    </w:rPr>
                                  </m:ctrlPr>
                                </m:sSubPr>
                                <m:e>
                                  <m:r>
                                    <w:rPr>
                                      <w:rFonts w:ascii="Cambria Math" w:eastAsia="Calibri" w:hAnsi="Cambria Math" w:cs="Times New Roman"/>
                                      <w:sz w:val="24"/>
                                      <w:szCs w:val="24"/>
                                      <w:lang w:val="en-US"/>
                                    </w:rPr>
                                    <m:t>ω</m:t>
                                  </m:r>
                                </m:e>
                                <m:sub>
                                  <m:r>
                                    <w:rPr>
                                      <w:rFonts w:ascii="Cambria Math" w:eastAsia="Calibri" w:hAnsi="Cambria Math" w:cs="Times New Roman"/>
                                      <w:sz w:val="24"/>
                                      <w:szCs w:val="24"/>
                                      <w:lang w:val="en-US"/>
                                    </w:rPr>
                                    <m:t>el</m:t>
                                  </m:r>
                                </m:sub>
                              </m:sSub>
                            </m:e>
                          </m:nary>
                        </m:e>
                      </m:nary>
                      <m:bar>
                        <m:barPr>
                          <m:pos m:val="top"/>
                          <m:ctrlPr>
                            <w:rPr>
                              <w:rFonts w:ascii="Cambria Math" w:eastAsia="Calibri" w:hAnsi="Cambria Math" w:cs="Times New Roman"/>
                              <w:i/>
                              <w:iCs/>
                              <w:sz w:val="24"/>
                              <w:szCs w:val="24"/>
                              <w:lang w:val="en-US"/>
                            </w:rPr>
                          </m:ctrlPr>
                        </m:barPr>
                        <m:e>
                          <m:sSub>
                            <m:sSubPr>
                              <m:ctrlPr>
                                <w:rPr>
                                  <w:rFonts w:ascii="Cambria Math" w:eastAsia="Calibri" w:hAnsi="Cambria Math" w:cs="Times New Roman"/>
                                  <w:i/>
                                  <w:iCs/>
                                  <w:sz w:val="24"/>
                                  <w:szCs w:val="24"/>
                                  <w:lang w:val="en-US"/>
                                </w:rPr>
                              </m:ctrlPr>
                            </m:sSubPr>
                            <m:e>
                              <m:r>
                                <w:rPr>
                                  <w:rFonts w:ascii="Cambria Math" w:eastAsia="Calibri" w:hAnsi="Cambria Math" w:cs="Times New Roman"/>
                                  <w:sz w:val="24"/>
                                  <w:szCs w:val="24"/>
                                  <w:lang w:val="en-US"/>
                                </w:rPr>
                                <m:t>T</m:t>
                              </m:r>
                            </m:e>
                            <m:sub>
                              <m:r>
                                <w:rPr>
                                  <w:rFonts w:ascii="Cambria Math" w:eastAsia="Calibri" w:hAnsi="Cambria Math" w:cs="Times New Roman"/>
                                  <w:sz w:val="24"/>
                                  <w:szCs w:val="24"/>
                                  <w:lang w:val="en-US"/>
                                </w:rPr>
                                <m:t>ej</m:t>
                              </m:r>
                            </m:sub>
                          </m:sSub>
                        </m:e>
                      </m:bar>
                    </m:e>
                  </m:d>
                </m:e>
                <m:sup>
                  <m:r>
                    <w:rPr>
                      <w:rFonts w:ascii="Cambria Math" w:eastAsia="Calibri" w:hAnsi="Cambria Math" w:cs="Times New Roman"/>
                      <w:sz w:val="24"/>
                      <w:szCs w:val="24"/>
                      <w:lang w:val="en-US"/>
                    </w:rPr>
                    <m:t>-1</m:t>
                  </m:r>
                </m:sup>
              </m:sSup>
            </m:e>
          </m:d>
        </m:oMath>
      </m:oMathPara>
    </w:p>
    <w:p w:rsidR="00B4104B" w:rsidRPr="00F719EE" w:rsidRDefault="00B4104B" w:rsidP="00B4104B">
      <w:pPr>
        <w:rPr>
          <w:rFonts w:ascii="Times New Roman" w:eastAsia="Calibri" w:hAnsi="Times New Roman" w:cs="Times New Roman"/>
          <w:sz w:val="24"/>
          <w:szCs w:val="24"/>
        </w:rPr>
      </w:pPr>
      <w:r w:rsidRPr="00F719EE">
        <w:rPr>
          <w:rFonts w:ascii="Times New Roman" w:eastAsia="Calibri" w:hAnsi="Times New Roman" w:cs="Times New Roman"/>
          <w:sz w:val="24"/>
          <w:szCs w:val="24"/>
        </w:rPr>
        <w:t xml:space="preserve">- среднее время восстановления (ремонта) эквивалентного резервированного </w:t>
      </w:r>
      <w:r w:rsidRPr="00F719EE">
        <w:rPr>
          <w:rFonts w:ascii="Times New Roman" w:eastAsia="Calibri" w:hAnsi="Times New Roman" w:cs="Times New Roman"/>
          <w:i/>
          <w:iCs/>
          <w:sz w:val="23"/>
          <w:szCs w:val="23"/>
        </w:rPr>
        <w:t xml:space="preserve">k </w:t>
      </w:r>
      <w:r w:rsidRPr="00F719EE">
        <w:rPr>
          <w:rFonts w:ascii="Times New Roman" w:eastAsia="Calibri" w:hAnsi="Times New Roman" w:cs="Times New Roman"/>
          <w:sz w:val="24"/>
          <w:szCs w:val="24"/>
        </w:rPr>
        <w:t>-того пути</w:t>
      </w:r>
    </w:p>
    <w:p w:rsidR="00B4104B" w:rsidRPr="00F719EE" w:rsidRDefault="00F84C37" w:rsidP="00B4104B">
      <w:pPr>
        <w:rPr>
          <w:rFonts w:ascii="Times New Roman" w:eastAsia="Calibri" w:hAnsi="Times New Roman" w:cs="Times New Roman"/>
          <w:sz w:val="24"/>
          <w:szCs w:val="24"/>
          <w:lang w:val="en-US"/>
        </w:rPr>
      </w:pPr>
      <m:oMathPara>
        <m:oMath>
          <m:bar>
            <m:barPr>
              <m:pos m:val="top"/>
              <m:ctrlPr>
                <w:rPr>
                  <w:rFonts w:ascii="Cambria Math" w:eastAsia="Calibri" w:hAnsi="Cambria Math" w:cs="Times New Roman"/>
                  <w:i/>
                  <w:sz w:val="28"/>
                  <w:szCs w:val="28"/>
                  <w:lang w:val="en-US"/>
                </w:rPr>
              </m:ctrlPr>
            </m:barPr>
            <m:e>
              <m:sSub>
                <m:sSubPr>
                  <m:ctrlPr>
                    <w:rPr>
                      <w:rFonts w:ascii="Cambria Math" w:eastAsia="Calibri" w:hAnsi="Cambria Math" w:cs="Times New Roman"/>
                      <w:i/>
                      <w:sz w:val="28"/>
                      <w:szCs w:val="28"/>
                      <w:lang w:val="en-US"/>
                    </w:rPr>
                  </m:ctrlPr>
                </m:sSubPr>
                <m:e>
                  <m:r>
                    <w:rPr>
                      <w:rFonts w:ascii="Cambria Math" w:eastAsia="Calibri" w:hAnsi="Cambria Math" w:cs="Times New Roman"/>
                      <w:sz w:val="28"/>
                      <w:szCs w:val="28"/>
                      <w:lang w:val="en-US"/>
                    </w:rPr>
                    <m:t>T</m:t>
                  </m:r>
                </m:e>
                <m:sub>
                  <m:r>
                    <w:rPr>
                      <w:rFonts w:ascii="Cambria Math" w:eastAsia="Calibri" w:hAnsi="Cambria Math" w:cs="Times New Roman"/>
                      <w:sz w:val="28"/>
                      <w:szCs w:val="28"/>
                      <w:lang w:val="en-US"/>
                    </w:rPr>
                    <m:t>ek</m:t>
                  </m:r>
                </m:sub>
              </m:sSub>
            </m:e>
          </m:bar>
          <m:r>
            <w:rPr>
              <w:rFonts w:ascii="Cambria Math" w:eastAsia="Calibri" w:hAnsi="Cambria Math" w:cs="Times New Roman"/>
              <w:sz w:val="28"/>
              <w:szCs w:val="28"/>
              <w:lang w:val="en-US"/>
            </w:rPr>
            <m:t>=</m:t>
          </m:r>
          <m:f>
            <m:fPr>
              <m:ctrlPr>
                <w:rPr>
                  <w:rFonts w:ascii="Cambria Math" w:eastAsia="Calibri" w:hAnsi="Cambria Math" w:cs="Times New Roman"/>
                  <w:i/>
                  <w:sz w:val="28"/>
                  <w:szCs w:val="28"/>
                  <w:lang w:val="en-US"/>
                </w:rPr>
              </m:ctrlPr>
            </m:fPr>
            <m:num>
              <m:nary>
                <m:naryPr>
                  <m:chr m:val="∏"/>
                  <m:limLoc m:val="undOvr"/>
                  <m:ctrlPr>
                    <w:rPr>
                      <w:rFonts w:ascii="Cambria Math" w:eastAsia="Calibri" w:hAnsi="Cambria Math" w:cs="Times New Roman"/>
                      <w:i/>
                      <w:sz w:val="28"/>
                      <w:szCs w:val="28"/>
                      <w:lang w:val="en-US"/>
                    </w:rPr>
                  </m:ctrlPr>
                </m:naryPr>
                <m:sub>
                  <m:r>
                    <w:rPr>
                      <w:rFonts w:ascii="Cambria Math" w:eastAsia="Calibri" w:hAnsi="Cambria Math" w:cs="Times New Roman"/>
                      <w:sz w:val="28"/>
                      <w:szCs w:val="28"/>
                      <w:lang w:val="en-US"/>
                    </w:rPr>
                    <m:t>j=1</m:t>
                  </m:r>
                </m:sub>
                <m:sup>
                  <m:r>
                    <w:rPr>
                      <w:rFonts w:ascii="Cambria Math" w:eastAsia="Calibri" w:hAnsi="Cambria Math" w:cs="Times New Roman"/>
                      <w:sz w:val="28"/>
                      <w:szCs w:val="28"/>
                      <w:lang w:val="en-US"/>
                    </w:rPr>
                    <m:t>m</m:t>
                  </m:r>
                </m:sup>
                <m:e>
                  <m:sSub>
                    <m:sSubPr>
                      <m:ctrlPr>
                        <w:rPr>
                          <w:rFonts w:ascii="Cambria Math" w:eastAsia="Calibri" w:hAnsi="Cambria Math" w:cs="Times New Roman"/>
                          <w:i/>
                          <w:sz w:val="28"/>
                          <w:szCs w:val="28"/>
                          <w:lang w:val="en-US"/>
                        </w:rPr>
                      </m:ctrlPr>
                    </m:sSubPr>
                    <m:e>
                      <m:r>
                        <w:rPr>
                          <w:rFonts w:ascii="Cambria Math" w:eastAsia="Calibri" w:hAnsi="Cambria Math" w:cs="Times New Roman"/>
                          <w:sz w:val="28"/>
                          <w:szCs w:val="28"/>
                          <w:lang w:val="en-US"/>
                        </w:rPr>
                        <m:t>ω</m:t>
                      </m:r>
                    </m:e>
                    <m:sub>
                      <m:r>
                        <w:rPr>
                          <w:rFonts w:ascii="Cambria Math" w:eastAsia="Calibri" w:hAnsi="Cambria Math" w:cs="Times New Roman"/>
                          <w:sz w:val="28"/>
                          <w:szCs w:val="28"/>
                          <w:lang w:val="en-US"/>
                        </w:rPr>
                        <m:t>ej</m:t>
                      </m:r>
                    </m:sub>
                  </m:sSub>
                  <m:sSub>
                    <m:sSubPr>
                      <m:ctrlPr>
                        <w:rPr>
                          <w:rFonts w:ascii="Cambria Math" w:eastAsia="Calibri" w:hAnsi="Cambria Math" w:cs="Times New Roman"/>
                          <w:i/>
                          <w:sz w:val="28"/>
                          <w:szCs w:val="28"/>
                          <w:lang w:val="en-US"/>
                        </w:rPr>
                      </m:ctrlPr>
                    </m:sSubPr>
                    <m:e>
                      <m:bar>
                        <m:barPr>
                          <m:pos m:val="top"/>
                          <m:ctrlPr>
                            <w:rPr>
                              <w:rFonts w:ascii="Cambria Math" w:eastAsia="Calibri" w:hAnsi="Cambria Math" w:cs="Times New Roman"/>
                              <w:i/>
                              <w:sz w:val="28"/>
                              <w:szCs w:val="28"/>
                              <w:lang w:val="en-US"/>
                            </w:rPr>
                          </m:ctrlPr>
                        </m:barPr>
                        <m:e>
                          <m:r>
                            <w:rPr>
                              <w:rFonts w:ascii="Cambria Math" w:eastAsia="Calibri" w:hAnsi="Cambria Math" w:cs="Times New Roman"/>
                              <w:sz w:val="28"/>
                              <w:szCs w:val="28"/>
                              <w:lang w:val="en-US"/>
                            </w:rPr>
                            <m:t>T</m:t>
                          </m:r>
                        </m:e>
                      </m:bar>
                    </m:e>
                    <m:sub>
                      <m:r>
                        <w:rPr>
                          <w:rFonts w:ascii="Cambria Math" w:eastAsia="Calibri" w:hAnsi="Cambria Math" w:cs="Times New Roman"/>
                          <w:sz w:val="28"/>
                          <w:szCs w:val="28"/>
                          <w:lang w:val="en-US"/>
                        </w:rPr>
                        <m:t>ej</m:t>
                      </m:r>
                    </m:sub>
                  </m:sSub>
                </m:e>
              </m:nary>
            </m:num>
            <m:den>
              <m:nary>
                <m:naryPr>
                  <m:chr m:val="∑"/>
                  <m:limLoc m:val="undOvr"/>
                  <m:ctrlPr>
                    <w:rPr>
                      <w:rFonts w:ascii="Cambria Math" w:eastAsia="Calibri" w:hAnsi="Cambria Math" w:cs="Times New Roman"/>
                      <w:i/>
                      <w:sz w:val="28"/>
                      <w:szCs w:val="28"/>
                      <w:lang w:val="en-US"/>
                    </w:rPr>
                  </m:ctrlPr>
                </m:naryPr>
                <m:sub>
                  <m:r>
                    <w:rPr>
                      <w:rFonts w:ascii="Cambria Math" w:eastAsia="Calibri" w:hAnsi="Cambria Math" w:cs="Times New Roman"/>
                      <w:sz w:val="28"/>
                      <w:szCs w:val="28"/>
                      <w:lang w:val="en-US"/>
                    </w:rPr>
                    <m:t>j=1</m:t>
                  </m:r>
                </m:sub>
                <m:sup>
                  <m:r>
                    <w:rPr>
                      <w:rFonts w:ascii="Cambria Math" w:eastAsia="Calibri" w:hAnsi="Cambria Math" w:cs="Times New Roman"/>
                      <w:sz w:val="28"/>
                      <w:szCs w:val="28"/>
                      <w:lang w:val="en-US"/>
                    </w:rPr>
                    <m:t>m</m:t>
                  </m:r>
                </m:sup>
                <m:e>
                  <m:sSub>
                    <m:sSubPr>
                      <m:ctrlPr>
                        <w:rPr>
                          <w:rFonts w:ascii="Cambria Math" w:eastAsia="Calibri" w:hAnsi="Cambria Math" w:cs="Times New Roman"/>
                          <w:i/>
                          <w:sz w:val="28"/>
                          <w:szCs w:val="28"/>
                          <w:lang w:val="en-US"/>
                        </w:rPr>
                      </m:ctrlPr>
                    </m:sSubPr>
                    <m:e>
                      <m:r>
                        <w:rPr>
                          <w:rFonts w:ascii="Cambria Math" w:eastAsia="Calibri" w:hAnsi="Cambria Math" w:cs="Times New Roman"/>
                          <w:sz w:val="28"/>
                          <w:szCs w:val="28"/>
                          <w:lang w:val="en-US"/>
                        </w:rPr>
                        <m:t>ω</m:t>
                      </m:r>
                    </m:e>
                    <m:sub>
                      <m:r>
                        <w:rPr>
                          <w:rFonts w:ascii="Cambria Math" w:eastAsia="Calibri" w:hAnsi="Cambria Math" w:cs="Times New Roman"/>
                          <w:sz w:val="28"/>
                          <w:szCs w:val="28"/>
                          <w:lang w:val="en-US"/>
                        </w:rPr>
                        <m:t>ej</m:t>
                      </m:r>
                    </m:sub>
                  </m:sSub>
                </m:e>
              </m:nary>
              <m:nary>
                <m:naryPr>
                  <m:chr m:val="∏"/>
                  <m:limLoc m:val="undOvr"/>
                  <m:ctrlPr>
                    <w:rPr>
                      <w:rFonts w:ascii="Cambria Math" w:eastAsia="Calibri" w:hAnsi="Cambria Math" w:cs="Times New Roman"/>
                      <w:i/>
                      <w:sz w:val="28"/>
                      <w:szCs w:val="28"/>
                      <w:lang w:val="en-US"/>
                    </w:rPr>
                  </m:ctrlPr>
                </m:naryPr>
                <m:sub>
                  <m:eqArr>
                    <m:eqArrPr>
                      <m:ctrlPr>
                        <w:rPr>
                          <w:rFonts w:ascii="Cambria Math" w:eastAsia="Calibri" w:hAnsi="Cambria Math" w:cs="Times New Roman"/>
                          <w:i/>
                          <w:sz w:val="28"/>
                          <w:szCs w:val="28"/>
                          <w:lang w:val="en-US"/>
                        </w:rPr>
                      </m:ctrlPr>
                    </m:eqArrPr>
                    <m:e>
                      <m:r>
                        <w:rPr>
                          <w:rFonts w:ascii="Cambria Math" w:eastAsia="Calibri" w:hAnsi="Cambria Math" w:cs="Times New Roman"/>
                          <w:sz w:val="28"/>
                          <w:szCs w:val="28"/>
                          <w:lang w:val="en-US"/>
                        </w:rPr>
                        <m:t>l=1</m:t>
                      </m:r>
                    </m:e>
                    <m:e>
                      <m:r>
                        <w:rPr>
                          <w:rFonts w:ascii="Cambria Math" w:eastAsia="Calibri" w:hAnsi="Cambria Math" w:cs="Times New Roman"/>
                          <w:sz w:val="28"/>
                          <w:szCs w:val="28"/>
                          <w:lang w:val="en-US"/>
                        </w:rPr>
                        <m:t>l≠j</m:t>
                      </m:r>
                    </m:e>
                  </m:eqArr>
                </m:sub>
                <m:sup>
                  <m:r>
                    <w:rPr>
                      <w:rFonts w:ascii="Cambria Math" w:eastAsia="Calibri" w:hAnsi="Cambria Math" w:cs="Times New Roman"/>
                      <w:sz w:val="28"/>
                      <w:szCs w:val="28"/>
                      <w:lang w:val="en-US"/>
                    </w:rPr>
                    <m:t>m-1</m:t>
                  </m:r>
                </m:sup>
                <m:e>
                  <m:sSub>
                    <m:sSubPr>
                      <m:ctrlPr>
                        <w:rPr>
                          <w:rFonts w:ascii="Cambria Math" w:eastAsia="Calibri" w:hAnsi="Cambria Math" w:cs="Times New Roman"/>
                          <w:i/>
                          <w:sz w:val="28"/>
                          <w:szCs w:val="28"/>
                          <w:lang w:val="en-US"/>
                        </w:rPr>
                      </m:ctrlPr>
                    </m:sSubPr>
                    <m:e>
                      <m:r>
                        <w:rPr>
                          <w:rFonts w:ascii="Cambria Math" w:eastAsia="Calibri" w:hAnsi="Cambria Math" w:cs="Times New Roman"/>
                          <w:sz w:val="28"/>
                          <w:szCs w:val="28"/>
                          <w:lang w:val="en-US"/>
                        </w:rPr>
                        <m:t>ω</m:t>
                      </m:r>
                    </m:e>
                    <m:sub>
                      <m:r>
                        <w:rPr>
                          <w:rFonts w:ascii="Cambria Math" w:eastAsia="Calibri" w:hAnsi="Cambria Math" w:cs="Times New Roman"/>
                          <w:sz w:val="28"/>
                          <w:szCs w:val="28"/>
                          <w:lang w:val="en-US"/>
                        </w:rPr>
                        <m:t>el</m:t>
                      </m:r>
                    </m:sub>
                  </m:sSub>
                  <m:sSub>
                    <m:sSubPr>
                      <m:ctrlPr>
                        <w:rPr>
                          <w:rFonts w:ascii="Cambria Math" w:eastAsia="Calibri" w:hAnsi="Cambria Math" w:cs="Times New Roman"/>
                          <w:i/>
                          <w:sz w:val="28"/>
                          <w:szCs w:val="28"/>
                          <w:lang w:val="en-US"/>
                        </w:rPr>
                      </m:ctrlPr>
                    </m:sSubPr>
                    <m:e>
                      <m:bar>
                        <m:barPr>
                          <m:pos m:val="top"/>
                          <m:ctrlPr>
                            <w:rPr>
                              <w:rFonts w:ascii="Cambria Math" w:eastAsia="Calibri" w:hAnsi="Cambria Math" w:cs="Times New Roman"/>
                              <w:i/>
                              <w:sz w:val="28"/>
                              <w:szCs w:val="28"/>
                              <w:lang w:val="en-US"/>
                            </w:rPr>
                          </m:ctrlPr>
                        </m:barPr>
                        <m:e>
                          <m:r>
                            <w:rPr>
                              <w:rFonts w:ascii="Cambria Math" w:eastAsia="Calibri" w:hAnsi="Cambria Math" w:cs="Times New Roman"/>
                              <w:sz w:val="28"/>
                              <w:szCs w:val="28"/>
                              <w:lang w:val="en-US"/>
                            </w:rPr>
                            <m:t>T</m:t>
                          </m:r>
                        </m:e>
                      </m:bar>
                    </m:e>
                    <m:sub>
                      <m:r>
                        <w:rPr>
                          <w:rFonts w:ascii="Cambria Math" w:eastAsia="Calibri" w:hAnsi="Cambria Math" w:cs="Times New Roman"/>
                          <w:sz w:val="28"/>
                          <w:szCs w:val="28"/>
                          <w:lang w:val="en-US"/>
                        </w:rPr>
                        <m:t>ej</m:t>
                      </m:r>
                    </m:sub>
                  </m:sSub>
                </m:e>
              </m:nary>
            </m:den>
          </m:f>
        </m:oMath>
      </m:oMathPara>
    </w:p>
    <w:p w:rsidR="00B4104B" w:rsidRPr="00F719EE" w:rsidRDefault="00B4104B" w:rsidP="00B4104B">
      <w:pPr>
        <w:spacing w:line="360" w:lineRule="auto"/>
        <w:ind w:firstLine="709"/>
        <w:rPr>
          <w:rFonts w:ascii="Times New Roman" w:eastAsia="Calibri" w:hAnsi="Times New Roman" w:cs="Times New Roman"/>
          <w:sz w:val="24"/>
          <w:szCs w:val="24"/>
        </w:rPr>
      </w:pPr>
      <w:r w:rsidRPr="00F719EE">
        <w:rPr>
          <w:rFonts w:ascii="Times New Roman" w:eastAsia="Calibri" w:hAnsi="Times New Roman" w:cs="Times New Roman"/>
          <w:sz w:val="24"/>
          <w:szCs w:val="24"/>
        </w:rPr>
        <w:t>Шаг 6. Процедура расчета повторяется для последовательных (в смысле надежности) эквивалентных путей.</w:t>
      </w:r>
    </w:p>
    <w:p w:rsidR="00B4104B" w:rsidRPr="00F719EE" w:rsidRDefault="00B4104B" w:rsidP="00F50ADF">
      <w:pPr>
        <w:rPr>
          <w:rFonts w:ascii="Times New Roman" w:hAnsi="Times New Roman" w:cs="Times New Roman"/>
          <w:b/>
          <w:sz w:val="24"/>
        </w:rPr>
      </w:pPr>
      <w:r w:rsidRPr="00F719EE">
        <w:rPr>
          <w:rFonts w:ascii="Times New Roman" w:hAnsi="Times New Roman" w:cs="Times New Roman"/>
          <w:b/>
          <w:sz w:val="24"/>
        </w:rPr>
        <w:t xml:space="preserve">Оценка недоотпуска тепла потребителям </w:t>
      </w:r>
    </w:p>
    <w:p w:rsidR="00B4104B" w:rsidRPr="00F719EE" w:rsidRDefault="00B4104B" w:rsidP="00B4104B">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F719EE">
        <w:rPr>
          <w:rFonts w:ascii="Times New Roman" w:eastAsia="Calibri" w:hAnsi="Times New Roman" w:cs="Times New Roman"/>
          <w:color w:val="000000"/>
          <w:sz w:val="24"/>
          <w:szCs w:val="24"/>
        </w:rPr>
        <w:t xml:space="preserve">Выполнив оценку вероятности безотказной работы каждого магистрального теплопровода легко определить средний (как вероятностную меру) недоотпуск тепла для каждого потребителя, присоединенного к этому магистральному теплопроводу. </w:t>
      </w:r>
    </w:p>
    <w:p w:rsidR="00B4104B" w:rsidRPr="00F719EE" w:rsidRDefault="00B4104B" w:rsidP="00B4104B">
      <w:pPr>
        <w:spacing w:line="360" w:lineRule="auto"/>
        <w:ind w:firstLine="709"/>
        <w:jc w:val="both"/>
        <w:rPr>
          <w:rFonts w:ascii="Times New Roman" w:eastAsia="Calibri" w:hAnsi="Times New Roman" w:cs="Times New Roman"/>
          <w:sz w:val="24"/>
          <w:szCs w:val="24"/>
        </w:rPr>
      </w:pPr>
      <w:r w:rsidRPr="00F719EE">
        <w:rPr>
          <w:rFonts w:ascii="Times New Roman" w:eastAsia="Calibri" w:hAnsi="Times New Roman" w:cs="Times New Roman"/>
          <w:sz w:val="24"/>
          <w:szCs w:val="24"/>
        </w:rPr>
        <w:t>Вычислив вероятность безотказной работы теплопровода относительно выбранного потребителя и, соответственно, вероятность отказа теплопровода относительно выбранного потребителя недоотпуск рассчитывается как</w:t>
      </w:r>
    </w:p>
    <w:p w:rsidR="00B4104B" w:rsidRPr="00F719EE" w:rsidRDefault="00B4104B" w:rsidP="00B4104B">
      <w:pPr>
        <w:spacing w:line="360" w:lineRule="auto"/>
        <w:ind w:firstLine="709"/>
        <w:jc w:val="both"/>
        <w:rPr>
          <w:rFonts w:ascii="Times New Roman" w:eastAsia="Calibri" w:hAnsi="Times New Roman" w:cs="Times New Roman"/>
          <w:sz w:val="24"/>
          <w:szCs w:val="24"/>
          <w:lang w:val="en-US"/>
        </w:rPr>
      </w:pPr>
      <m:oMathPara>
        <m:oMath>
          <m:r>
            <w:rPr>
              <w:rFonts w:ascii="Cambria Math" w:eastAsia="Calibri" w:hAnsi="Cambria Math" w:cs="Times New Roman"/>
              <w:sz w:val="24"/>
              <w:szCs w:val="24"/>
              <w:lang w:val="en-US"/>
            </w:rPr>
            <m:t>△Q=</m:t>
          </m:r>
          <m:bar>
            <m:barPr>
              <m:pos m:val="top"/>
              <m:ctrlPr>
                <w:rPr>
                  <w:rFonts w:ascii="Cambria Math" w:eastAsia="Calibri" w:hAnsi="Cambria Math" w:cs="Times New Roman"/>
                  <w:i/>
                  <w:sz w:val="24"/>
                  <w:szCs w:val="24"/>
                  <w:lang w:val="en-US"/>
                </w:rPr>
              </m:ctrlPr>
            </m:barPr>
            <m:e>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Q</m:t>
                  </m:r>
                </m:e>
                <m:sub>
                  <m:r>
                    <w:rPr>
                      <w:rFonts w:ascii="Cambria Math" w:eastAsia="Calibri" w:hAnsi="Cambria Math" w:cs="Times New Roman"/>
                      <w:sz w:val="24"/>
                      <w:szCs w:val="24"/>
                    </w:rPr>
                    <m:t>пр</m:t>
                  </m:r>
                </m:sub>
              </m:sSub>
            </m:e>
          </m:bar>
          <m:r>
            <w:rPr>
              <w:rFonts w:ascii="Cambria Math" w:eastAsia="Calibri" w:hAnsi="Cambria Math" w:cs="Times New Roman"/>
              <w:sz w:val="24"/>
              <w:szCs w:val="24"/>
              <w:lang w:val="en-US"/>
            </w:rPr>
            <m:t>×</m:t>
          </m:r>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T</m:t>
              </m:r>
            </m:e>
            <m:sub>
              <m:r>
                <w:rPr>
                  <w:rFonts w:ascii="Cambria Math" w:eastAsia="Calibri" w:hAnsi="Cambria Math" w:cs="Times New Roman"/>
                  <w:sz w:val="24"/>
                  <w:szCs w:val="24"/>
                </w:rPr>
                <m:t>оп</m:t>
              </m:r>
            </m:sub>
          </m:sSub>
          <m:r>
            <w:rPr>
              <w:rFonts w:ascii="Cambria Math" w:eastAsia="Calibri" w:hAnsi="Cambria Math" w:cs="Times New Roman"/>
              <w:sz w:val="24"/>
              <w:szCs w:val="24"/>
              <w:lang w:val="en-US"/>
            </w:rPr>
            <m:t>×</m:t>
          </m:r>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g</m:t>
              </m:r>
            </m:e>
            <m:sub>
              <m:r>
                <w:rPr>
                  <w:rFonts w:ascii="Cambria Math" w:eastAsia="Calibri" w:hAnsi="Cambria Math" w:cs="Times New Roman"/>
                  <w:sz w:val="24"/>
                  <w:szCs w:val="24"/>
                  <w:lang w:val="en-US"/>
                </w:rPr>
                <m:t>mn</m:t>
              </m:r>
            </m:sub>
          </m:sSub>
        </m:oMath>
      </m:oMathPara>
    </w:p>
    <w:p w:rsidR="00B4104B" w:rsidRPr="00F719EE" w:rsidRDefault="00F84C37" w:rsidP="00B4104B">
      <w:pPr>
        <w:jc w:val="both"/>
        <w:rPr>
          <w:rFonts w:ascii="Times New Roman" w:eastAsia="Calibri" w:hAnsi="Times New Roman" w:cs="Times New Roman"/>
          <w:sz w:val="24"/>
          <w:szCs w:val="24"/>
        </w:rPr>
      </w:pPr>
      <m:oMath>
        <m:sSub>
          <m:sSubPr>
            <m:ctrlPr>
              <w:rPr>
                <w:rFonts w:ascii="Cambria Math" w:eastAsia="Calibri" w:hAnsi="Times New Roman" w:cs="Times New Roman"/>
                <w:i/>
                <w:sz w:val="24"/>
                <w:szCs w:val="24"/>
                <w:lang w:val="en-US"/>
              </w:rPr>
            </m:ctrlPr>
          </m:sSubPr>
          <m:e>
            <m:r>
              <w:rPr>
                <w:rFonts w:ascii="Cambria Math" w:eastAsia="Calibri" w:hAnsi="Cambria Math" w:cs="Times New Roman"/>
                <w:sz w:val="24"/>
                <w:szCs w:val="24"/>
                <w:lang w:val="en-US"/>
              </w:rPr>
              <m:t>Q</m:t>
            </m:r>
          </m:e>
          <m:sub>
            <m:r>
              <w:rPr>
                <w:rFonts w:ascii="Cambria Math" w:eastAsia="Calibri" w:hAnsi="Times New Roman" w:cs="Times New Roman"/>
                <w:sz w:val="24"/>
                <w:szCs w:val="24"/>
              </w:rPr>
              <m:t>пр</m:t>
            </m:r>
          </m:sub>
        </m:sSub>
      </m:oMath>
      <w:r w:rsidR="00B4104B" w:rsidRPr="00F719EE">
        <w:rPr>
          <w:rFonts w:ascii="Times New Roman" w:eastAsia="Times New Roman" w:hAnsi="Times New Roman" w:cs="Times New Roman"/>
          <w:sz w:val="24"/>
          <w:szCs w:val="24"/>
        </w:rPr>
        <w:t xml:space="preserve"> -</w:t>
      </w:r>
      <w:r w:rsidR="0008422F" w:rsidRPr="00F719EE">
        <w:rPr>
          <w:rFonts w:ascii="Times New Roman" w:eastAsia="Times New Roman" w:hAnsi="Times New Roman" w:cs="Times New Roman"/>
          <w:sz w:val="24"/>
          <w:szCs w:val="24"/>
        </w:rPr>
        <w:t xml:space="preserve"> </w:t>
      </w:r>
      <w:r w:rsidR="00B4104B" w:rsidRPr="00F719EE">
        <w:rPr>
          <w:rFonts w:ascii="Times New Roman" w:eastAsia="Calibri" w:hAnsi="Times New Roman" w:cs="Times New Roman"/>
          <w:sz w:val="24"/>
          <w:szCs w:val="24"/>
        </w:rPr>
        <w:t>среднегодовая тепловая мощность теплопотребляющих установок потребителя (либо, тепловая нагрузка потребителя), Гкал/ч;</w:t>
      </w:r>
    </w:p>
    <w:p w:rsidR="00B4104B" w:rsidRPr="00F719EE" w:rsidRDefault="00F84C37" w:rsidP="00B4104B">
      <w:pPr>
        <w:jc w:val="both"/>
        <w:rPr>
          <w:rFonts w:ascii="Times New Roman" w:eastAsia="Calibri" w:hAnsi="Times New Roman" w:cs="Times New Roman"/>
          <w:sz w:val="24"/>
          <w:szCs w:val="24"/>
        </w:rPr>
      </w:pPr>
      <m:oMath>
        <m:sSub>
          <m:sSubPr>
            <m:ctrlPr>
              <w:rPr>
                <w:rFonts w:ascii="Cambria Math" w:eastAsia="Calibri" w:hAnsi="Times New Roman" w:cs="Times New Roman"/>
                <w:i/>
                <w:sz w:val="24"/>
                <w:szCs w:val="24"/>
                <w:lang w:val="en-US"/>
              </w:rPr>
            </m:ctrlPr>
          </m:sSubPr>
          <m:e>
            <m:r>
              <w:rPr>
                <w:rFonts w:ascii="Cambria Math" w:eastAsia="Calibri" w:hAnsi="Cambria Math" w:cs="Times New Roman"/>
                <w:sz w:val="24"/>
                <w:szCs w:val="24"/>
                <w:lang w:val="en-US"/>
              </w:rPr>
              <m:t>T</m:t>
            </m:r>
          </m:e>
          <m:sub>
            <m:r>
              <w:rPr>
                <w:rFonts w:ascii="Cambria Math" w:eastAsia="Calibri" w:hAnsi="Times New Roman" w:cs="Times New Roman"/>
                <w:sz w:val="24"/>
                <w:szCs w:val="24"/>
              </w:rPr>
              <m:t>оп</m:t>
            </m:r>
          </m:sub>
        </m:sSub>
      </m:oMath>
      <w:r w:rsidR="00B4104B" w:rsidRPr="00F719EE">
        <w:rPr>
          <w:rFonts w:ascii="Times New Roman" w:eastAsia="Calibri" w:hAnsi="Times New Roman" w:cs="Times New Roman"/>
          <w:sz w:val="24"/>
          <w:szCs w:val="24"/>
        </w:rPr>
        <w:t>- продолжительность отопительного периода, час;</w:t>
      </w:r>
    </w:p>
    <w:p w:rsidR="00B4104B" w:rsidRPr="00F719EE" w:rsidRDefault="00F84C37" w:rsidP="00B4104B">
      <w:pPr>
        <w:jc w:val="both"/>
        <w:rPr>
          <w:rFonts w:ascii="Times New Roman" w:eastAsia="Calibri" w:hAnsi="Times New Roman" w:cs="Times New Roman"/>
          <w:sz w:val="24"/>
          <w:szCs w:val="24"/>
        </w:rPr>
      </w:pPr>
      <m:oMath>
        <m:sSub>
          <m:sSubPr>
            <m:ctrlPr>
              <w:rPr>
                <w:rFonts w:ascii="Cambria Math" w:eastAsia="Calibri" w:hAnsi="Times New Roman" w:cs="Times New Roman"/>
                <w:i/>
                <w:sz w:val="24"/>
                <w:szCs w:val="24"/>
                <w:lang w:val="en-US"/>
              </w:rPr>
            </m:ctrlPr>
          </m:sSubPr>
          <m:e>
            <m:r>
              <w:rPr>
                <w:rFonts w:ascii="Cambria Math" w:eastAsia="Calibri" w:hAnsi="Cambria Math" w:cs="Times New Roman"/>
                <w:sz w:val="24"/>
                <w:szCs w:val="24"/>
                <w:lang w:val="en-US"/>
              </w:rPr>
              <m:t>g</m:t>
            </m:r>
          </m:e>
          <m:sub>
            <m:r>
              <w:rPr>
                <w:rFonts w:ascii="Cambria Math" w:eastAsia="Calibri" w:hAnsi="Cambria Math" w:cs="Times New Roman"/>
                <w:sz w:val="24"/>
                <w:szCs w:val="24"/>
                <w:lang w:val="en-US"/>
              </w:rPr>
              <m:t>mn</m:t>
            </m:r>
          </m:sub>
        </m:sSub>
      </m:oMath>
      <w:r w:rsidR="00B4104B" w:rsidRPr="00F719EE">
        <w:rPr>
          <w:rFonts w:ascii="Times New Roman" w:eastAsia="Calibri" w:hAnsi="Times New Roman" w:cs="Times New Roman"/>
          <w:sz w:val="24"/>
          <w:szCs w:val="24"/>
        </w:rPr>
        <w:t>- вероятность отказа теплопровода.</w:t>
      </w:r>
    </w:p>
    <w:p w:rsidR="00587290" w:rsidRPr="00F719EE" w:rsidRDefault="00587290" w:rsidP="00B4104B">
      <w:pPr>
        <w:jc w:val="both"/>
        <w:rPr>
          <w:rFonts w:ascii="Times New Roman" w:eastAsia="Calibri" w:hAnsi="Times New Roman" w:cs="Times New Roman"/>
          <w:sz w:val="24"/>
          <w:szCs w:val="24"/>
        </w:rPr>
      </w:pPr>
      <w:r w:rsidRPr="00F719EE">
        <w:rPr>
          <w:rFonts w:ascii="Times New Roman" w:eastAsia="Calibri" w:hAnsi="Times New Roman" w:cs="Times New Roman"/>
          <w:sz w:val="24"/>
          <w:szCs w:val="24"/>
        </w:rPr>
        <w:br w:type="page"/>
      </w:r>
    </w:p>
    <w:p w:rsidR="007F2677" w:rsidRPr="00F719EE" w:rsidRDefault="007F2677" w:rsidP="00141A73">
      <w:pPr>
        <w:pStyle w:val="2"/>
      </w:pPr>
      <w:bookmarkStart w:id="102" w:name="_Toc494207041"/>
      <w:bookmarkStart w:id="103" w:name="_Toc371415721"/>
      <w:r w:rsidRPr="00F719EE">
        <w:lastRenderedPageBreak/>
        <w:t>Технико-экономические показатели теплоснабжающих и теплосетевых организаций</w:t>
      </w:r>
      <w:bookmarkEnd w:id="102"/>
      <w:r w:rsidRPr="00F719EE">
        <w:t xml:space="preserve"> </w:t>
      </w:r>
      <w:bookmarkEnd w:id="103"/>
    </w:p>
    <w:p w:rsidR="00235AD5" w:rsidRPr="00F719EE" w:rsidRDefault="002418E4" w:rsidP="009547DF">
      <w:pPr>
        <w:shd w:val="clear" w:color="auto" w:fill="FFFFFF" w:themeFill="background1"/>
        <w:spacing w:after="0" w:line="360" w:lineRule="auto"/>
        <w:ind w:left="142" w:firstLine="425"/>
        <w:jc w:val="both"/>
        <w:rPr>
          <w:rFonts w:ascii="Times New Roman" w:hAnsi="Times New Roman" w:cs="Times New Roman"/>
          <w:sz w:val="24"/>
          <w:szCs w:val="24"/>
        </w:rPr>
      </w:pPr>
      <w:r w:rsidRPr="00F719EE">
        <w:rPr>
          <w:rFonts w:ascii="Times New Roman" w:hAnsi="Times New Roman" w:cs="Times New Roman"/>
          <w:sz w:val="24"/>
          <w:szCs w:val="24"/>
        </w:rPr>
        <w:t>Технико-экономические показатели</w:t>
      </w:r>
      <w:r w:rsidR="009547DF" w:rsidRPr="00F719EE">
        <w:rPr>
          <w:rFonts w:ascii="Times New Roman" w:hAnsi="Times New Roman" w:cs="Times New Roman"/>
          <w:sz w:val="24"/>
          <w:szCs w:val="24"/>
        </w:rPr>
        <w:t xml:space="preserve"> </w:t>
      </w:r>
      <w:r w:rsidR="00E464A6" w:rsidRPr="00F719EE">
        <w:rPr>
          <w:rFonts w:ascii="Times New Roman" w:hAnsi="Times New Roman" w:cs="Times New Roman"/>
          <w:sz w:val="24"/>
          <w:szCs w:val="24"/>
        </w:rPr>
        <w:t>котельных</w:t>
      </w:r>
      <w:r w:rsidR="0000582A" w:rsidRPr="00F719EE">
        <w:rPr>
          <w:rFonts w:ascii="Times New Roman" w:hAnsi="Times New Roman" w:cs="Times New Roman"/>
          <w:sz w:val="24"/>
          <w:szCs w:val="24"/>
        </w:rPr>
        <w:t xml:space="preserve"> </w:t>
      </w:r>
      <w:r w:rsidR="0000582A" w:rsidRPr="00F719EE">
        <w:rPr>
          <w:rFonts w:ascii="Times New Roman" w:hAnsi="Times New Roman" w:cs="Times New Roman"/>
          <w:sz w:val="24"/>
        </w:rPr>
        <w:t xml:space="preserve">Пестяковского сельского поселения </w:t>
      </w:r>
      <w:r w:rsidR="009F5977" w:rsidRPr="00F719EE">
        <w:rPr>
          <w:rFonts w:ascii="Times New Roman" w:hAnsi="Times New Roman" w:cs="Times New Roman"/>
          <w:sz w:val="24"/>
          <w:szCs w:val="24"/>
        </w:rPr>
        <w:t xml:space="preserve">представлены в таблице </w:t>
      </w:r>
      <w:r w:rsidR="003F2BD9" w:rsidRPr="00F719EE">
        <w:rPr>
          <w:rFonts w:ascii="Times New Roman" w:hAnsi="Times New Roman" w:cs="Times New Roman"/>
          <w:sz w:val="24"/>
          <w:szCs w:val="24"/>
        </w:rPr>
        <w:t>ниже</w:t>
      </w:r>
      <w:r w:rsidR="009547DF" w:rsidRPr="00F719EE">
        <w:rPr>
          <w:rFonts w:ascii="Times New Roman" w:hAnsi="Times New Roman" w:cs="Times New Roman"/>
          <w:sz w:val="24"/>
          <w:szCs w:val="24"/>
        </w:rPr>
        <w:t>.</w:t>
      </w:r>
    </w:p>
    <w:p w:rsidR="009547DF" w:rsidRPr="00F719EE" w:rsidRDefault="009547DF" w:rsidP="009547DF">
      <w:pPr>
        <w:shd w:val="clear" w:color="auto" w:fill="FFFFFF" w:themeFill="background1"/>
        <w:spacing w:after="0" w:line="360" w:lineRule="auto"/>
        <w:ind w:left="142"/>
        <w:rPr>
          <w:rFonts w:ascii="Times New Roman" w:hAnsi="Times New Roman" w:cs="Times New Roman"/>
          <w:sz w:val="24"/>
          <w:szCs w:val="24"/>
        </w:rPr>
      </w:pPr>
      <w:r w:rsidRPr="00F719EE">
        <w:rPr>
          <w:rFonts w:ascii="Times New Roman" w:hAnsi="Times New Roman" w:cs="Times New Roman"/>
          <w:sz w:val="24"/>
          <w:szCs w:val="24"/>
        </w:rPr>
        <w:t>В качестве основных технико</w:t>
      </w:r>
      <w:r w:rsidR="0008422F" w:rsidRPr="00F719EE">
        <w:rPr>
          <w:rFonts w:ascii="Times New Roman" w:hAnsi="Times New Roman" w:cs="Times New Roman"/>
          <w:sz w:val="24"/>
          <w:szCs w:val="24"/>
        </w:rPr>
        <w:t>-</w:t>
      </w:r>
      <w:r w:rsidRPr="00F719EE">
        <w:rPr>
          <w:rFonts w:ascii="Times New Roman" w:hAnsi="Times New Roman" w:cs="Times New Roman"/>
          <w:sz w:val="24"/>
          <w:szCs w:val="24"/>
        </w:rPr>
        <w:t>экономических показателей рассмотрены следующие:</w:t>
      </w:r>
    </w:p>
    <w:p w:rsidR="009547DF" w:rsidRPr="00F719EE" w:rsidRDefault="009547DF" w:rsidP="004F459D">
      <w:pPr>
        <w:pStyle w:val="a5"/>
        <w:numPr>
          <w:ilvl w:val="0"/>
          <w:numId w:val="9"/>
        </w:numPr>
        <w:shd w:val="clear" w:color="auto" w:fill="FFFFFF" w:themeFill="background1"/>
        <w:spacing w:before="0" w:after="0" w:line="360" w:lineRule="auto"/>
        <w:ind w:left="714" w:hanging="357"/>
        <w:rPr>
          <w:sz w:val="24"/>
          <w:szCs w:val="24"/>
        </w:rPr>
      </w:pPr>
      <w:r w:rsidRPr="00F719EE">
        <w:rPr>
          <w:sz w:val="24"/>
          <w:szCs w:val="24"/>
        </w:rPr>
        <w:t>производство тепловой энергии;</w:t>
      </w:r>
    </w:p>
    <w:p w:rsidR="009547DF" w:rsidRPr="00F719EE" w:rsidRDefault="009547DF" w:rsidP="004F459D">
      <w:pPr>
        <w:pStyle w:val="a5"/>
        <w:numPr>
          <w:ilvl w:val="0"/>
          <w:numId w:val="9"/>
        </w:numPr>
        <w:shd w:val="clear" w:color="auto" w:fill="FFFFFF" w:themeFill="background1"/>
        <w:spacing w:before="0" w:after="0" w:line="360" w:lineRule="auto"/>
        <w:ind w:left="714" w:hanging="357"/>
        <w:rPr>
          <w:sz w:val="24"/>
          <w:szCs w:val="24"/>
        </w:rPr>
      </w:pPr>
      <w:r w:rsidRPr="00F719EE">
        <w:rPr>
          <w:sz w:val="24"/>
          <w:szCs w:val="24"/>
        </w:rPr>
        <w:t>собственные нужды в тепловой энергии на источниках;</w:t>
      </w:r>
    </w:p>
    <w:p w:rsidR="009547DF" w:rsidRPr="00F719EE" w:rsidRDefault="009547DF" w:rsidP="004F459D">
      <w:pPr>
        <w:pStyle w:val="a5"/>
        <w:numPr>
          <w:ilvl w:val="0"/>
          <w:numId w:val="9"/>
        </w:numPr>
        <w:shd w:val="clear" w:color="auto" w:fill="FFFFFF" w:themeFill="background1"/>
        <w:spacing w:before="0" w:after="0" w:line="360" w:lineRule="auto"/>
        <w:ind w:left="714" w:hanging="357"/>
        <w:rPr>
          <w:sz w:val="24"/>
          <w:szCs w:val="24"/>
        </w:rPr>
      </w:pPr>
      <w:r w:rsidRPr="00F719EE">
        <w:rPr>
          <w:sz w:val="24"/>
          <w:szCs w:val="24"/>
        </w:rPr>
        <w:t>отпуск тепловой энергии с коллекторов;</w:t>
      </w:r>
    </w:p>
    <w:p w:rsidR="009547DF" w:rsidRPr="00F719EE" w:rsidRDefault="009547DF" w:rsidP="004F459D">
      <w:pPr>
        <w:pStyle w:val="a5"/>
        <w:numPr>
          <w:ilvl w:val="0"/>
          <w:numId w:val="9"/>
        </w:numPr>
        <w:shd w:val="clear" w:color="auto" w:fill="FFFFFF" w:themeFill="background1"/>
        <w:spacing w:before="0" w:after="0" w:line="360" w:lineRule="auto"/>
        <w:ind w:left="714" w:hanging="357"/>
        <w:rPr>
          <w:sz w:val="24"/>
          <w:szCs w:val="24"/>
        </w:rPr>
      </w:pPr>
      <w:r w:rsidRPr="00F719EE">
        <w:rPr>
          <w:sz w:val="24"/>
          <w:szCs w:val="24"/>
        </w:rPr>
        <w:t>потери в тепловых</w:t>
      </w:r>
      <w:r w:rsidR="00B1284E" w:rsidRPr="00F719EE">
        <w:rPr>
          <w:sz w:val="24"/>
          <w:szCs w:val="24"/>
        </w:rPr>
        <w:t xml:space="preserve"> </w:t>
      </w:r>
      <w:r w:rsidRPr="00F719EE">
        <w:rPr>
          <w:sz w:val="24"/>
          <w:szCs w:val="24"/>
        </w:rPr>
        <w:t>сетях;</w:t>
      </w:r>
    </w:p>
    <w:p w:rsidR="009547DF" w:rsidRPr="00F719EE" w:rsidRDefault="009547DF" w:rsidP="004F459D">
      <w:pPr>
        <w:pStyle w:val="a5"/>
        <w:numPr>
          <w:ilvl w:val="0"/>
          <w:numId w:val="9"/>
        </w:numPr>
        <w:shd w:val="clear" w:color="auto" w:fill="FFFFFF" w:themeFill="background1"/>
        <w:spacing w:before="0" w:after="0" w:line="360" w:lineRule="auto"/>
        <w:ind w:left="714" w:hanging="357"/>
        <w:rPr>
          <w:sz w:val="24"/>
          <w:szCs w:val="24"/>
        </w:rPr>
      </w:pPr>
      <w:r w:rsidRPr="00F719EE">
        <w:rPr>
          <w:sz w:val="24"/>
          <w:szCs w:val="24"/>
        </w:rPr>
        <w:t xml:space="preserve">полезный отпуск тепловой энергии. </w:t>
      </w:r>
    </w:p>
    <w:p w:rsidR="009547DF" w:rsidRPr="00F719EE" w:rsidRDefault="009547DF" w:rsidP="009547DF">
      <w:pPr>
        <w:pStyle w:val="aff0"/>
        <w:keepNext/>
        <w:jc w:val="right"/>
      </w:pPr>
      <w:r w:rsidRPr="00F719EE">
        <w:t xml:space="preserve">Таблица </w:t>
      </w:r>
      <w:r w:rsidR="00F84C37">
        <w:fldChar w:fldCharType="begin"/>
      </w:r>
      <w:r w:rsidR="00F84C37">
        <w:instrText xml:space="preserve"> STYLEREF 1 \s </w:instrText>
      </w:r>
      <w:r w:rsidR="00F84C37">
        <w:fldChar w:fldCharType="separate"/>
      </w:r>
      <w:r w:rsidR="00C769C8" w:rsidRPr="00F719EE">
        <w:rPr>
          <w:noProof/>
        </w:rPr>
        <w:t>1</w:t>
      </w:r>
      <w:r w:rsidR="00F84C37">
        <w:rPr>
          <w:noProof/>
        </w:rPr>
        <w:fldChar w:fldCharType="end"/>
      </w:r>
      <w:r w:rsidR="00C769C8" w:rsidRPr="00F719EE">
        <w:t>.</w:t>
      </w:r>
      <w:r w:rsidR="00F84C37">
        <w:fldChar w:fldCharType="begin"/>
      </w:r>
      <w:r w:rsidR="00F84C37">
        <w:instrText xml:space="preserve"> SEQ Таблица \* ARABIC \s 1 </w:instrText>
      </w:r>
      <w:r w:rsidR="00F84C37">
        <w:fldChar w:fldCharType="separate"/>
      </w:r>
      <w:r w:rsidR="00C769C8" w:rsidRPr="00F719EE">
        <w:rPr>
          <w:noProof/>
        </w:rPr>
        <w:t>42</w:t>
      </w:r>
      <w:r w:rsidR="00F84C37">
        <w:rPr>
          <w:noProof/>
        </w:rPr>
        <w:fldChar w:fldCharType="end"/>
      </w:r>
    </w:p>
    <w:tbl>
      <w:tblPr>
        <w:tblW w:w="5000" w:type="pct"/>
        <w:jc w:val="center"/>
        <w:tblLook w:val="04A0" w:firstRow="1" w:lastRow="0" w:firstColumn="1" w:lastColumn="0" w:noHBand="0" w:noVBand="1"/>
      </w:tblPr>
      <w:tblGrid>
        <w:gridCol w:w="3505"/>
        <w:gridCol w:w="1534"/>
        <w:gridCol w:w="1583"/>
        <w:gridCol w:w="1443"/>
        <w:gridCol w:w="931"/>
        <w:gridCol w:w="1283"/>
      </w:tblGrid>
      <w:tr w:rsidR="00E464A6" w:rsidRPr="00F719EE" w:rsidTr="00BA2503">
        <w:trPr>
          <w:trHeight w:val="1233"/>
          <w:jc w:val="center"/>
        </w:trPr>
        <w:tc>
          <w:tcPr>
            <w:tcW w:w="17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64A6" w:rsidRPr="00F719EE" w:rsidRDefault="00E464A6" w:rsidP="00E464A6">
            <w:pPr>
              <w:spacing w:after="0"/>
              <w:jc w:val="center"/>
              <w:rPr>
                <w:rFonts w:ascii="Times New Roman" w:hAnsi="Times New Roman" w:cs="Times New Roman"/>
              </w:rPr>
            </w:pPr>
            <w:r w:rsidRPr="00F719EE">
              <w:rPr>
                <w:rFonts w:ascii="Times New Roman" w:hAnsi="Times New Roman" w:cs="Times New Roman"/>
                <w:i/>
                <w:sz w:val="28"/>
                <w:szCs w:val="28"/>
                <w:u w:val="single"/>
              </w:rPr>
              <w:br w:type="page"/>
            </w:r>
            <w:r w:rsidRPr="00F719EE">
              <w:rPr>
                <w:rFonts w:ascii="Times New Roman" w:hAnsi="Times New Roman" w:cs="Times New Roman"/>
              </w:rPr>
              <w:t>Наименование источника</w:t>
            </w:r>
          </w:p>
          <w:p w:rsidR="00E464A6" w:rsidRPr="00F719EE" w:rsidRDefault="00E464A6" w:rsidP="00E464A6">
            <w:pPr>
              <w:spacing w:after="0"/>
              <w:jc w:val="center"/>
              <w:rPr>
                <w:rFonts w:ascii="Times New Roman" w:hAnsi="Times New Roman" w:cs="Times New Roman"/>
              </w:rPr>
            </w:pPr>
            <w:r w:rsidRPr="00F719EE">
              <w:rPr>
                <w:rFonts w:ascii="Times New Roman" w:hAnsi="Times New Roman" w:cs="Times New Roman"/>
              </w:rPr>
              <w:t>теплоснабжения</w:t>
            </w:r>
          </w:p>
        </w:tc>
        <w:tc>
          <w:tcPr>
            <w:tcW w:w="746" w:type="pct"/>
            <w:tcBorders>
              <w:top w:val="single" w:sz="4" w:space="0" w:color="auto"/>
              <w:left w:val="nil"/>
              <w:bottom w:val="single" w:sz="4" w:space="0" w:color="auto"/>
              <w:right w:val="single" w:sz="4" w:space="0" w:color="auto"/>
            </w:tcBorders>
            <w:vAlign w:val="center"/>
          </w:tcPr>
          <w:p w:rsidR="00E464A6" w:rsidRPr="00F719EE" w:rsidRDefault="00E464A6" w:rsidP="00E464A6">
            <w:pPr>
              <w:spacing w:after="0"/>
              <w:jc w:val="center"/>
              <w:rPr>
                <w:rFonts w:ascii="Times New Roman" w:hAnsi="Times New Roman" w:cs="Times New Roman"/>
              </w:rPr>
            </w:pPr>
            <w:r w:rsidRPr="00F719EE">
              <w:rPr>
                <w:rFonts w:ascii="Times New Roman" w:hAnsi="Times New Roman" w:cs="Times New Roman"/>
              </w:rPr>
              <w:t>Производство т/э, Гкал</w:t>
            </w:r>
          </w:p>
        </w:tc>
        <w:tc>
          <w:tcPr>
            <w:tcW w:w="7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4A6" w:rsidRPr="00F719EE" w:rsidRDefault="00E464A6" w:rsidP="00E464A6">
            <w:pPr>
              <w:spacing w:after="0"/>
              <w:jc w:val="center"/>
              <w:rPr>
                <w:rFonts w:ascii="Times New Roman" w:hAnsi="Times New Roman" w:cs="Times New Roman"/>
              </w:rPr>
            </w:pPr>
            <w:r w:rsidRPr="00F719EE">
              <w:rPr>
                <w:rFonts w:ascii="Times New Roman" w:hAnsi="Times New Roman" w:cs="Times New Roman"/>
              </w:rPr>
              <w:t>Расход т/э на собств.нужды, Гкал</w:t>
            </w:r>
          </w:p>
        </w:tc>
        <w:tc>
          <w:tcPr>
            <w:tcW w:w="702" w:type="pct"/>
            <w:tcBorders>
              <w:top w:val="single" w:sz="4" w:space="0" w:color="auto"/>
              <w:left w:val="nil"/>
              <w:bottom w:val="single" w:sz="4" w:space="0" w:color="auto"/>
              <w:right w:val="single" w:sz="4" w:space="0" w:color="auto"/>
            </w:tcBorders>
            <w:vAlign w:val="center"/>
          </w:tcPr>
          <w:p w:rsidR="00E464A6" w:rsidRPr="00F719EE" w:rsidRDefault="00E464A6" w:rsidP="00E464A6">
            <w:pPr>
              <w:spacing w:after="0"/>
              <w:jc w:val="center"/>
              <w:rPr>
                <w:rFonts w:ascii="Times New Roman" w:hAnsi="Times New Roman" w:cs="Times New Roman"/>
              </w:rPr>
            </w:pPr>
            <w:r w:rsidRPr="00F719EE">
              <w:rPr>
                <w:rFonts w:ascii="Times New Roman" w:hAnsi="Times New Roman" w:cs="Times New Roman"/>
                <w:szCs w:val="24"/>
              </w:rPr>
              <w:t>Отпуск тепловой энергии с коллекторов, Гкал</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464A6" w:rsidRPr="00F719EE" w:rsidRDefault="00E464A6" w:rsidP="00E464A6">
            <w:pPr>
              <w:spacing w:after="0"/>
              <w:jc w:val="center"/>
              <w:rPr>
                <w:rFonts w:ascii="Times New Roman" w:hAnsi="Times New Roman" w:cs="Times New Roman"/>
              </w:rPr>
            </w:pPr>
            <w:r w:rsidRPr="00F719EE">
              <w:rPr>
                <w:rFonts w:ascii="Times New Roman" w:hAnsi="Times New Roman" w:cs="Times New Roman"/>
              </w:rPr>
              <w:t>Потери т/э в т/с, Гкал</w:t>
            </w:r>
          </w:p>
        </w:tc>
        <w:tc>
          <w:tcPr>
            <w:tcW w:w="624" w:type="pct"/>
            <w:tcBorders>
              <w:top w:val="single" w:sz="4" w:space="0" w:color="auto"/>
              <w:left w:val="nil"/>
              <w:bottom w:val="single" w:sz="4" w:space="0" w:color="auto"/>
              <w:right w:val="single" w:sz="4" w:space="0" w:color="auto"/>
            </w:tcBorders>
            <w:shd w:val="clear" w:color="auto" w:fill="auto"/>
            <w:vAlign w:val="center"/>
            <w:hideMark/>
          </w:tcPr>
          <w:p w:rsidR="00E464A6" w:rsidRPr="00F719EE" w:rsidRDefault="00E464A6" w:rsidP="00E464A6">
            <w:pPr>
              <w:spacing w:after="0"/>
              <w:jc w:val="center"/>
              <w:rPr>
                <w:rFonts w:ascii="Times New Roman" w:hAnsi="Times New Roman" w:cs="Times New Roman"/>
              </w:rPr>
            </w:pPr>
            <w:r w:rsidRPr="00F719EE">
              <w:rPr>
                <w:rFonts w:ascii="Times New Roman" w:hAnsi="Times New Roman" w:cs="Times New Roman"/>
              </w:rPr>
              <w:t>Реализация т/энергии, Гкал</w:t>
            </w:r>
          </w:p>
        </w:tc>
      </w:tr>
      <w:tr w:rsidR="006B6A62" w:rsidRPr="00F719EE" w:rsidTr="00BA2503">
        <w:trPr>
          <w:trHeight w:val="421"/>
          <w:jc w:val="center"/>
        </w:trPr>
        <w:tc>
          <w:tcPr>
            <w:tcW w:w="1705" w:type="pct"/>
            <w:tcBorders>
              <w:top w:val="single" w:sz="4" w:space="0" w:color="auto"/>
              <w:left w:val="single" w:sz="4" w:space="0" w:color="auto"/>
              <w:bottom w:val="single" w:sz="4" w:space="0" w:color="auto"/>
              <w:right w:val="single" w:sz="4" w:space="0" w:color="auto"/>
            </w:tcBorders>
            <w:shd w:val="clear" w:color="auto" w:fill="auto"/>
            <w:noWrap/>
            <w:vAlign w:val="center"/>
          </w:tcPr>
          <w:p w:rsidR="006B6A62" w:rsidRPr="00F719EE" w:rsidRDefault="006B6A62" w:rsidP="00E464A6">
            <w:pPr>
              <w:spacing w:after="0" w:line="240" w:lineRule="auto"/>
              <w:jc w:val="center"/>
              <w:rPr>
                <w:rFonts w:ascii="Times New Roman" w:eastAsia="Times New Roman" w:hAnsi="Times New Roman" w:cs="Times New Roman"/>
                <w:bCs/>
                <w:sz w:val="24"/>
                <w:szCs w:val="28"/>
              </w:rPr>
            </w:pPr>
            <w:r w:rsidRPr="00F719EE">
              <w:rPr>
                <w:rFonts w:ascii="Times New Roman" w:eastAsia="Times New Roman" w:hAnsi="Times New Roman" w:cs="Times New Roman"/>
                <w:bCs/>
                <w:sz w:val="24"/>
                <w:szCs w:val="28"/>
              </w:rPr>
              <w:t>Котельная с. Демидово</w:t>
            </w:r>
          </w:p>
        </w:tc>
        <w:tc>
          <w:tcPr>
            <w:tcW w:w="746" w:type="pct"/>
            <w:tcBorders>
              <w:top w:val="single" w:sz="4" w:space="0" w:color="auto"/>
              <w:left w:val="nil"/>
              <w:bottom w:val="single" w:sz="4" w:space="0" w:color="auto"/>
              <w:right w:val="single" w:sz="4" w:space="0" w:color="auto"/>
            </w:tcBorders>
            <w:vAlign w:val="center"/>
          </w:tcPr>
          <w:p w:rsidR="006B6A62" w:rsidRPr="00F719EE" w:rsidRDefault="006B6A62" w:rsidP="0031086D">
            <w:pPr>
              <w:spacing w:after="0" w:line="240" w:lineRule="auto"/>
              <w:jc w:val="center"/>
              <w:rPr>
                <w:rFonts w:ascii="Times New Roman" w:eastAsia="Times New Roman" w:hAnsi="Times New Roman" w:cs="Times New Roman"/>
                <w:color w:val="000000"/>
              </w:rPr>
            </w:pPr>
            <w:r w:rsidRPr="00F719EE">
              <w:rPr>
                <w:rFonts w:ascii="Times New Roman" w:eastAsia="Times New Roman" w:hAnsi="Times New Roman" w:cs="Times New Roman"/>
                <w:color w:val="000000"/>
              </w:rPr>
              <w:t>2495,34</w:t>
            </w:r>
          </w:p>
        </w:tc>
        <w:tc>
          <w:tcPr>
            <w:tcW w:w="770" w:type="pct"/>
            <w:tcBorders>
              <w:top w:val="single" w:sz="4" w:space="0" w:color="auto"/>
              <w:left w:val="single" w:sz="4" w:space="0" w:color="auto"/>
              <w:bottom w:val="single" w:sz="4" w:space="0" w:color="auto"/>
              <w:right w:val="single" w:sz="4" w:space="0" w:color="auto"/>
            </w:tcBorders>
            <w:shd w:val="clear" w:color="auto" w:fill="auto"/>
            <w:noWrap/>
            <w:vAlign w:val="center"/>
          </w:tcPr>
          <w:p w:rsidR="006B6A62" w:rsidRPr="00F719EE" w:rsidRDefault="006B6A62" w:rsidP="0031086D">
            <w:pPr>
              <w:spacing w:after="0" w:line="240" w:lineRule="auto"/>
              <w:jc w:val="center"/>
              <w:rPr>
                <w:rFonts w:ascii="Times New Roman" w:eastAsia="Times New Roman" w:hAnsi="Times New Roman" w:cs="Times New Roman"/>
                <w:color w:val="000000"/>
              </w:rPr>
            </w:pPr>
            <w:r w:rsidRPr="00F719EE">
              <w:rPr>
                <w:rFonts w:ascii="Times New Roman" w:eastAsia="Times New Roman" w:hAnsi="Times New Roman" w:cs="Times New Roman"/>
                <w:color w:val="000000"/>
              </w:rPr>
              <w:t>10,813</w:t>
            </w:r>
          </w:p>
        </w:tc>
        <w:tc>
          <w:tcPr>
            <w:tcW w:w="702" w:type="pct"/>
            <w:tcBorders>
              <w:top w:val="single" w:sz="4" w:space="0" w:color="auto"/>
              <w:left w:val="nil"/>
              <w:bottom w:val="single" w:sz="4" w:space="0" w:color="auto"/>
              <w:right w:val="single" w:sz="4" w:space="0" w:color="auto"/>
            </w:tcBorders>
            <w:vAlign w:val="center"/>
          </w:tcPr>
          <w:p w:rsidR="006B6A62" w:rsidRPr="00F719EE" w:rsidRDefault="006B6A62" w:rsidP="00E464A6">
            <w:pPr>
              <w:spacing w:after="0"/>
              <w:jc w:val="center"/>
              <w:rPr>
                <w:rFonts w:ascii="Times New Roman" w:hAnsi="Times New Roman" w:cs="Times New Roman"/>
              </w:rPr>
            </w:pPr>
            <w:r w:rsidRPr="00F719EE">
              <w:rPr>
                <w:rFonts w:ascii="Times New Roman" w:hAnsi="Times New Roman" w:cs="Times New Roman"/>
              </w:rPr>
              <w:t>2484,527</w:t>
            </w:r>
          </w:p>
        </w:tc>
        <w:tc>
          <w:tcPr>
            <w:tcW w:w="453" w:type="pct"/>
            <w:tcBorders>
              <w:top w:val="single" w:sz="4" w:space="0" w:color="auto"/>
              <w:left w:val="single" w:sz="4" w:space="0" w:color="auto"/>
              <w:bottom w:val="single" w:sz="4" w:space="0" w:color="auto"/>
              <w:right w:val="single" w:sz="4" w:space="0" w:color="auto"/>
            </w:tcBorders>
            <w:shd w:val="clear" w:color="auto" w:fill="auto"/>
            <w:noWrap/>
            <w:vAlign w:val="center"/>
          </w:tcPr>
          <w:p w:rsidR="006B6A62" w:rsidRPr="00F719EE" w:rsidRDefault="006B6A62" w:rsidP="0031086D">
            <w:pPr>
              <w:spacing w:after="0" w:line="240" w:lineRule="auto"/>
              <w:jc w:val="center"/>
              <w:rPr>
                <w:rFonts w:ascii="Times New Roman" w:eastAsia="Times New Roman" w:hAnsi="Times New Roman" w:cs="Times New Roman"/>
                <w:color w:val="000000"/>
              </w:rPr>
            </w:pPr>
            <w:r w:rsidRPr="00F719EE">
              <w:rPr>
                <w:rFonts w:ascii="Times New Roman" w:eastAsia="Times New Roman" w:hAnsi="Times New Roman" w:cs="Times New Roman"/>
                <w:color w:val="000000"/>
              </w:rPr>
              <w:t>509,129</w:t>
            </w:r>
          </w:p>
        </w:tc>
        <w:tc>
          <w:tcPr>
            <w:tcW w:w="624" w:type="pct"/>
            <w:tcBorders>
              <w:top w:val="single" w:sz="4" w:space="0" w:color="auto"/>
              <w:left w:val="nil"/>
              <w:bottom w:val="single" w:sz="4" w:space="0" w:color="auto"/>
              <w:right w:val="single" w:sz="4" w:space="0" w:color="auto"/>
            </w:tcBorders>
            <w:shd w:val="clear" w:color="auto" w:fill="auto"/>
            <w:noWrap/>
            <w:vAlign w:val="center"/>
          </w:tcPr>
          <w:p w:rsidR="006B6A62" w:rsidRPr="00F719EE" w:rsidRDefault="006B6A62" w:rsidP="0031086D">
            <w:pPr>
              <w:spacing w:after="0" w:line="240" w:lineRule="auto"/>
              <w:jc w:val="center"/>
              <w:rPr>
                <w:rFonts w:ascii="Times New Roman" w:eastAsia="Times New Roman" w:hAnsi="Times New Roman" w:cs="Times New Roman"/>
                <w:color w:val="000000"/>
              </w:rPr>
            </w:pPr>
            <w:r w:rsidRPr="00F719EE">
              <w:rPr>
                <w:rFonts w:ascii="Times New Roman" w:eastAsia="Times New Roman" w:hAnsi="Times New Roman" w:cs="Times New Roman"/>
                <w:color w:val="000000"/>
              </w:rPr>
              <w:t>1975,4</w:t>
            </w:r>
          </w:p>
        </w:tc>
      </w:tr>
    </w:tbl>
    <w:p w:rsidR="002A1E30" w:rsidRPr="00F719EE" w:rsidRDefault="002A1E30" w:rsidP="00B362A7">
      <w:pPr>
        <w:spacing w:line="360" w:lineRule="auto"/>
        <w:ind w:firstLine="567"/>
        <w:jc w:val="both"/>
        <w:rPr>
          <w:rFonts w:ascii="Times New Roman" w:hAnsi="Times New Roman" w:cs="Times New Roman"/>
          <w:i/>
          <w:sz w:val="28"/>
          <w:szCs w:val="28"/>
          <w:u w:val="single"/>
        </w:rPr>
      </w:pPr>
    </w:p>
    <w:p w:rsidR="00FE332E" w:rsidRPr="00F719EE" w:rsidRDefault="00FE332E" w:rsidP="00141A73">
      <w:pPr>
        <w:pStyle w:val="2"/>
        <w:sectPr w:rsidR="00FE332E" w:rsidRPr="00F719EE" w:rsidSect="00355687">
          <w:headerReference w:type="even" r:id="rId18"/>
          <w:headerReference w:type="default" r:id="rId19"/>
          <w:footerReference w:type="even" r:id="rId20"/>
          <w:footerReference w:type="default" r:id="rId21"/>
          <w:headerReference w:type="first" r:id="rId22"/>
          <w:footerReference w:type="first" r:id="rId23"/>
          <w:pgSz w:w="11906" w:h="16838"/>
          <w:pgMar w:top="1134" w:right="851" w:bottom="1134" w:left="992" w:header="567" w:footer="567" w:gutter="0"/>
          <w:cols w:space="720"/>
          <w:titlePg/>
        </w:sectPr>
      </w:pPr>
      <w:bookmarkStart w:id="104" w:name="_Toc371415737"/>
    </w:p>
    <w:p w:rsidR="008251F3" w:rsidRPr="00F719EE" w:rsidRDefault="008251F3" w:rsidP="00141A73">
      <w:pPr>
        <w:pStyle w:val="2"/>
      </w:pPr>
      <w:bookmarkStart w:id="105" w:name="_Toc494207042"/>
      <w:r w:rsidRPr="00F719EE">
        <w:lastRenderedPageBreak/>
        <w:t>Цены (тарифы) в сфере теплоснабжения</w:t>
      </w:r>
      <w:bookmarkEnd w:id="104"/>
      <w:bookmarkEnd w:id="105"/>
    </w:p>
    <w:p w:rsidR="004C3B70" w:rsidRPr="00F719EE" w:rsidRDefault="00D847AB" w:rsidP="00554CD5">
      <w:pPr>
        <w:pStyle w:val="3"/>
        <w:numPr>
          <w:ilvl w:val="2"/>
          <w:numId w:val="2"/>
        </w:numPr>
        <w:spacing w:before="0"/>
        <w:ind w:left="0" w:firstLine="0"/>
        <w:rPr>
          <w:rFonts w:ascii="Times New Roman" w:hAnsi="Times New Roman"/>
          <w:sz w:val="28"/>
        </w:rPr>
      </w:pPr>
      <w:bookmarkStart w:id="106" w:name="_Toc364417144"/>
      <w:r w:rsidRPr="00F719EE">
        <w:rPr>
          <w:rFonts w:ascii="Times New Roman" w:hAnsi="Times New Roman"/>
          <w:sz w:val="28"/>
        </w:rPr>
        <w:t xml:space="preserve"> </w:t>
      </w:r>
      <w:bookmarkStart w:id="107" w:name="_Toc494207043"/>
      <w:r w:rsidR="004C3B70" w:rsidRPr="00F719EE">
        <w:rPr>
          <w:rFonts w:ascii="Times New Roman" w:hAnsi="Times New Roman"/>
          <w:sz w:val="28"/>
        </w:rPr>
        <w:t>Динамика утвержденных тарифов теплоснабжающих организаций</w:t>
      </w:r>
      <w:bookmarkEnd w:id="106"/>
      <w:r w:rsidR="008905AA" w:rsidRPr="00F719EE">
        <w:rPr>
          <w:rFonts w:ascii="Times New Roman" w:hAnsi="Times New Roman"/>
          <w:sz w:val="28"/>
        </w:rPr>
        <w:t>.</w:t>
      </w:r>
      <w:bookmarkEnd w:id="107"/>
    </w:p>
    <w:p w:rsidR="008905AA" w:rsidRPr="00F719EE" w:rsidRDefault="008905AA" w:rsidP="008905AA">
      <w:pPr>
        <w:autoSpaceDE w:val="0"/>
        <w:autoSpaceDN w:val="0"/>
        <w:adjustRightInd w:val="0"/>
        <w:spacing w:after="0" w:line="240" w:lineRule="auto"/>
        <w:rPr>
          <w:rFonts w:ascii="Times New Roman" w:eastAsia="Times New Roman" w:hAnsi="Times New Roman" w:cs="Times New Roman"/>
          <w:bCs/>
        </w:rPr>
      </w:pPr>
      <w:r w:rsidRPr="00F719EE">
        <w:rPr>
          <w:rFonts w:ascii="Times New Roman" w:eastAsia="Times New Roman" w:hAnsi="Times New Roman" w:cs="Times New Roman"/>
          <w:bCs/>
          <w:sz w:val="24"/>
        </w:rPr>
        <w:t xml:space="preserve">Тарифы на тепловую энергию, поставляемую потребителям </w:t>
      </w:r>
      <w:r w:rsidR="00F719EE" w:rsidRPr="00F719EE">
        <w:rPr>
          <w:rFonts w:ascii="Times New Roman" w:eastAsia="Times New Roman" w:hAnsi="Times New Roman" w:cs="Times New Roman"/>
          <w:bCs/>
          <w:sz w:val="24"/>
        </w:rPr>
        <w:t>Пестяковского сельского поселения</w:t>
      </w:r>
      <w:r w:rsidRPr="00F719EE">
        <w:rPr>
          <w:rFonts w:ascii="Times New Roman" w:eastAsia="Times New Roman" w:hAnsi="Times New Roman" w:cs="Times New Roman"/>
          <w:bCs/>
          <w:sz w:val="24"/>
        </w:rPr>
        <w:t xml:space="preserve"> представле</w:t>
      </w:r>
      <w:r w:rsidR="00967D1D" w:rsidRPr="00F719EE">
        <w:rPr>
          <w:rFonts w:ascii="Times New Roman" w:eastAsia="Times New Roman" w:hAnsi="Times New Roman" w:cs="Times New Roman"/>
          <w:bCs/>
          <w:sz w:val="24"/>
        </w:rPr>
        <w:t>ны в таблице</w:t>
      </w:r>
      <w:r w:rsidRPr="00F719EE">
        <w:rPr>
          <w:rFonts w:ascii="Times New Roman" w:eastAsia="Times New Roman" w:hAnsi="Times New Roman" w:cs="Times New Roman"/>
          <w:bCs/>
          <w:sz w:val="24"/>
        </w:rPr>
        <w:t xml:space="preserve"> ниже.</w:t>
      </w:r>
    </w:p>
    <w:p w:rsidR="008905AA" w:rsidRPr="00F719EE" w:rsidRDefault="008905AA" w:rsidP="008905AA">
      <w:pPr>
        <w:autoSpaceDE w:val="0"/>
        <w:autoSpaceDN w:val="0"/>
        <w:adjustRightInd w:val="0"/>
        <w:spacing w:after="0" w:line="240" w:lineRule="auto"/>
        <w:jc w:val="center"/>
        <w:rPr>
          <w:rFonts w:ascii="Times New Roman" w:eastAsia="Times New Roman" w:hAnsi="Times New Roman" w:cs="Times New Roman"/>
          <w:b/>
          <w:bCs/>
        </w:rPr>
      </w:pPr>
    </w:p>
    <w:p w:rsidR="008905AA" w:rsidRPr="00F719EE" w:rsidRDefault="008905AA" w:rsidP="008905AA">
      <w:pPr>
        <w:autoSpaceDE w:val="0"/>
        <w:autoSpaceDN w:val="0"/>
        <w:adjustRightInd w:val="0"/>
        <w:spacing w:after="0" w:line="240" w:lineRule="auto"/>
        <w:jc w:val="center"/>
        <w:rPr>
          <w:rFonts w:ascii="Times New Roman" w:eastAsia="Times New Roman" w:hAnsi="Times New Roman" w:cs="Times New Roman"/>
          <w:b/>
          <w:bCs/>
        </w:rPr>
      </w:pPr>
      <w:r w:rsidRPr="00F719EE">
        <w:rPr>
          <w:rFonts w:ascii="Times New Roman" w:eastAsia="Times New Roman" w:hAnsi="Times New Roman" w:cs="Times New Roman"/>
          <w:b/>
          <w:bCs/>
        </w:rPr>
        <w:t>Тарифы на тепловую энергию (мощность), поставляемую потребителям</w:t>
      </w:r>
    </w:p>
    <w:p w:rsidR="008905AA" w:rsidRPr="00F719EE" w:rsidRDefault="008905AA" w:rsidP="008905AA">
      <w:pPr>
        <w:autoSpaceDE w:val="0"/>
        <w:autoSpaceDN w:val="0"/>
        <w:adjustRightInd w:val="0"/>
        <w:spacing w:after="0" w:line="240" w:lineRule="auto"/>
        <w:jc w:val="center"/>
        <w:rPr>
          <w:rFonts w:ascii="Times New Roman" w:eastAsia="Times New Roman" w:hAnsi="Times New Roman" w:cs="Times New Roman"/>
          <w:b/>
          <w:sz w:val="24"/>
        </w:rPr>
      </w:pPr>
    </w:p>
    <w:p w:rsidR="008905AA" w:rsidRPr="00F719EE" w:rsidRDefault="008905AA" w:rsidP="008905AA">
      <w:pPr>
        <w:pStyle w:val="aff0"/>
        <w:keepNext/>
        <w:jc w:val="right"/>
      </w:pPr>
      <w:r w:rsidRPr="00F719EE">
        <w:t xml:space="preserve">Таблица </w:t>
      </w:r>
      <w:r w:rsidR="00F84C37">
        <w:fldChar w:fldCharType="begin"/>
      </w:r>
      <w:r w:rsidR="00F84C37">
        <w:instrText xml:space="preserve"> STYLEREF 1 \s </w:instrText>
      </w:r>
      <w:r w:rsidR="00F84C37">
        <w:fldChar w:fldCharType="separate"/>
      </w:r>
      <w:r w:rsidR="00C769C8" w:rsidRPr="00F719EE">
        <w:rPr>
          <w:noProof/>
        </w:rPr>
        <w:t>1</w:t>
      </w:r>
      <w:r w:rsidR="00F84C37">
        <w:rPr>
          <w:noProof/>
        </w:rPr>
        <w:fldChar w:fldCharType="end"/>
      </w:r>
      <w:r w:rsidR="00C769C8" w:rsidRPr="00F719EE">
        <w:t>.</w:t>
      </w:r>
      <w:r w:rsidR="00F84C37">
        <w:fldChar w:fldCharType="begin"/>
      </w:r>
      <w:r w:rsidR="00F84C37">
        <w:instrText xml:space="preserve"> SEQ Таблица \* ARABIC \s 1 </w:instrText>
      </w:r>
      <w:r w:rsidR="00F84C37">
        <w:fldChar w:fldCharType="separate"/>
      </w:r>
      <w:r w:rsidR="00C769C8" w:rsidRPr="00F719EE">
        <w:rPr>
          <w:noProof/>
        </w:rPr>
        <w:t>43</w:t>
      </w:r>
      <w:r w:rsidR="00F84C37">
        <w:rPr>
          <w:noProof/>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2932"/>
        <w:gridCol w:w="2490"/>
        <w:gridCol w:w="999"/>
        <w:gridCol w:w="1646"/>
        <w:gridCol w:w="1661"/>
        <w:gridCol w:w="779"/>
        <w:gridCol w:w="789"/>
        <w:gridCol w:w="786"/>
        <w:gridCol w:w="795"/>
        <w:gridCol w:w="1804"/>
      </w:tblGrid>
      <w:tr w:rsidR="00F719EE" w:rsidRPr="00F719EE" w:rsidTr="00BA2503">
        <w:trPr>
          <w:trHeight w:val="417"/>
        </w:trPr>
        <w:tc>
          <w:tcPr>
            <w:tcW w:w="254" w:type="pct"/>
            <w:vMerge w:val="restart"/>
            <w:shd w:val="clear" w:color="auto" w:fill="auto"/>
            <w:vAlign w:val="center"/>
            <w:hideMark/>
          </w:tcPr>
          <w:p w:rsidR="00F719EE" w:rsidRPr="00F719EE" w:rsidRDefault="00F719EE" w:rsidP="00BD00A8">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 п/п</w:t>
            </w:r>
          </w:p>
        </w:tc>
        <w:tc>
          <w:tcPr>
            <w:tcW w:w="948" w:type="pct"/>
            <w:vMerge w:val="restart"/>
            <w:shd w:val="clear" w:color="auto" w:fill="auto"/>
            <w:vAlign w:val="center"/>
            <w:hideMark/>
          </w:tcPr>
          <w:p w:rsidR="00F719EE" w:rsidRPr="00F719EE" w:rsidRDefault="00F719EE" w:rsidP="00BD00A8">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Наименование регулируемой организации</w:t>
            </w:r>
          </w:p>
        </w:tc>
        <w:tc>
          <w:tcPr>
            <w:tcW w:w="805" w:type="pct"/>
            <w:vMerge w:val="restart"/>
            <w:shd w:val="clear" w:color="auto" w:fill="auto"/>
            <w:noWrap/>
            <w:vAlign w:val="center"/>
            <w:hideMark/>
          </w:tcPr>
          <w:p w:rsidR="00F719EE" w:rsidRPr="00F719EE" w:rsidRDefault="00F719EE" w:rsidP="00BD00A8">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Вид тарифа</w:t>
            </w:r>
          </w:p>
        </w:tc>
        <w:tc>
          <w:tcPr>
            <w:tcW w:w="323" w:type="pct"/>
            <w:vMerge w:val="restart"/>
            <w:shd w:val="clear" w:color="auto" w:fill="auto"/>
            <w:noWrap/>
            <w:vAlign w:val="center"/>
            <w:hideMark/>
          </w:tcPr>
          <w:p w:rsidR="00F719EE" w:rsidRPr="00F719EE" w:rsidRDefault="00F719EE" w:rsidP="00BD00A8">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Год</w:t>
            </w:r>
          </w:p>
        </w:tc>
        <w:tc>
          <w:tcPr>
            <w:tcW w:w="1069" w:type="pct"/>
            <w:gridSpan w:val="2"/>
            <w:shd w:val="clear" w:color="auto" w:fill="auto"/>
            <w:noWrap/>
            <w:vAlign w:val="center"/>
            <w:hideMark/>
          </w:tcPr>
          <w:p w:rsidR="00F719EE" w:rsidRPr="00F719EE" w:rsidRDefault="00F719EE" w:rsidP="00BD00A8">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Вода</w:t>
            </w:r>
          </w:p>
        </w:tc>
        <w:tc>
          <w:tcPr>
            <w:tcW w:w="1018" w:type="pct"/>
            <w:gridSpan w:val="4"/>
            <w:shd w:val="clear" w:color="auto" w:fill="auto"/>
            <w:noWrap/>
            <w:vAlign w:val="center"/>
            <w:hideMark/>
          </w:tcPr>
          <w:p w:rsidR="00F719EE" w:rsidRPr="00F719EE" w:rsidRDefault="00F719EE" w:rsidP="00BD00A8">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Отборный пар давлением</w:t>
            </w:r>
          </w:p>
        </w:tc>
        <w:tc>
          <w:tcPr>
            <w:tcW w:w="583" w:type="pct"/>
            <w:vMerge w:val="restart"/>
            <w:shd w:val="clear" w:color="auto" w:fill="auto"/>
            <w:vAlign w:val="center"/>
            <w:hideMark/>
          </w:tcPr>
          <w:p w:rsidR="00F719EE" w:rsidRPr="00F719EE" w:rsidRDefault="00F719EE" w:rsidP="00BD00A8">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Острый и редуцированный пар</w:t>
            </w:r>
          </w:p>
        </w:tc>
      </w:tr>
      <w:tr w:rsidR="00F719EE" w:rsidRPr="00F719EE" w:rsidTr="00BA2503">
        <w:trPr>
          <w:trHeight w:val="852"/>
        </w:trPr>
        <w:tc>
          <w:tcPr>
            <w:tcW w:w="254" w:type="pct"/>
            <w:vMerge/>
            <w:shd w:val="clear" w:color="auto" w:fill="auto"/>
            <w:noWrap/>
            <w:vAlign w:val="center"/>
            <w:hideMark/>
          </w:tcPr>
          <w:p w:rsidR="00F719EE" w:rsidRPr="00F719EE" w:rsidRDefault="00F719EE" w:rsidP="00BD00A8">
            <w:pPr>
              <w:spacing w:after="0" w:line="240" w:lineRule="auto"/>
              <w:jc w:val="center"/>
              <w:rPr>
                <w:rFonts w:ascii="Times New Roman" w:eastAsia="Times New Roman" w:hAnsi="Times New Roman" w:cs="Times New Roman"/>
                <w:szCs w:val="20"/>
              </w:rPr>
            </w:pPr>
          </w:p>
        </w:tc>
        <w:tc>
          <w:tcPr>
            <w:tcW w:w="948" w:type="pct"/>
            <w:vMerge/>
            <w:shd w:val="clear" w:color="auto" w:fill="auto"/>
            <w:vAlign w:val="center"/>
            <w:hideMark/>
          </w:tcPr>
          <w:p w:rsidR="00F719EE" w:rsidRPr="00F719EE" w:rsidRDefault="00F719EE" w:rsidP="00BD00A8">
            <w:pPr>
              <w:spacing w:after="0" w:line="240" w:lineRule="auto"/>
              <w:rPr>
                <w:rFonts w:ascii="Times New Roman" w:eastAsia="Times New Roman" w:hAnsi="Times New Roman" w:cs="Times New Roman"/>
                <w:szCs w:val="20"/>
              </w:rPr>
            </w:pPr>
          </w:p>
        </w:tc>
        <w:tc>
          <w:tcPr>
            <w:tcW w:w="805" w:type="pct"/>
            <w:vMerge/>
            <w:shd w:val="clear" w:color="auto" w:fill="auto"/>
            <w:noWrap/>
            <w:vAlign w:val="center"/>
            <w:hideMark/>
          </w:tcPr>
          <w:p w:rsidR="00F719EE" w:rsidRPr="00F719EE" w:rsidRDefault="00F719EE" w:rsidP="00BD00A8">
            <w:pPr>
              <w:spacing w:after="0" w:line="240" w:lineRule="auto"/>
              <w:jc w:val="center"/>
              <w:rPr>
                <w:rFonts w:ascii="Times New Roman" w:eastAsia="Times New Roman" w:hAnsi="Times New Roman" w:cs="Times New Roman"/>
                <w:szCs w:val="20"/>
              </w:rPr>
            </w:pPr>
          </w:p>
        </w:tc>
        <w:tc>
          <w:tcPr>
            <w:tcW w:w="323" w:type="pct"/>
            <w:vMerge/>
            <w:shd w:val="clear" w:color="auto" w:fill="auto"/>
            <w:noWrap/>
            <w:vAlign w:val="center"/>
            <w:hideMark/>
          </w:tcPr>
          <w:p w:rsidR="00F719EE" w:rsidRPr="00F719EE" w:rsidRDefault="00F719EE" w:rsidP="00BD00A8">
            <w:pPr>
              <w:spacing w:after="0" w:line="240" w:lineRule="auto"/>
              <w:jc w:val="center"/>
              <w:rPr>
                <w:rFonts w:ascii="Times New Roman" w:eastAsia="Times New Roman" w:hAnsi="Times New Roman" w:cs="Times New Roman"/>
                <w:szCs w:val="20"/>
              </w:rPr>
            </w:pPr>
          </w:p>
        </w:tc>
        <w:tc>
          <w:tcPr>
            <w:tcW w:w="532" w:type="pct"/>
            <w:shd w:val="clear" w:color="auto" w:fill="auto"/>
            <w:noWrap/>
            <w:vAlign w:val="center"/>
            <w:hideMark/>
          </w:tcPr>
          <w:p w:rsidR="00F719EE" w:rsidRPr="00F719EE" w:rsidRDefault="00F719EE" w:rsidP="00BD00A8">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1 полугодие</w:t>
            </w:r>
          </w:p>
        </w:tc>
        <w:tc>
          <w:tcPr>
            <w:tcW w:w="536" w:type="pct"/>
            <w:shd w:val="clear" w:color="auto" w:fill="auto"/>
            <w:vAlign w:val="center"/>
          </w:tcPr>
          <w:p w:rsidR="00F719EE" w:rsidRPr="00F719EE" w:rsidRDefault="00F719EE" w:rsidP="00BD00A8">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2 полугодие</w:t>
            </w:r>
          </w:p>
        </w:tc>
        <w:tc>
          <w:tcPr>
            <w:tcW w:w="252" w:type="pct"/>
            <w:shd w:val="clear" w:color="auto" w:fill="auto"/>
            <w:vAlign w:val="center"/>
            <w:hideMark/>
          </w:tcPr>
          <w:p w:rsidR="00F719EE" w:rsidRPr="00F719EE" w:rsidRDefault="00F719EE" w:rsidP="00BD00A8">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от 1,2 до 2,5 кг/</w:t>
            </w:r>
          </w:p>
          <w:p w:rsidR="00F719EE" w:rsidRPr="00F719EE" w:rsidRDefault="00F719EE" w:rsidP="00BD00A8">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см</w:t>
            </w:r>
            <w:r w:rsidRPr="00F719EE">
              <w:rPr>
                <w:rFonts w:ascii="Times New Roman" w:eastAsia="Times New Roman" w:hAnsi="Times New Roman" w:cs="Times New Roman"/>
                <w:szCs w:val="20"/>
                <w:vertAlign w:val="superscript"/>
              </w:rPr>
              <w:t>2</w:t>
            </w:r>
          </w:p>
        </w:tc>
        <w:tc>
          <w:tcPr>
            <w:tcW w:w="255" w:type="pct"/>
            <w:vAlign w:val="center"/>
          </w:tcPr>
          <w:p w:rsidR="00F719EE" w:rsidRPr="00F719EE" w:rsidRDefault="00F719EE" w:rsidP="00BD00A8">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от 2,5 до 7,0 кг/см</w:t>
            </w:r>
            <w:r w:rsidRPr="00F719EE">
              <w:rPr>
                <w:rFonts w:ascii="Times New Roman" w:eastAsia="Times New Roman" w:hAnsi="Times New Roman" w:cs="Times New Roman"/>
                <w:szCs w:val="20"/>
                <w:vertAlign w:val="superscript"/>
              </w:rPr>
              <w:t>2</w:t>
            </w:r>
          </w:p>
        </w:tc>
        <w:tc>
          <w:tcPr>
            <w:tcW w:w="254" w:type="pct"/>
            <w:vAlign w:val="center"/>
          </w:tcPr>
          <w:p w:rsidR="00F719EE" w:rsidRPr="00F719EE" w:rsidRDefault="00F719EE" w:rsidP="00BD00A8">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от 7,0 до 13,0 кг/</w:t>
            </w:r>
          </w:p>
          <w:p w:rsidR="00F719EE" w:rsidRPr="00F719EE" w:rsidRDefault="00F719EE" w:rsidP="00BD00A8">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см</w:t>
            </w:r>
            <w:r w:rsidRPr="00F719EE">
              <w:rPr>
                <w:rFonts w:ascii="Times New Roman" w:eastAsia="Times New Roman" w:hAnsi="Times New Roman" w:cs="Times New Roman"/>
                <w:szCs w:val="20"/>
                <w:vertAlign w:val="superscript"/>
              </w:rPr>
              <w:t>2</w:t>
            </w:r>
          </w:p>
        </w:tc>
        <w:tc>
          <w:tcPr>
            <w:tcW w:w="255" w:type="pct"/>
            <w:vAlign w:val="center"/>
          </w:tcPr>
          <w:p w:rsidR="00F719EE" w:rsidRPr="00F719EE" w:rsidRDefault="00F719EE" w:rsidP="00BD00A8">
            <w:pPr>
              <w:spacing w:after="0" w:line="240" w:lineRule="auto"/>
              <w:ind w:right="-108" w:hanging="109"/>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Свыше 13,0 кг/</w:t>
            </w:r>
          </w:p>
          <w:p w:rsidR="00F719EE" w:rsidRPr="00F719EE" w:rsidRDefault="00F719EE" w:rsidP="00BD00A8">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см</w:t>
            </w:r>
            <w:r w:rsidRPr="00F719EE">
              <w:rPr>
                <w:rFonts w:ascii="Times New Roman" w:eastAsia="Times New Roman" w:hAnsi="Times New Roman" w:cs="Times New Roman"/>
                <w:szCs w:val="20"/>
                <w:vertAlign w:val="superscript"/>
              </w:rPr>
              <w:t>2</w:t>
            </w:r>
          </w:p>
        </w:tc>
        <w:tc>
          <w:tcPr>
            <w:tcW w:w="583" w:type="pct"/>
            <w:vMerge/>
            <w:shd w:val="clear" w:color="auto" w:fill="auto"/>
            <w:vAlign w:val="center"/>
            <w:hideMark/>
          </w:tcPr>
          <w:p w:rsidR="00F719EE" w:rsidRPr="00F719EE" w:rsidRDefault="00F719EE" w:rsidP="00BD00A8">
            <w:pPr>
              <w:spacing w:after="0" w:line="240" w:lineRule="auto"/>
              <w:jc w:val="center"/>
              <w:rPr>
                <w:rFonts w:ascii="Times New Roman" w:eastAsia="Times New Roman" w:hAnsi="Times New Roman" w:cs="Times New Roman"/>
                <w:szCs w:val="20"/>
              </w:rPr>
            </w:pPr>
          </w:p>
        </w:tc>
      </w:tr>
      <w:tr w:rsidR="00F719EE" w:rsidRPr="00F719EE" w:rsidTr="00BD00A8">
        <w:trPr>
          <w:trHeight w:val="473"/>
        </w:trPr>
        <w:tc>
          <w:tcPr>
            <w:tcW w:w="5000" w:type="pct"/>
            <w:gridSpan w:val="11"/>
            <w:shd w:val="clear" w:color="auto" w:fill="auto"/>
            <w:noWrap/>
            <w:vAlign w:val="center"/>
            <w:hideMark/>
          </w:tcPr>
          <w:p w:rsidR="00F719EE" w:rsidRPr="00F719EE" w:rsidRDefault="00F719EE" w:rsidP="00BD00A8">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Для потребителей, в случае отсутствия дифференциации тарифов по схеме подключения</w:t>
            </w:r>
          </w:p>
        </w:tc>
      </w:tr>
      <w:tr w:rsidR="00F719EE" w:rsidRPr="00F719EE" w:rsidTr="00BA2503">
        <w:trPr>
          <w:trHeight w:val="448"/>
        </w:trPr>
        <w:tc>
          <w:tcPr>
            <w:tcW w:w="254" w:type="pct"/>
            <w:shd w:val="clear" w:color="auto" w:fill="auto"/>
            <w:noWrap/>
            <w:vAlign w:val="center"/>
          </w:tcPr>
          <w:p w:rsidR="00F719EE" w:rsidRPr="00F719EE" w:rsidRDefault="00BA2503" w:rsidP="00BD00A8">
            <w:pPr>
              <w:widowControl w:val="0"/>
              <w:spacing w:after="0" w:line="240" w:lineRule="auto"/>
              <w:jc w:val="center"/>
              <w:rPr>
                <w:rFonts w:ascii="Times New Roman" w:eastAsia="Times New Roman" w:hAnsi="Times New Roman" w:cs="Times New Roman"/>
                <w:szCs w:val="20"/>
                <w:lang w:val="en-US"/>
              </w:rPr>
            </w:pPr>
            <w:r>
              <w:rPr>
                <w:rFonts w:ascii="Times New Roman" w:eastAsia="Times New Roman" w:hAnsi="Times New Roman" w:cs="Times New Roman"/>
                <w:szCs w:val="20"/>
              </w:rPr>
              <w:t>1</w:t>
            </w:r>
            <w:r w:rsidR="00F719EE" w:rsidRPr="00F719EE">
              <w:rPr>
                <w:rFonts w:ascii="Times New Roman" w:eastAsia="Times New Roman" w:hAnsi="Times New Roman" w:cs="Times New Roman"/>
                <w:szCs w:val="20"/>
                <w:lang w:val="en-US"/>
              </w:rPr>
              <w:t>.</w:t>
            </w:r>
          </w:p>
        </w:tc>
        <w:tc>
          <w:tcPr>
            <w:tcW w:w="948" w:type="pct"/>
            <w:shd w:val="clear" w:color="auto" w:fill="auto"/>
            <w:vAlign w:val="center"/>
          </w:tcPr>
          <w:p w:rsidR="00F719EE" w:rsidRPr="00F719EE" w:rsidRDefault="00F719EE" w:rsidP="00BD00A8">
            <w:pPr>
              <w:spacing w:after="0" w:line="240" w:lineRule="auto"/>
              <w:rPr>
                <w:rFonts w:ascii="Times New Roman" w:eastAsia="Times New Roman" w:hAnsi="Times New Roman" w:cs="Times New Roman"/>
                <w:bCs/>
                <w:szCs w:val="20"/>
              </w:rPr>
            </w:pPr>
            <w:r w:rsidRPr="00F719EE">
              <w:rPr>
                <w:rFonts w:ascii="Times New Roman" w:eastAsia="Times New Roman" w:hAnsi="Times New Roman" w:cs="Times New Roman"/>
              </w:rPr>
              <w:t>ООО»ЭНЕРГОТРАНЗИТ»</w:t>
            </w:r>
          </w:p>
        </w:tc>
        <w:tc>
          <w:tcPr>
            <w:tcW w:w="805" w:type="pct"/>
            <w:shd w:val="clear" w:color="auto" w:fill="auto"/>
            <w:vAlign w:val="center"/>
          </w:tcPr>
          <w:p w:rsidR="00F719EE" w:rsidRPr="00F719EE" w:rsidRDefault="00F719EE" w:rsidP="00BD00A8">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Одноставочный,</w:t>
            </w:r>
          </w:p>
          <w:p w:rsidR="00F719EE" w:rsidRPr="00F719EE" w:rsidRDefault="00F719EE" w:rsidP="00BD00A8">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руб./Гкал,</w:t>
            </w:r>
          </w:p>
          <w:p w:rsidR="00F719EE" w:rsidRPr="00F719EE" w:rsidRDefault="00F719EE" w:rsidP="00BD00A8">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НДС не облагается</w:t>
            </w:r>
          </w:p>
        </w:tc>
        <w:tc>
          <w:tcPr>
            <w:tcW w:w="323" w:type="pct"/>
            <w:shd w:val="clear" w:color="auto" w:fill="auto"/>
            <w:noWrap/>
            <w:vAlign w:val="center"/>
          </w:tcPr>
          <w:p w:rsidR="00F719EE" w:rsidRPr="00F719EE" w:rsidRDefault="00F719EE" w:rsidP="00BD00A8">
            <w:pPr>
              <w:widowControl w:val="0"/>
              <w:spacing w:after="0" w:line="240" w:lineRule="auto"/>
              <w:jc w:val="center"/>
              <w:rPr>
                <w:rFonts w:ascii="Times New Roman" w:eastAsia="Times New Roman" w:hAnsi="Times New Roman" w:cs="Times New Roman"/>
                <w:szCs w:val="20"/>
                <w:lang w:val="en-US"/>
              </w:rPr>
            </w:pPr>
            <w:r w:rsidRPr="00F719EE">
              <w:rPr>
                <w:rFonts w:ascii="Times New Roman" w:eastAsia="Times New Roman" w:hAnsi="Times New Roman" w:cs="Times New Roman"/>
                <w:szCs w:val="20"/>
                <w:lang w:val="en-US"/>
              </w:rPr>
              <w:t>2016</w:t>
            </w:r>
          </w:p>
        </w:tc>
        <w:tc>
          <w:tcPr>
            <w:tcW w:w="532" w:type="pct"/>
            <w:shd w:val="clear" w:color="auto" w:fill="auto"/>
            <w:noWrap/>
            <w:vAlign w:val="center"/>
          </w:tcPr>
          <w:p w:rsidR="00F719EE" w:rsidRPr="00F719EE" w:rsidRDefault="00F719EE" w:rsidP="00BD00A8">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7613,94</w:t>
            </w:r>
          </w:p>
        </w:tc>
        <w:tc>
          <w:tcPr>
            <w:tcW w:w="536" w:type="pct"/>
            <w:shd w:val="clear" w:color="auto" w:fill="auto"/>
            <w:vAlign w:val="center"/>
          </w:tcPr>
          <w:p w:rsidR="00F719EE" w:rsidRPr="00F719EE" w:rsidRDefault="00F719EE" w:rsidP="00BD00A8">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7795,89</w:t>
            </w:r>
          </w:p>
        </w:tc>
        <w:tc>
          <w:tcPr>
            <w:tcW w:w="252" w:type="pct"/>
            <w:shd w:val="clear" w:color="auto" w:fill="auto"/>
            <w:noWrap/>
            <w:vAlign w:val="center"/>
          </w:tcPr>
          <w:p w:rsidR="00F719EE" w:rsidRPr="00F719EE" w:rsidRDefault="00F719EE" w:rsidP="00BD00A8">
            <w:pPr>
              <w:spacing w:after="0" w:line="240" w:lineRule="auto"/>
              <w:jc w:val="center"/>
              <w:rPr>
                <w:rFonts w:ascii="Times New Roman" w:eastAsia="Times New Roman" w:hAnsi="Times New Roman" w:cs="Times New Roman"/>
                <w:szCs w:val="20"/>
              </w:rPr>
            </w:pPr>
          </w:p>
        </w:tc>
        <w:tc>
          <w:tcPr>
            <w:tcW w:w="255" w:type="pct"/>
            <w:vAlign w:val="center"/>
          </w:tcPr>
          <w:p w:rsidR="00F719EE" w:rsidRPr="00F719EE" w:rsidRDefault="00F719EE" w:rsidP="00BD00A8">
            <w:pPr>
              <w:spacing w:after="0" w:line="240" w:lineRule="auto"/>
              <w:jc w:val="center"/>
              <w:rPr>
                <w:rFonts w:ascii="Times New Roman" w:eastAsia="Times New Roman" w:hAnsi="Times New Roman" w:cs="Times New Roman"/>
                <w:szCs w:val="20"/>
              </w:rPr>
            </w:pPr>
          </w:p>
        </w:tc>
        <w:tc>
          <w:tcPr>
            <w:tcW w:w="254" w:type="pct"/>
            <w:vAlign w:val="center"/>
          </w:tcPr>
          <w:p w:rsidR="00F719EE" w:rsidRPr="00F719EE" w:rsidRDefault="00F719EE" w:rsidP="00BD00A8">
            <w:pPr>
              <w:spacing w:after="0" w:line="240" w:lineRule="auto"/>
              <w:jc w:val="center"/>
              <w:rPr>
                <w:rFonts w:ascii="Times New Roman" w:eastAsia="Times New Roman" w:hAnsi="Times New Roman" w:cs="Times New Roman"/>
                <w:szCs w:val="20"/>
              </w:rPr>
            </w:pPr>
          </w:p>
        </w:tc>
        <w:tc>
          <w:tcPr>
            <w:tcW w:w="255" w:type="pct"/>
            <w:vAlign w:val="center"/>
          </w:tcPr>
          <w:p w:rsidR="00F719EE" w:rsidRPr="00F719EE" w:rsidRDefault="00F719EE" w:rsidP="00BD00A8">
            <w:pPr>
              <w:spacing w:after="0" w:line="240" w:lineRule="auto"/>
              <w:jc w:val="center"/>
              <w:rPr>
                <w:rFonts w:ascii="Times New Roman" w:eastAsia="Times New Roman" w:hAnsi="Times New Roman" w:cs="Times New Roman"/>
                <w:szCs w:val="20"/>
              </w:rPr>
            </w:pPr>
          </w:p>
        </w:tc>
        <w:tc>
          <w:tcPr>
            <w:tcW w:w="583" w:type="pct"/>
            <w:shd w:val="clear" w:color="auto" w:fill="auto"/>
            <w:noWrap/>
            <w:vAlign w:val="center"/>
          </w:tcPr>
          <w:p w:rsidR="00F719EE" w:rsidRPr="00F719EE" w:rsidRDefault="00F719EE" w:rsidP="00BD00A8">
            <w:pPr>
              <w:spacing w:after="0" w:line="240" w:lineRule="auto"/>
              <w:jc w:val="center"/>
              <w:rPr>
                <w:rFonts w:ascii="Times New Roman" w:eastAsia="Times New Roman" w:hAnsi="Times New Roman" w:cs="Times New Roman"/>
                <w:szCs w:val="20"/>
              </w:rPr>
            </w:pPr>
          </w:p>
        </w:tc>
      </w:tr>
    </w:tbl>
    <w:p w:rsidR="00A71961" w:rsidRPr="00F719EE" w:rsidRDefault="00A71961" w:rsidP="00FE332E">
      <w:pPr>
        <w:pStyle w:val="aff0"/>
        <w:keepNext/>
        <w:jc w:val="right"/>
      </w:pPr>
    </w:p>
    <w:p w:rsidR="00967D1D" w:rsidRPr="00F719EE" w:rsidRDefault="00967D1D" w:rsidP="00967D1D">
      <w:pPr>
        <w:sectPr w:rsidR="00967D1D" w:rsidRPr="00F719EE" w:rsidSect="00A71961">
          <w:headerReference w:type="even" r:id="rId24"/>
          <w:headerReference w:type="default" r:id="rId25"/>
          <w:footerReference w:type="even" r:id="rId26"/>
          <w:footerReference w:type="default" r:id="rId27"/>
          <w:headerReference w:type="first" r:id="rId28"/>
          <w:footerReference w:type="first" r:id="rId29"/>
          <w:pgSz w:w="16838" w:h="11906" w:orient="landscape"/>
          <w:pgMar w:top="1134" w:right="737" w:bottom="567" w:left="851" w:header="567" w:footer="567" w:gutter="0"/>
          <w:cols w:space="720"/>
          <w:titlePg/>
        </w:sectPr>
      </w:pPr>
    </w:p>
    <w:p w:rsidR="004C3B70" w:rsidRPr="00F719EE" w:rsidRDefault="004C3B70" w:rsidP="00D847AB">
      <w:pPr>
        <w:pStyle w:val="3"/>
        <w:numPr>
          <w:ilvl w:val="2"/>
          <w:numId w:val="2"/>
        </w:numPr>
        <w:rPr>
          <w:rFonts w:ascii="Times New Roman" w:hAnsi="Times New Roman"/>
          <w:sz w:val="28"/>
        </w:rPr>
      </w:pPr>
      <w:bookmarkStart w:id="108" w:name="_Toc364417146"/>
      <w:bookmarkStart w:id="109" w:name="_Toc494207044"/>
      <w:r w:rsidRPr="00F719EE">
        <w:rPr>
          <w:rFonts w:ascii="Times New Roman" w:hAnsi="Times New Roman"/>
          <w:sz w:val="28"/>
        </w:rPr>
        <w:lastRenderedPageBreak/>
        <w:t>Плата за подключение к системе теплоснабжения и поступлений денежных средств от осуществления указанной деятельности.</w:t>
      </w:r>
      <w:bookmarkEnd w:id="108"/>
      <w:bookmarkEnd w:id="109"/>
    </w:p>
    <w:p w:rsidR="004C3B70" w:rsidRPr="00F719EE" w:rsidRDefault="004C3B70" w:rsidP="004C3B70">
      <w:pPr>
        <w:spacing w:after="0" w:line="360" w:lineRule="auto"/>
        <w:ind w:firstLine="567"/>
        <w:jc w:val="both"/>
        <w:rPr>
          <w:rFonts w:ascii="Times New Roman" w:eastAsia="Calibri" w:hAnsi="Times New Roman" w:cs="Times New Roman"/>
          <w:sz w:val="24"/>
          <w:szCs w:val="24"/>
        </w:rPr>
      </w:pPr>
      <w:r w:rsidRPr="00F719EE">
        <w:rPr>
          <w:rFonts w:ascii="Times New Roman" w:eastAsia="Calibri" w:hAnsi="Times New Roman" w:cs="Times New Roman"/>
          <w:sz w:val="24"/>
          <w:szCs w:val="24"/>
        </w:rPr>
        <w:t>Плата за подключение к системе теплоснабжения - плата, которую вносят лица, осуществляющие строительство здания, строения, сооружения, подключаемых к системе теплоснабжения, а также плата, которую вносят лица, осуществляющие реконструкцию здания, строения, сооружения в случае, если данная реконструкция влечет за собой увеличение тепловой нагрузки реконструируемых здания, строения, сооружения.</w:t>
      </w:r>
    </w:p>
    <w:p w:rsidR="006A5C8C" w:rsidRPr="00F719EE" w:rsidRDefault="001C6E80" w:rsidP="004C3B70">
      <w:pPr>
        <w:spacing w:after="0" w:line="360" w:lineRule="auto"/>
        <w:ind w:firstLine="567"/>
        <w:jc w:val="both"/>
        <w:rPr>
          <w:rFonts w:ascii="Times New Roman" w:eastAsia="Calibri" w:hAnsi="Times New Roman" w:cs="Times New Roman"/>
          <w:sz w:val="24"/>
          <w:szCs w:val="24"/>
        </w:rPr>
      </w:pPr>
      <w:r w:rsidRPr="00F719EE">
        <w:rPr>
          <w:rFonts w:ascii="Times New Roman" w:eastAsia="Calibri" w:hAnsi="Times New Roman" w:cs="Times New Roman"/>
          <w:sz w:val="24"/>
          <w:szCs w:val="24"/>
        </w:rPr>
        <w:t xml:space="preserve">Плата за подключение к системе теплоснабжения ресурсоснабжающими организациями </w:t>
      </w:r>
      <w:r w:rsidR="006B6A62" w:rsidRPr="00F719EE">
        <w:rPr>
          <w:rFonts w:ascii="Times New Roman" w:eastAsia="Calibri" w:hAnsi="Times New Roman" w:cs="Times New Roman"/>
          <w:sz w:val="24"/>
          <w:szCs w:val="24"/>
        </w:rPr>
        <w:t>Пестяковского сельского поселения</w:t>
      </w:r>
      <w:r w:rsidRPr="00F719EE">
        <w:rPr>
          <w:rFonts w:ascii="Times New Roman" w:eastAsia="Calibri" w:hAnsi="Times New Roman" w:cs="Times New Roman"/>
          <w:sz w:val="24"/>
          <w:szCs w:val="24"/>
        </w:rPr>
        <w:t xml:space="preserve"> не взымается.</w:t>
      </w:r>
    </w:p>
    <w:p w:rsidR="004C3B70" w:rsidRPr="00F719EE" w:rsidRDefault="0008422F" w:rsidP="00D847AB">
      <w:pPr>
        <w:pStyle w:val="3"/>
        <w:numPr>
          <w:ilvl w:val="2"/>
          <w:numId w:val="2"/>
        </w:numPr>
        <w:rPr>
          <w:rFonts w:ascii="Times New Roman" w:hAnsi="Times New Roman"/>
          <w:sz w:val="28"/>
        </w:rPr>
      </w:pPr>
      <w:bookmarkStart w:id="110" w:name="_Toc364417147"/>
      <w:r w:rsidRPr="00F719EE">
        <w:rPr>
          <w:rFonts w:ascii="Times New Roman" w:hAnsi="Times New Roman"/>
          <w:sz w:val="28"/>
        </w:rPr>
        <w:t xml:space="preserve"> </w:t>
      </w:r>
      <w:bookmarkStart w:id="111" w:name="_Toc494207045"/>
      <w:r w:rsidR="004C3B70" w:rsidRPr="00F719EE">
        <w:rPr>
          <w:rFonts w:ascii="Times New Roman" w:hAnsi="Times New Roman"/>
          <w:sz w:val="28"/>
        </w:rPr>
        <w:t>Плата за услуги по поддержанию резервной тепловой мощности.</w:t>
      </w:r>
      <w:bookmarkEnd w:id="110"/>
      <w:bookmarkEnd w:id="111"/>
    </w:p>
    <w:p w:rsidR="004C3B70" w:rsidRPr="00F719EE" w:rsidRDefault="004C3B70" w:rsidP="004C3B70">
      <w:pPr>
        <w:spacing w:after="0" w:line="360" w:lineRule="auto"/>
        <w:ind w:firstLine="567"/>
        <w:jc w:val="both"/>
        <w:rPr>
          <w:rFonts w:ascii="Times New Roman" w:eastAsia="Calibri" w:hAnsi="Times New Roman" w:cs="Times New Roman"/>
          <w:sz w:val="24"/>
          <w:szCs w:val="24"/>
        </w:rPr>
      </w:pPr>
      <w:r w:rsidRPr="00F719EE">
        <w:rPr>
          <w:rFonts w:ascii="Times New Roman" w:eastAsia="Calibri" w:hAnsi="Times New Roman" w:cs="Times New Roman"/>
          <w:sz w:val="24"/>
          <w:szCs w:val="24"/>
        </w:rPr>
        <w:t>Плата за услуги по поддержанию резервной тепловой мощности устанавливается в случае, если потребитель не потребляет тепловую энергию, но не осуществил отсоединение принадлежащих ему теплопотребляющих установок от тепловой сети в целях сохранения возможности возобновить потребление тепловой энергии при возникновении такой необходимости.</w:t>
      </w:r>
    </w:p>
    <w:p w:rsidR="004C3B70" w:rsidRPr="00F719EE" w:rsidRDefault="004C3B70" w:rsidP="004C3B70">
      <w:pPr>
        <w:spacing w:after="0" w:line="360" w:lineRule="auto"/>
        <w:ind w:firstLine="567"/>
        <w:jc w:val="both"/>
        <w:rPr>
          <w:rFonts w:ascii="Times New Roman" w:eastAsia="Calibri" w:hAnsi="Times New Roman" w:cs="Times New Roman"/>
          <w:sz w:val="24"/>
          <w:szCs w:val="24"/>
        </w:rPr>
      </w:pPr>
      <w:r w:rsidRPr="00F719EE">
        <w:rPr>
          <w:rFonts w:ascii="Times New Roman" w:eastAsia="Calibri" w:hAnsi="Times New Roman" w:cs="Times New Roman"/>
          <w:sz w:val="24"/>
          <w:szCs w:val="24"/>
        </w:rPr>
        <w:t>Плата за услуги по поддержанию резервной тепловой мощности подлежит регулированию для отдельных категорий социально значимых потребителей, перечень которых определяется основами ценообразования в сфере теплоснабжения, утвержденными Правительством Российской Федерации, и устанавливается как сумма ставок за поддерживаемую мощность источника тепловой энергии и за поддерживаемую мощность тепловых сетей в объеме, необходимом для возможного обеспечения тепловой нагрузки потребителя.</w:t>
      </w:r>
    </w:p>
    <w:p w:rsidR="004C3B70" w:rsidRPr="00F719EE" w:rsidRDefault="004C3B70" w:rsidP="004C3B70">
      <w:pPr>
        <w:spacing w:after="0" w:line="360" w:lineRule="auto"/>
        <w:ind w:firstLine="567"/>
        <w:jc w:val="both"/>
        <w:rPr>
          <w:rFonts w:ascii="Times New Roman" w:eastAsia="Calibri" w:hAnsi="Times New Roman" w:cs="Times New Roman"/>
          <w:sz w:val="24"/>
          <w:szCs w:val="24"/>
        </w:rPr>
      </w:pPr>
      <w:r w:rsidRPr="00F719EE">
        <w:rPr>
          <w:rFonts w:ascii="Times New Roman" w:eastAsia="Calibri" w:hAnsi="Times New Roman" w:cs="Times New Roman"/>
          <w:sz w:val="24"/>
          <w:szCs w:val="24"/>
        </w:rPr>
        <w:t>Для иных категорий потребителей тепловой энергии плата за услуги по поддержанию резервной тепловой мощности не регулируется и устанавливается соглашением сторон.</w:t>
      </w:r>
    </w:p>
    <w:p w:rsidR="00D31CBF" w:rsidRPr="00F719EE" w:rsidRDefault="00670C56" w:rsidP="00D31CBF">
      <w:pPr>
        <w:autoSpaceDE w:val="0"/>
        <w:autoSpaceDN w:val="0"/>
        <w:adjustRightInd w:val="0"/>
        <w:spacing w:after="0" w:line="360" w:lineRule="auto"/>
        <w:ind w:firstLine="567"/>
        <w:jc w:val="both"/>
        <w:rPr>
          <w:rFonts w:ascii="Times New Roman" w:hAnsi="Times New Roman" w:cs="Times New Roman"/>
          <w:sz w:val="24"/>
          <w:szCs w:val="24"/>
        </w:rPr>
      </w:pPr>
      <w:r w:rsidRPr="00F719EE">
        <w:rPr>
          <w:rFonts w:ascii="Times New Roman" w:hAnsi="Times New Roman" w:cs="Times New Roman"/>
          <w:sz w:val="24"/>
          <w:szCs w:val="24"/>
        </w:rPr>
        <w:t>У</w:t>
      </w:r>
      <w:r w:rsidR="00D31CBF" w:rsidRPr="00F719EE">
        <w:rPr>
          <w:rFonts w:ascii="Times New Roman" w:hAnsi="Times New Roman" w:cs="Times New Roman"/>
          <w:sz w:val="24"/>
          <w:szCs w:val="24"/>
        </w:rPr>
        <w:t>слуги по поддержа</w:t>
      </w:r>
      <w:r w:rsidRPr="00F719EE">
        <w:rPr>
          <w:rFonts w:ascii="Times New Roman" w:hAnsi="Times New Roman" w:cs="Times New Roman"/>
          <w:sz w:val="24"/>
          <w:szCs w:val="24"/>
        </w:rPr>
        <w:t>нию резервной тепловой мощности</w:t>
      </w:r>
      <w:r w:rsidR="00D31CBF" w:rsidRPr="00F719EE">
        <w:rPr>
          <w:rFonts w:ascii="Times New Roman" w:hAnsi="Times New Roman" w:cs="Times New Roman"/>
          <w:sz w:val="24"/>
          <w:szCs w:val="24"/>
        </w:rPr>
        <w:t xml:space="preserve"> </w:t>
      </w:r>
      <w:r w:rsidRPr="00F719EE">
        <w:rPr>
          <w:rFonts w:ascii="Times New Roman" w:hAnsi="Times New Roman" w:cs="Times New Roman"/>
          <w:sz w:val="24"/>
          <w:szCs w:val="24"/>
        </w:rPr>
        <w:t xml:space="preserve">ресурсоснабжающими организациями </w:t>
      </w:r>
      <w:r w:rsidR="006B6A62" w:rsidRPr="00F719EE">
        <w:rPr>
          <w:rFonts w:ascii="Times New Roman" w:hAnsi="Times New Roman" w:cs="Times New Roman"/>
          <w:sz w:val="24"/>
          <w:szCs w:val="24"/>
        </w:rPr>
        <w:t xml:space="preserve">Пестяковского сельского поселения </w:t>
      </w:r>
      <w:r w:rsidRPr="00F719EE">
        <w:rPr>
          <w:rFonts w:ascii="Times New Roman" w:hAnsi="Times New Roman" w:cs="Times New Roman"/>
          <w:sz w:val="24"/>
          <w:szCs w:val="24"/>
        </w:rPr>
        <w:t>не предоставляются.</w:t>
      </w:r>
    </w:p>
    <w:p w:rsidR="00D61940" w:rsidRPr="00F719EE" w:rsidRDefault="00D61940" w:rsidP="0072530A">
      <w:pPr>
        <w:spacing w:line="360" w:lineRule="auto"/>
        <w:ind w:firstLine="709"/>
        <w:jc w:val="both"/>
        <w:rPr>
          <w:rFonts w:ascii="Times New Roman" w:hAnsi="Times New Roman" w:cs="Times New Roman"/>
          <w:sz w:val="24"/>
          <w:szCs w:val="28"/>
        </w:rPr>
      </w:pPr>
      <w:r w:rsidRPr="00F719EE">
        <w:rPr>
          <w:rFonts w:ascii="Times New Roman" w:hAnsi="Times New Roman" w:cs="Times New Roman"/>
          <w:sz w:val="24"/>
          <w:szCs w:val="28"/>
        </w:rPr>
        <w:br w:type="page"/>
      </w:r>
    </w:p>
    <w:p w:rsidR="00D33073" w:rsidRPr="00F719EE" w:rsidRDefault="00D33073" w:rsidP="00141A73">
      <w:pPr>
        <w:pStyle w:val="2"/>
      </w:pPr>
      <w:bookmarkStart w:id="112" w:name="_Toc371415749"/>
      <w:bookmarkStart w:id="113" w:name="_Toc494207046"/>
      <w:r w:rsidRPr="00F719EE">
        <w:lastRenderedPageBreak/>
        <w:t>Описание существующих технических и технологических проблем в системах теплоснабжения.</w:t>
      </w:r>
      <w:bookmarkEnd w:id="112"/>
      <w:bookmarkEnd w:id="113"/>
    </w:p>
    <w:p w:rsidR="00D33073" w:rsidRPr="00F719EE" w:rsidRDefault="00E948AE" w:rsidP="00044663">
      <w:pPr>
        <w:pStyle w:val="3"/>
        <w:jc w:val="both"/>
        <w:rPr>
          <w:rFonts w:ascii="Times New Roman" w:hAnsi="Times New Roman"/>
          <w:sz w:val="28"/>
          <w:szCs w:val="28"/>
        </w:rPr>
      </w:pPr>
      <w:bookmarkStart w:id="114" w:name="_Toc371415750"/>
      <w:bookmarkStart w:id="115" w:name="_Toc494207047"/>
      <w:r w:rsidRPr="00F719EE">
        <w:rPr>
          <w:rFonts w:ascii="Times New Roman" w:hAnsi="Times New Roman"/>
          <w:sz w:val="28"/>
          <w:szCs w:val="28"/>
        </w:rPr>
        <w:t xml:space="preserve">1.12.1. </w:t>
      </w:r>
      <w:r w:rsidR="00D33073" w:rsidRPr="00F719EE">
        <w:rPr>
          <w:rFonts w:ascii="Times New Roman" w:hAnsi="Times New Roman"/>
          <w:sz w:val="28"/>
          <w:szCs w:val="28"/>
        </w:rPr>
        <w:t>Описание существующих проблем организации качественного теплоснабжения.</w:t>
      </w:r>
      <w:bookmarkEnd w:id="114"/>
      <w:bookmarkEnd w:id="115"/>
    </w:p>
    <w:p w:rsidR="00D33073" w:rsidRPr="00F719EE" w:rsidRDefault="006D3B0B" w:rsidP="00D33073">
      <w:pPr>
        <w:pStyle w:val="ConsPlusNormal"/>
        <w:widowControl/>
        <w:spacing w:line="360" w:lineRule="auto"/>
        <w:ind w:firstLine="540"/>
        <w:jc w:val="both"/>
        <w:rPr>
          <w:rFonts w:ascii="Times New Roman" w:hAnsi="Times New Roman" w:cs="Times New Roman"/>
          <w:sz w:val="24"/>
          <w:szCs w:val="28"/>
        </w:rPr>
      </w:pPr>
      <w:r w:rsidRPr="00F719EE">
        <w:rPr>
          <w:rFonts w:ascii="Times New Roman" w:hAnsi="Times New Roman" w:cs="Times New Roman"/>
          <w:sz w:val="24"/>
          <w:szCs w:val="28"/>
        </w:rPr>
        <w:t>С</w:t>
      </w:r>
      <w:r w:rsidR="00D33073" w:rsidRPr="00F719EE">
        <w:rPr>
          <w:rFonts w:ascii="Times New Roman" w:hAnsi="Times New Roman" w:cs="Times New Roman"/>
          <w:sz w:val="24"/>
          <w:szCs w:val="28"/>
        </w:rPr>
        <w:t>истем</w:t>
      </w:r>
      <w:r w:rsidR="009A1A84" w:rsidRPr="00F719EE">
        <w:rPr>
          <w:rFonts w:ascii="Times New Roman" w:hAnsi="Times New Roman" w:cs="Times New Roman"/>
          <w:sz w:val="24"/>
          <w:szCs w:val="28"/>
        </w:rPr>
        <w:t>а</w:t>
      </w:r>
      <w:r w:rsidRPr="00F719EE">
        <w:rPr>
          <w:rFonts w:ascii="Times New Roman" w:hAnsi="Times New Roman" w:cs="Times New Roman"/>
          <w:sz w:val="24"/>
          <w:szCs w:val="28"/>
        </w:rPr>
        <w:t xml:space="preserve"> </w:t>
      </w:r>
      <w:r w:rsidR="009A1A84" w:rsidRPr="00F719EE">
        <w:rPr>
          <w:rFonts w:ascii="Times New Roman" w:hAnsi="Times New Roman" w:cs="Times New Roman"/>
          <w:sz w:val="24"/>
          <w:szCs w:val="28"/>
        </w:rPr>
        <w:t xml:space="preserve">теплоснабжения </w:t>
      </w:r>
      <w:r w:rsidR="006B6A62" w:rsidRPr="00F719EE">
        <w:rPr>
          <w:rFonts w:ascii="Times New Roman" w:hAnsi="Times New Roman" w:cs="Times New Roman"/>
          <w:sz w:val="24"/>
          <w:szCs w:val="28"/>
        </w:rPr>
        <w:t xml:space="preserve">Пестяковского сельского поселения </w:t>
      </w:r>
      <w:r w:rsidR="00D33073" w:rsidRPr="00F719EE">
        <w:rPr>
          <w:rFonts w:ascii="Times New Roman" w:hAnsi="Times New Roman" w:cs="Times New Roman"/>
          <w:sz w:val="24"/>
          <w:szCs w:val="28"/>
        </w:rPr>
        <w:t>наход</w:t>
      </w:r>
      <w:r w:rsidR="009A1A84" w:rsidRPr="00F719EE">
        <w:rPr>
          <w:rFonts w:ascii="Times New Roman" w:hAnsi="Times New Roman" w:cs="Times New Roman"/>
          <w:sz w:val="24"/>
          <w:szCs w:val="28"/>
        </w:rPr>
        <w:t>и</w:t>
      </w:r>
      <w:r w:rsidR="00D33073" w:rsidRPr="00F719EE">
        <w:rPr>
          <w:rFonts w:ascii="Times New Roman" w:hAnsi="Times New Roman" w:cs="Times New Roman"/>
          <w:sz w:val="24"/>
          <w:szCs w:val="28"/>
        </w:rPr>
        <w:t xml:space="preserve">тся в удовлетворительном состоянии </w:t>
      </w:r>
      <w:r w:rsidR="009A1A84" w:rsidRPr="00F719EE">
        <w:rPr>
          <w:rFonts w:ascii="Times New Roman" w:hAnsi="Times New Roman" w:cs="Times New Roman"/>
          <w:sz w:val="24"/>
          <w:szCs w:val="28"/>
        </w:rPr>
        <w:t xml:space="preserve">и готова </w:t>
      </w:r>
      <w:r w:rsidR="0012476E" w:rsidRPr="00F719EE">
        <w:rPr>
          <w:rFonts w:ascii="Times New Roman" w:hAnsi="Times New Roman" w:cs="Times New Roman"/>
          <w:sz w:val="24"/>
          <w:szCs w:val="28"/>
        </w:rPr>
        <w:t>к</w:t>
      </w:r>
      <w:r w:rsidR="00D33073" w:rsidRPr="00F719EE">
        <w:rPr>
          <w:rFonts w:ascii="Times New Roman" w:hAnsi="Times New Roman" w:cs="Times New Roman"/>
          <w:sz w:val="24"/>
          <w:szCs w:val="28"/>
        </w:rPr>
        <w:t xml:space="preserve"> производству тепловой энергии для теплоснабжения подключенных потребителей в период низких температур наружного воздуха отопительного периода 201</w:t>
      </w:r>
      <w:r w:rsidR="008063D6" w:rsidRPr="00F719EE">
        <w:rPr>
          <w:rFonts w:ascii="Times New Roman" w:hAnsi="Times New Roman" w:cs="Times New Roman"/>
          <w:sz w:val="24"/>
          <w:szCs w:val="28"/>
        </w:rPr>
        <w:t>6</w:t>
      </w:r>
      <w:r w:rsidR="00D33073" w:rsidRPr="00F719EE">
        <w:rPr>
          <w:rFonts w:ascii="Times New Roman" w:hAnsi="Times New Roman" w:cs="Times New Roman"/>
          <w:sz w:val="24"/>
          <w:szCs w:val="28"/>
        </w:rPr>
        <w:t>/201</w:t>
      </w:r>
      <w:r w:rsidR="008063D6" w:rsidRPr="00F719EE">
        <w:rPr>
          <w:rFonts w:ascii="Times New Roman" w:hAnsi="Times New Roman" w:cs="Times New Roman"/>
          <w:sz w:val="24"/>
          <w:szCs w:val="28"/>
        </w:rPr>
        <w:t>7</w:t>
      </w:r>
      <w:r w:rsidR="00D33073" w:rsidRPr="00F719EE">
        <w:rPr>
          <w:rFonts w:ascii="Times New Roman" w:hAnsi="Times New Roman" w:cs="Times New Roman"/>
          <w:sz w:val="24"/>
          <w:szCs w:val="28"/>
        </w:rPr>
        <w:t xml:space="preserve"> года. Однако </w:t>
      </w:r>
      <w:r w:rsidR="0008422F" w:rsidRPr="00F719EE">
        <w:rPr>
          <w:rFonts w:ascii="Times New Roman" w:hAnsi="Times New Roman" w:cs="Times New Roman"/>
          <w:sz w:val="24"/>
          <w:szCs w:val="28"/>
        </w:rPr>
        <w:t>при проведении</w:t>
      </w:r>
      <w:r w:rsidR="00D33073" w:rsidRPr="00F719EE">
        <w:rPr>
          <w:rFonts w:ascii="Times New Roman" w:hAnsi="Times New Roman" w:cs="Times New Roman"/>
          <w:sz w:val="24"/>
          <w:szCs w:val="28"/>
        </w:rPr>
        <w:t xml:space="preserve"> анализ</w:t>
      </w:r>
      <w:r w:rsidR="0008422F" w:rsidRPr="00F719EE">
        <w:rPr>
          <w:rFonts w:ascii="Times New Roman" w:hAnsi="Times New Roman" w:cs="Times New Roman"/>
          <w:sz w:val="24"/>
          <w:szCs w:val="28"/>
        </w:rPr>
        <w:t>а</w:t>
      </w:r>
      <w:r w:rsidR="00D33073" w:rsidRPr="00F719EE">
        <w:rPr>
          <w:rFonts w:ascii="Times New Roman" w:hAnsi="Times New Roman" w:cs="Times New Roman"/>
          <w:sz w:val="24"/>
          <w:szCs w:val="28"/>
        </w:rPr>
        <w:t xml:space="preserve"> существующего положения систем теплоснабжения был выявлен ряд </w:t>
      </w:r>
      <w:r w:rsidR="003F3BA5" w:rsidRPr="00F719EE">
        <w:rPr>
          <w:rFonts w:ascii="Times New Roman" w:hAnsi="Times New Roman" w:cs="Times New Roman"/>
          <w:sz w:val="24"/>
          <w:szCs w:val="28"/>
        </w:rPr>
        <w:t>факторов</w:t>
      </w:r>
      <w:r w:rsidR="00D33073" w:rsidRPr="00F719EE">
        <w:rPr>
          <w:rFonts w:ascii="Times New Roman" w:hAnsi="Times New Roman" w:cs="Times New Roman"/>
          <w:sz w:val="24"/>
          <w:szCs w:val="28"/>
        </w:rPr>
        <w:t xml:space="preserve">, способных снизить качество и эффективность теплоснабжения </w:t>
      </w:r>
      <w:r w:rsidR="004C4F07" w:rsidRPr="00F719EE">
        <w:rPr>
          <w:rFonts w:ascii="Times New Roman" w:hAnsi="Times New Roman" w:cs="Times New Roman"/>
          <w:sz w:val="24"/>
        </w:rPr>
        <w:t xml:space="preserve">Пестяковского сельского поселения </w:t>
      </w:r>
      <w:r w:rsidR="009A1A84" w:rsidRPr="00F719EE">
        <w:rPr>
          <w:rFonts w:ascii="Times New Roman" w:hAnsi="Times New Roman" w:cs="Times New Roman"/>
          <w:sz w:val="24"/>
        </w:rPr>
        <w:t>Ивановской области</w:t>
      </w:r>
      <w:r w:rsidR="00D33073" w:rsidRPr="00F719EE">
        <w:rPr>
          <w:rFonts w:ascii="Times New Roman" w:hAnsi="Times New Roman" w:cs="Times New Roman"/>
          <w:sz w:val="24"/>
          <w:szCs w:val="28"/>
        </w:rPr>
        <w:t>:</w:t>
      </w:r>
    </w:p>
    <w:p w:rsidR="00DF4F22" w:rsidRPr="00F719EE" w:rsidRDefault="003F3BA5" w:rsidP="004F459D">
      <w:pPr>
        <w:pStyle w:val="a5"/>
        <w:numPr>
          <w:ilvl w:val="0"/>
          <w:numId w:val="11"/>
        </w:numPr>
        <w:spacing w:after="0" w:line="360" w:lineRule="auto"/>
        <w:rPr>
          <w:color w:val="000000"/>
          <w:sz w:val="24"/>
        </w:rPr>
      </w:pPr>
      <w:r w:rsidRPr="00F719EE">
        <w:rPr>
          <w:sz w:val="24"/>
        </w:rPr>
        <w:t>наличие в</w:t>
      </w:r>
      <w:r w:rsidR="00DF4F22" w:rsidRPr="00F719EE">
        <w:rPr>
          <w:sz w:val="24"/>
        </w:rPr>
        <w:t xml:space="preserve"> тепловых сетях источников теплоснабжения зауженны</w:t>
      </w:r>
      <w:r w:rsidRPr="00F719EE">
        <w:rPr>
          <w:sz w:val="24"/>
        </w:rPr>
        <w:t>х</w:t>
      </w:r>
      <w:r w:rsidR="00DF4F22" w:rsidRPr="00F719EE">
        <w:rPr>
          <w:sz w:val="24"/>
        </w:rPr>
        <w:t xml:space="preserve"> участк</w:t>
      </w:r>
      <w:r w:rsidRPr="00F719EE">
        <w:rPr>
          <w:sz w:val="24"/>
        </w:rPr>
        <w:t>ов</w:t>
      </w:r>
      <w:r w:rsidR="0085387F" w:rsidRPr="00F719EE">
        <w:rPr>
          <w:sz w:val="24"/>
        </w:rPr>
        <w:t xml:space="preserve"> </w:t>
      </w:r>
      <w:r w:rsidR="00DF4F22" w:rsidRPr="00F719EE">
        <w:rPr>
          <w:sz w:val="24"/>
        </w:rPr>
        <w:t>тепловых сетей с малой пропускной способностью, наруш</w:t>
      </w:r>
      <w:r w:rsidRPr="00F719EE">
        <w:rPr>
          <w:sz w:val="24"/>
        </w:rPr>
        <w:t>ающих</w:t>
      </w:r>
      <w:r w:rsidR="00DF4F22" w:rsidRPr="00F719EE">
        <w:rPr>
          <w:sz w:val="24"/>
        </w:rPr>
        <w:t xml:space="preserve"> гидравлически</w:t>
      </w:r>
      <w:r w:rsidRPr="00F719EE">
        <w:rPr>
          <w:sz w:val="24"/>
        </w:rPr>
        <w:t>е</w:t>
      </w:r>
      <w:r w:rsidR="00DF4F22" w:rsidRPr="00F719EE">
        <w:rPr>
          <w:sz w:val="24"/>
        </w:rPr>
        <w:t xml:space="preserve"> режим</w:t>
      </w:r>
      <w:r w:rsidRPr="00F719EE">
        <w:rPr>
          <w:sz w:val="24"/>
        </w:rPr>
        <w:t>ы</w:t>
      </w:r>
      <w:r w:rsidR="00DF4F22" w:rsidRPr="00F719EE">
        <w:rPr>
          <w:sz w:val="24"/>
        </w:rPr>
        <w:t xml:space="preserve"> работы систем теплоснабжения</w:t>
      </w:r>
      <w:r w:rsidR="00713730" w:rsidRPr="00F719EE">
        <w:rPr>
          <w:sz w:val="24"/>
        </w:rPr>
        <w:t>;</w:t>
      </w:r>
    </w:p>
    <w:p w:rsidR="00D33073" w:rsidRPr="00F719EE" w:rsidRDefault="00D33073" w:rsidP="004F459D">
      <w:pPr>
        <w:pStyle w:val="ConsPlusNormal"/>
        <w:widowControl/>
        <w:numPr>
          <w:ilvl w:val="0"/>
          <w:numId w:val="11"/>
        </w:numPr>
        <w:spacing w:line="360" w:lineRule="auto"/>
        <w:jc w:val="both"/>
        <w:rPr>
          <w:rFonts w:ascii="Times New Roman" w:hAnsi="Times New Roman" w:cs="Times New Roman"/>
          <w:sz w:val="24"/>
          <w:szCs w:val="28"/>
        </w:rPr>
      </w:pPr>
      <w:r w:rsidRPr="00F719EE">
        <w:rPr>
          <w:rFonts w:ascii="Times New Roman" w:hAnsi="Times New Roman" w:cs="Times New Roman"/>
          <w:sz w:val="24"/>
          <w:szCs w:val="28"/>
        </w:rPr>
        <w:t>моральный и физический износ основного и вспомогательного оборудования источников тепловой энергии</w:t>
      </w:r>
      <w:r w:rsidR="00614B3A" w:rsidRPr="00F719EE">
        <w:rPr>
          <w:rFonts w:ascii="Times New Roman" w:hAnsi="Times New Roman" w:cs="Times New Roman"/>
          <w:sz w:val="24"/>
          <w:szCs w:val="28"/>
        </w:rPr>
        <w:t>;</w:t>
      </w:r>
    </w:p>
    <w:p w:rsidR="00BE4153" w:rsidRPr="00F719EE" w:rsidRDefault="00BE4153" w:rsidP="004F459D">
      <w:pPr>
        <w:pStyle w:val="ConsPlusNormal"/>
        <w:widowControl/>
        <w:numPr>
          <w:ilvl w:val="0"/>
          <w:numId w:val="11"/>
        </w:numPr>
        <w:spacing w:line="360" w:lineRule="auto"/>
        <w:jc w:val="both"/>
        <w:rPr>
          <w:rFonts w:ascii="Times New Roman" w:hAnsi="Times New Roman" w:cs="Times New Roman"/>
          <w:sz w:val="24"/>
          <w:szCs w:val="28"/>
        </w:rPr>
      </w:pPr>
      <w:r w:rsidRPr="00F719EE">
        <w:rPr>
          <w:rFonts w:ascii="Times New Roman" w:hAnsi="Times New Roman" w:cs="Times New Roman"/>
          <w:sz w:val="24"/>
          <w:szCs w:val="28"/>
        </w:rPr>
        <w:t>отсутствует</w:t>
      </w:r>
      <w:r w:rsidR="003F3BA5" w:rsidRPr="00F719EE">
        <w:rPr>
          <w:rFonts w:ascii="Times New Roman" w:hAnsi="Times New Roman" w:cs="Times New Roman"/>
          <w:sz w:val="24"/>
          <w:szCs w:val="28"/>
        </w:rPr>
        <w:t xml:space="preserve"> </w:t>
      </w:r>
      <w:r w:rsidRPr="00F719EE">
        <w:rPr>
          <w:rFonts w:ascii="Times New Roman" w:hAnsi="Times New Roman" w:cs="Times New Roman"/>
          <w:sz w:val="24"/>
          <w:szCs w:val="28"/>
        </w:rPr>
        <w:t>корректная наладка тепло-гидравлических режимов работы систем теплоснабжения, что приводит к по</w:t>
      </w:r>
      <w:r w:rsidR="00315E18" w:rsidRPr="00F719EE">
        <w:rPr>
          <w:rFonts w:ascii="Times New Roman" w:hAnsi="Times New Roman" w:cs="Times New Roman"/>
          <w:sz w:val="24"/>
          <w:szCs w:val="28"/>
        </w:rPr>
        <w:t>вышенному р</w:t>
      </w:r>
      <w:r w:rsidR="00713730" w:rsidRPr="00F719EE">
        <w:rPr>
          <w:rFonts w:ascii="Times New Roman" w:hAnsi="Times New Roman" w:cs="Times New Roman"/>
          <w:sz w:val="24"/>
          <w:szCs w:val="28"/>
        </w:rPr>
        <w:t>асходу теплоносителя.</w:t>
      </w:r>
    </w:p>
    <w:p w:rsidR="00D33073" w:rsidRPr="00F719EE" w:rsidRDefault="00D33073" w:rsidP="00DF4F22">
      <w:pPr>
        <w:pStyle w:val="ConsPlusNormal"/>
        <w:widowControl/>
        <w:spacing w:line="360" w:lineRule="auto"/>
        <w:ind w:firstLine="540"/>
        <w:jc w:val="both"/>
        <w:rPr>
          <w:rFonts w:ascii="Times New Roman" w:hAnsi="Times New Roman" w:cs="Times New Roman"/>
          <w:sz w:val="28"/>
          <w:szCs w:val="28"/>
        </w:rPr>
      </w:pPr>
      <w:r w:rsidRPr="00F719EE">
        <w:rPr>
          <w:rFonts w:ascii="Times New Roman" w:hAnsi="Times New Roman" w:cs="Times New Roman"/>
          <w:sz w:val="24"/>
          <w:szCs w:val="28"/>
        </w:rPr>
        <w:t xml:space="preserve">Все </w:t>
      </w:r>
      <w:r w:rsidR="0012476E" w:rsidRPr="00F719EE">
        <w:rPr>
          <w:rFonts w:ascii="Times New Roman" w:hAnsi="Times New Roman" w:cs="Times New Roman"/>
          <w:sz w:val="24"/>
          <w:szCs w:val="28"/>
        </w:rPr>
        <w:t>выше</w:t>
      </w:r>
      <w:r w:rsidRPr="00F719EE">
        <w:rPr>
          <w:rFonts w:ascii="Times New Roman" w:hAnsi="Times New Roman" w:cs="Times New Roman"/>
          <w:sz w:val="24"/>
          <w:szCs w:val="28"/>
        </w:rPr>
        <w:t xml:space="preserve">перечисленные причины приводят к увеличению ремонтного фонда и, как следствие, росту тарифа </w:t>
      </w:r>
      <w:r w:rsidR="00E82C57" w:rsidRPr="00F719EE">
        <w:rPr>
          <w:rFonts w:ascii="Times New Roman" w:hAnsi="Times New Roman" w:cs="Times New Roman"/>
          <w:sz w:val="24"/>
          <w:szCs w:val="28"/>
        </w:rPr>
        <w:t>на отпущенную тепловую энергию</w:t>
      </w:r>
      <w:r w:rsidRPr="00F719EE">
        <w:rPr>
          <w:rFonts w:ascii="Times New Roman" w:hAnsi="Times New Roman" w:cs="Times New Roman"/>
          <w:sz w:val="24"/>
          <w:szCs w:val="28"/>
        </w:rPr>
        <w:t>.</w:t>
      </w:r>
    </w:p>
    <w:p w:rsidR="00D33073" w:rsidRPr="00F719EE" w:rsidRDefault="00E948AE" w:rsidP="00044663">
      <w:pPr>
        <w:pStyle w:val="3"/>
        <w:jc w:val="both"/>
        <w:rPr>
          <w:rFonts w:ascii="Times New Roman" w:hAnsi="Times New Roman"/>
          <w:sz w:val="28"/>
          <w:szCs w:val="28"/>
        </w:rPr>
      </w:pPr>
      <w:bookmarkStart w:id="116" w:name="_Toc371415751"/>
      <w:bookmarkStart w:id="117" w:name="_Toc494207048"/>
      <w:r w:rsidRPr="00F719EE">
        <w:rPr>
          <w:rFonts w:ascii="Times New Roman" w:hAnsi="Times New Roman"/>
          <w:sz w:val="28"/>
          <w:szCs w:val="28"/>
        </w:rPr>
        <w:t xml:space="preserve">1.12.2. </w:t>
      </w:r>
      <w:r w:rsidR="00D33073" w:rsidRPr="00F719EE">
        <w:rPr>
          <w:rFonts w:ascii="Times New Roman" w:hAnsi="Times New Roman"/>
          <w:sz w:val="28"/>
          <w:szCs w:val="28"/>
        </w:rPr>
        <w:t>Описание существующих проблем организации надежно</w:t>
      </w:r>
      <w:r w:rsidR="004C4F07" w:rsidRPr="00F719EE">
        <w:rPr>
          <w:rFonts w:ascii="Times New Roman" w:hAnsi="Times New Roman"/>
          <w:sz w:val="28"/>
          <w:szCs w:val="28"/>
        </w:rPr>
        <w:t>го и безопасного теплоснабжения</w:t>
      </w:r>
      <w:r w:rsidR="00D33073" w:rsidRPr="00F719EE">
        <w:rPr>
          <w:rFonts w:ascii="Times New Roman" w:hAnsi="Times New Roman"/>
          <w:sz w:val="28"/>
          <w:szCs w:val="28"/>
        </w:rPr>
        <w:t>.</w:t>
      </w:r>
      <w:bookmarkEnd w:id="116"/>
      <w:bookmarkEnd w:id="117"/>
    </w:p>
    <w:p w:rsidR="00D33073" w:rsidRPr="00F719EE" w:rsidRDefault="00D33073" w:rsidP="00D33073">
      <w:pPr>
        <w:pStyle w:val="ConsPlusNormal"/>
        <w:spacing w:line="360" w:lineRule="auto"/>
        <w:ind w:firstLine="540"/>
        <w:jc w:val="both"/>
        <w:rPr>
          <w:rFonts w:ascii="Times New Roman" w:hAnsi="Times New Roman" w:cs="Times New Roman"/>
          <w:sz w:val="24"/>
          <w:szCs w:val="28"/>
        </w:rPr>
      </w:pPr>
      <w:r w:rsidRPr="00F719EE">
        <w:rPr>
          <w:rFonts w:ascii="Times New Roman" w:hAnsi="Times New Roman" w:cs="Times New Roman"/>
          <w:sz w:val="24"/>
          <w:szCs w:val="28"/>
        </w:rPr>
        <w:t xml:space="preserve">Надежность системы теплоснабжения </w:t>
      </w:r>
      <w:r w:rsidR="003F3BA5" w:rsidRPr="00F719EE">
        <w:rPr>
          <w:rFonts w:ascii="Times New Roman" w:hAnsi="Times New Roman" w:cs="Times New Roman"/>
          <w:sz w:val="24"/>
          <w:szCs w:val="28"/>
        </w:rPr>
        <w:t>характеризуется</w:t>
      </w:r>
      <w:r w:rsidRPr="00F719EE">
        <w:rPr>
          <w:rFonts w:ascii="Times New Roman" w:hAnsi="Times New Roman" w:cs="Times New Roman"/>
          <w:sz w:val="24"/>
          <w:szCs w:val="28"/>
        </w:rPr>
        <w:t xml:space="preserve"> частотой</w:t>
      </w:r>
      <w:r w:rsidR="0012476E" w:rsidRPr="00F719EE">
        <w:rPr>
          <w:rFonts w:ascii="Times New Roman" w:hAnsi="Times New Roman" w:cs="Times New Roman"/>
          <w:sz w:val="24"/>
          <w:szCs w:val="28"/>
        </w:rPr>
        <w:t xml:space="preserve"> </w:t>
      </w:r>
      <w:r w:rsidRPr="00F719EE">
        <w:rPr>
          <w:rFonts w:ascii="Times New Roman" w:hAnsi="Times New Roman" w:cs="Times New Roman"/>
          <w:sz w:val="24"/>
          <w:szCs w:val="28"/>
        </w:rPr>
        <w:t xml:space="preserve">возникновения отказов и величиной снижения уровня работоспособности или уровня функционирования системы. Полностью работоспособное состояние - это состояние системы, при котором </w:t>
      </w:r>
      <w:r w:rsidR="003F3BA5" w:rsidRPr="00F719EE">
        <w:rPr>
          <w:rFonts w:ascii="Times New Roman" w:hAnsi="Times New Roman" w:cs="Times New Roman"/>
          <w:sz w:val="24"/>
          <w:szCs w:val="28"/>
        </w:rPr>
        <w:t xml:space="preserve">все заданные функции </w:t>
      </w:r>
      <w:r w:rsidRPr="00F719EE">
        <w:rPr>
          <w:rFonts w:ascii="Times New Roman" w:hAnsi="Times New Roman" w:cs="Times New Roman"/>
          <w:sz w:val="24"/>
          <w:szCs w:val="28"/>
        </w:rPr>
        <w:t>выполняются в полном объеме. Под отказом понимается событие, заключающееся в переходе системы теплоснабжения с одного уровня работоспособности на другой, белее низкий в результате выхода из строя одного или нескольких элементов системы. Событие, заключающееся в переходе системы теплоснабжения с одного уровня работоспособности на другой, отражающийся на теплоснабжении потребителей, является аварией. Таким образом, авария также является отказом, но с более тяжелыми последствиями.</w:t>
      </w:r>
    </w:p>
    <w:p w:rsidR="00D33073" w:rsidRPr="00F719EE" w:rsidRDefault="00315E18" w:rsidP="00D33073">
      <w:pPr>
        <w:pStyle w:val="ConsPlusNormal"/>
        <w:spacing w:line="360" w:lineRule="auto"/>
        <w:ind w:firstLine="540"/>
        <w:jc w:val="both"/>
        <w:rPr>
          <w:rFonts w:ascii="Times New Roman" w:hAnsi="Times New Roman" w:cs="Times New Roman"/>
          <w:sz w:val="24"/>
          <w:szCs w:val="28"/>
        </w:rPr>
      </w:pPr>
      <w:r w:rsidRPr="00F719EE">
        <w:rPr>
          <w:rFonts w:ascii="Times New Roman" w:hAnsi="Times New Roman" w:cs="Times New Roman"/>
          <w:sz w:val="24"/>
          <w:szCs w:val="28"/>
        </w:rPr>
        <w:t>О</w:t>
      </w:r>
      <w:r w:rsidR="00DF4F22" w:rsidRPr="00F719EE">
        <w:rPr>
          <w:rFonts w:ascii="Times New Roman" w:hAnsi="Times New Roman" w:cs="Times New Roman"/>
          <w:sz w:val="24"/>
          <w:szCs w:val="28"/>
        </w:rPr>
        <w:t>сновными причинами, приводящими</w:t>
      </w:r>
      <w:r w:rsidR="00D33073" w:rsidRPr="00F719EE">
        <w:rPr>
          <w:rFonts w:ascii="Times New Roman" w:hAnsi="Times New Roman" w:cs="Times New Roman"/>
          <w:sz w:val="24"/>
          <w:szCs w:val="28"/>
        </w:rPr>
        <w:t xml:space="preserve"> к снижению надежного теплоснабжения является высокий процент износа тепловых сетей</w:t>
      </w:r>
      <w:r w:rsidR="00DF4F22" w:rsidRPr="00F719EE">
        <w:rPr>
          <w:rFonts w:ascii="Times New Roman" w:hAnsi="Times New Roman" w:cs="Times New Roman"/>
          <w:sz w:val="24"/>
          <w:szCs w:val="28"/>
        </w:rPr>
        <w:t xml:space="preserve"> и теплоснабжение потребителей от одного источника</w:t>
      </w:r>
      <w:r w:rsidR="00D33073" w:rsidRPr="00F719EE">
        <w:rPr>
          <w:rFonts w:ascii="Times New Roman" w:hAnsi="Times New Roman" w:cs="Times New Roman"/>
          <w:sz w:val="24"/>
          <w:szCs w:val="28"/>
        </w:rPr>
        <w:t xml:space="preserve">. </w:t>
      </w:r>
    </w:p>
    <w:p w:rsidR="00D33073" w:rsidRPr="00F719EE" w:rsidRDefault="00FC655C" w:rsidP="00044663">
      <w:pPr>
        <w:pStyle w:val="3"/>
        <w:jc w:val="both"/>
        <w:rPr>
          <w:rFonts w:ascii="Times New Roman" w:hAnsi="Times New Roman"/>
          <w:sz w:val="28"/>
          <w:szCs w:val="28"/>
        </w:rPr>
      </w:pPr>
      <w:bookmarkStart w:id="118" w:name="_Toc371415752"/>
      <w:bookmarkStart w:id="119" w:name="_Toc494207049"/>
      <w:r w:rsidRPr="00F719EE">
        <w:rPr>
          <w:rFonts w:ascii="Times New Roman" w:hAnsi="Times New Roman"/>
          <w:sz w:val="28"/>
          <w:szCs w:val="28"/>
        </w:rPr>
        <w:lastRenderedPageBreak/>
        <w:t xml:space="preserve">1.12.3. </w:t>
      </w:r>
      <w:r w:rsidR="00D33073" w:rsidRPr="00F719EE">
        <w:rPr>
          <w:rFonts w:ascii="Times New Roman" w:hAnsi="Times New Roman"/>
          <w:sz w:val="28"/>
          <w:szCs w:val="28"/>
        </w:rPr>
        <w:t>Описание существующих проблем надежного и эффективного снабжения топливом де</w:t>
      </w:r>
      <w:r w:rsidR="003B5CC0" w:rsidRPr="00F719EE">
        <w:rPr>
          <w:rFonts w:ascii="Times New Roman" w:hAnsi="Times New Roman"/>
          <w:sz w:val="28"/>
          <w:szCs w:val="28"/>
        </w:rPr>
        <w:t>йствующих систем теплоснабжения.</w:t>
      </w:r>
      <w:bookmarkEnd w:id="118"/>
      <w:bookmarkEnd w:id="119"/>
    </w:p>
    <w:p w:rsidR="00D613C5" w:rsidRPr="00F719EE" w:rsidRDefault="00D613C5" w:rsidP="00D613C5">
      <w:pPr>
        <w:pStyle w:val="1f3"/>
        <w:spacing w:line="360" w:lineRule="auto"/>
        <w:ind w:firstLine="567"/>
        <w:jc w:val="both"/>
        <w:rPr>
          <w:rFonts w:ascii="Times New Roman" w:hAnsi="Times New Roman" w:cs="Times New Roman"/>
          <w:sz w:val="24"/>
          <w:szCs w:val="28"/>
        </w:rPr>
      </w:pPr>
      <w:bookmarkStart w:id="120" w:name="_Toc371415753"/>
      <w:r w:rsidRPr="00F719EE">
        <w:rPr>
          <w:rFonts w:ascii="Times New Roman" w:hAnsi="Times New Roman" w:cs="Times New Roman"/>
          <w:sz w:val="24"/>
          <w:szCs w:val="28"/>
        </w:rPr>
        <w:t>Проблемы, связанные с доставкой, транспортировкой, складированием, надежным и эффективным снабжением топливом действующих источников тепловой энергии централизованных систем теплоснабжения отсутствуют.</w:t>
      </w:r>
    </w:p>
    <w:p w:rsidR="00155878" w:rsidRPr="00F719EE" w:rsidRDefault="00E948AE" w:rsidP="00044663">
      <w:pPr>
        <w:pStyle w:val="3"/>
        <w:jc w:val="both"/>
        <w:rPr>
          <w:rFonts w:ascii="Times New Roman" w:hAnsi="Times New Roman"/>
          <w:sz w:val="28"/>
          <w:szCs w:val="28"/>
        </w:rPr>
      </w:pPr>
      <w:bookmarkStart w:id="121" w:name="_Toc494207050"/>
      <w:r w:rsidRPr="00F719EE">
        <w:rPr>
          <w:rFonts w:ascii="Times New Roman" w:hAnsi="Times New Roman"/>
          <w:sz w:val="28"/>
          <w:szCs w:val="28"/>
        </w:rPr>
        <w:t xml:space="preserve">1.12.4. </w:t>
      </w:r>
      <w:r w:rsidR="00155878" w:rsidRPr="00F719EE">
        <w:rPr>
          <w:rFonts w:ascii="Times New Roman" w:hAnsi="Times New Roman"/>
          <w:sz w:val="28"/>
          <w:szCs w:val="28"/>
        </w:rPr>
        <w:t>Анализ предписаний надзорных органов об устранении нарушений, влияющих на безопасность и надежность системы теплоснабжения.</w:t>
      </w:r>
      <w:bookmarkEnd w:id="120"/>
      <w:bookmarkEnd w:id="121"/>
    </w:p>
    <w:p w:rsidR="00077AE9" w:rsidRPr="00F719EE" w:rsidRDefault="00155878" w:rsidP="0031357C">
      <w:pPr>
        <w:pStyle w:val="a6"/>
        <w:spacing w:line="360" w:lineRule="auto"/>
        <w:ind w:firstLine="567"/>
        <w:jc w:val="both"/>
        <w:rPr>
          <w:rFonts w:ascii="Times New Roman" w:hAnsi="Times New Roman"/>
          <w:sz w:val="24"/>
          <w:szCs w:val="28"/>
        </w:rPr>
      </w:pPr>
      <w:r w:rsidRPr="00F719EE">
        <w:rPr>
          <w:rFonts w:ascii="Times New Roman" w:hAnsi="Times New Roman"/>
          <w:sz w:val="24"/>
          <w:szCs w:val="28"/>
        </w:rPr>
        <w:t>По данным</w:t>
      </w:r>
      <w:r w:rsidR="00901A5A" w:rsidRPr="00F719EE">
        <w:rPr>
          <w:rFonts w:ascii="Times New Roman" w:hAnsi="Times New Roman"/>
          <w:sz w:val="24"/>
          <w:szCs w:val="28"/>
        </w:rPr>
        <w:t>,</w:t>
      </w:r>
      <w:r w:rsidRPr="00F719EE">
        <w:rPr>
          <w:rFonts w:ascii="Times New Roman" w:hAnsi="Times New Roman"/>
          <w:sz w:val="24"/>
          <w:szCs w:val="28"/>
        </w:rPr>
        <w:t xml:space="preserve"> полученным от ресурсоснабжающ</w:t>
      </w:r>
      <w:r w:rsidR="00AA536E" w:rsidRPr="00F719EE">
        <w:rPr>
          <w:rFonts w:ascii="Times New Roman" w:hAnsi="Times New Roman"/>
          <w:sz w:val="24"/>
          <w:szCs w:val="28"/>
        </w:rPr>
        <w:t>их</w:t>
      </w:r>
      <w:r w:rsidRPr="00F719EE">
        <w:rPr>
          <w:rFonts w:ascii="Times New Roman" w:hAnsi="Times New Roman"/>
          <w:sz w:val="24"/>
          <w:szCs w:val="28"/>
        </w:rPr>
        <w:t xml:space="preserve"> организаци</w:t>
      </w:r>
      <w:r w:rsidR="00AA536E" w:rsidRPr="00F719EE">
        <w:rPr>
          <w:rFonts w:ascii="Times New Roman" w:hAnsi="Times New Roman"/>
          <w:sz w:val="24"/>
          <w:szCs w:val="28"/>
        </w:rPr>
        <w:t>й</w:t>
      </w:r>
      <w:r w:rsidR="00901A5A" w:rsidRPr="00F719EE">
        <w:rPr>
          <w:rFonts w:ascii="Times New Roman" w:hAnsi="Times New Roman"/>
          <w:sz w:val="24"/>
          <w:szCs w:val="28"/>
        </w:rPr>
        <w:t>,</w:t>
      </w:r>
      <w:r w:rsidRPr="00F719EE">
        <w:rPr>
          <w:rFonts w:ascii="Times New Roman" w:hAnsi="Times New Roman"/>
          <w:sz w:val="24"/>
          <w:szCs w:val="28"/>
        </w:rPr>
        <w:t xml:space="preserve"> предписани</w:t>
      </w:r>
      <w:r w:rsidR="00AA536E" w:rsidRPr="00F719EE">
        <w:rPr>
          <w:rFonts w:ascii="Times New Roman" w:hAnsi="Times New Roman"/>
          <w:sz w:val="24"/>
          <w:szCs w:val="28"/>
        </w:rPr>
        <w:t>я</w:t>
      </w:r>
      <w:r w:rsidRPr="00F719EE">
        <w:rPr>
          <w:rFonts w:ascii="Times New Roman" w:hAnsi="Times New Roman"/>
          <w:sz w:val="24"/>
          <w:szCs w:val="28"/>
        </w:rPr>
        <w:t xml:space="preserve"> надзорных органов об устранении нарушений,  влияющих на безопасность и надежность системы теплоснабжения</w:t>
      </w:r>
      <w:r w:rsidR="003F3BA5" w:rsidRPr="00F719EE">
        <w:rPr>
          <w:rFonts w:ascii="Times New Roman" w:hAnsi="Times New Roman"/>
          <w:sz w:val="24"/>
          <w:szCs w:val="28"/>
        </w:rPr>
        <w:t>,</w:t>
      </w:r>
      <w:r w:rsidRPr="00F719EE">
        <w:rPr>
          <w:rFonts w:ascii="Times New Roman" w:hAnsi="Times New Roman"/>
          <w:sz w:val="24"/>
          <w:szCs w:val="28"/>
        </w:rPr>
        <w:t xml:space="preserve"> </w:t>
      </w:r>
      <w:r w:rsidR="00554CD5" w:rsidRPr="00F719EE">
        <w:rPr>
          <w:rFonts w:ascii="Times New Roman" w:hAnsi="Times New Roman"/>
          <w:sz w:val="24"/>
          <w:szCs w:val="28"/>
        </w:rPr>
        <w:t>отсутствуют.</w:t>
      </w:r>
      <w:r w:rsidR="00077AE9" w:rsidRPr="00F719EE">
        <w:rPr>
          <w:rFonts w:ascii="Times New Roman" w:hAnsi="Times New Roman"/>
          <w:sz w:val="24"/>
          <w:szCs w:val="28"/>
        </w:rPr>
        <w:br w:type="page"/>
      </w:r>
    </w:p>
    <w:p w:rsidR="00694E3C" w:rsidRPr="00F719EE" w:rsidRDefault="00694E3C" w:rsidP="00EE144D">
      <w:pPr>
        <w:pStyle w:val="1"/>
        <w:jc w:val="both"/>
        <w:sectPr w:rsidR="00694E3C" w:rsidRPr="00F719EE" w:rsidSect="00077AE9">
          <w:pgSz w:w="11906" w:h="16838"/>
          <w:pgMar w:top="737" w:right="566" w:bottom="851" w:left="1134" w:header="567" w:footer="567" w:gutter="0"/>
          <w:cols w:space="720"/>
          <w:titlePg/>
        </w:sectPr>
      </w:pPr>
      <w:bookmarkStart w:id="122" w:name="_Toc364417154"/>
    </w:p>
    <w:p w:rsidR="00077AE9" w:rsidRPr="00F719EE" w:rsidRDefault="00077AE9" w:rsidP="00EE144D">
      <w:pPr>
        <w:pStyle w:val="1"/>
        <w:jc w:val="both"/>
        <w:rPr>
          <w:szCs w:val="28"/>
        </w:rPr>
      </w:pPr>
      <w:bookmarkStart w:id="123" w:name="_Toc494207051"/>
      <w:r w:rsidRPr="00F719EE">
        <w:lastRenderedPageBreak/>
        <w:t>Перспективное потребление тепловой энергии на цели теплоснабжения</w:t>
      </w:r>
      <w:bookmarkEnd w:id="122"/>
      <w:bookmarkEnd w:id="123"/>
    </w:p>
    <w:p w:rsidR="00077AE9" w:rsidRPr="00F719EE" w:rsidRDefault="00077AE9" w:rsidP="00141A73">
      <w:pPr>
        <w:pStyle w:val="1f"/>
      </w:pPr>
      <w:bookmarkStart w:id="124" w:name="_Toc356459891"/>
      <w:bookmarkStart w:id="125" w:name="_Toc360712014"/>
      <w:bookmarkStart w:id="126" w:name="_Toc364417155"/>
      <w:bookmarkStart w:id="127" w:name="_Toc494207052"/>
      <w:r w:rsidRPr="00F719EE">
        <w:t>Площадь строительных фондов и приросты площади строительных фондов по расчетным элементам территориального деления.</w:t>
      </w:r>
      <w:bookmarkEnd w:id="124"/>
      <w:bookmarkEnd w:id="125"/>
      <w:bookmarkEnd w:id="126"/>
      <w:bookmarkEnd w:id="127"/>
    </w:p>
    <w:p w:rsidR="009C1A57" w:rsidRPr="00F719EE" w:rsidRDefault="00285AE9" w:rsidP="00285AE9">
      <w:pPr>
        <w:spacing w:before="120" w:after="0" w:line="360" w:lineRule="auto"/>
        <w:ind w:firstLine="567"/>
        <w:jc w:val="both"/>
        <w:rPr>
          <w:rFonts w:ascii="Times New Roman" w:hAnsi="Times New Roman" w:cs="Times New Roman"/>
          <w:sz w:val="24"/>
        </w:rPr>
        <w:sectPr w:rsidR="009C1A57" w:rsidRPr="00F719EE" w:rsidSect="003B301E">
          <w:pgSz w:w="11906" w:h="16838"/>
          <w:pgMar w:top="737" w:right="567" w:bottom="851" w:left="1134" w:header="567" w:footer="567" w:gutter="0"/>
          <w:cols w:space="720"/>
          <w:titlePg/>
        </w:sectPr>
      </w:pPr>
      <w:r w:rsidRPr="00F719EE">
        <w:rPr>
          <w:rFonts w:ascii="Times New Roman" w:hAnsi="Times New Roman" w:cs="Times New Roman"/>
          <w:sz w:val="24"/>
        </w:rPr>
        <w:t xml:space="preserve">Прирост площади строительных фондов в </w:t>
      </w:r>
      <w:r w:rsidR="006B6A62" w:rsidRPr="00F719EE">
        <w:rPr>
          <w:rFonts w:ascii="Times New Roman" w:hAnsi="Times New Roman" w:cs="Times New Roman"/>
          <w:sz w:val="24"/>
        </w:rPr>
        <w:t xml:space="preserve">Пестяковском сельском поселении </w:t>
      </w:r>
      <w:r w:rsidRPr="00F719EE">
        <w:rPr>
          <w:rFonts w:ascii="Times New Roman" w:hAnsi="Times New Roman" w:cs="Times New Roman"/>
          <w:sz w:val="24"/>
        </w:rPr>
        <w:t>не планируется.</w:t>
      </w:r>
    </w:p>
    <w:p w:rsidR="00077AE9" w:rsidRPr="00F719EE" w:rsidRDefault="00077AE9" w:rsidP="00141A73">
      <w:pPr>
        <w:pStyle w:val="1f"/>
      </w:pPr>
      <w:bookmarkStart w:id="128" w:name="_Toc356459892"/>
      <w:bookmarkStart w:id="129" w:name="_Toc360712015"/>
      <w:bookmarkStart w:id="130" w:name="_Toc364417156"/>
      <w:bookmarkStart w:id="131" w:name="_Toc494207053"/>
      <w:r w:rsidRPr="00F719EE">
        <w:lastRenderedPageBreak/>
        <w:t>Объемы потреблен</w:t>
      </w:r>
      <w:r w:rsidR="00944FA5" w:rsidRPr="00F719EE">
        <w:t>ия тепловой энергии (мощности),</w:t>
      </w:r>
      <w:r w:rsidRPr="00F719EE">
        <w:t xml:space="preserve"> приросты потребления тепловой энергии (мощности) в каждом расчетном элементе территориального деления на каждом этапе и к окончанию планируемого периода.</w:t>
      </w:r>
      <w:bookmarkEnd w:id="128"/>
      <w:bookmarkEnd w:id="129"/>
      <w:bookmarkEnd w:id="130"/>
      <w:bookmarkEnd w:id="131"/>
    </w:p>
    <w:p w:rsidR="00077AE9" w:rsidRPr="00F719EE" w:rsidRDefault="00077AE9" w:rsidP="00590A2E">
      <w:pPr>
        <w:spacing w:before="240" w:after="0" w:line="360" w:lineRule="auto"/>
        <w:ind w:firstLine="567"/>
        <w:jc w:val="both"/>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За базовый уровень потребления тепловой энергии на нужды теплоснабжения принимается объем тепловой энергии, определенный для расчетных температур наружного воздуха, по данным о подключенн</w:t>
      </w:r>
      <w:r w:rsidR="006B6A62" w:rsidRPr="00F719EE">
        <w:rPr>
          <w:rFonts w:ascii="Times New Roman" w:eastAsia="Times New Roman" w:hAnsi="Times New Roman" w:cs="Times New Roman"/>
          <w:sz w:val="24"/>
          <w:szCs w:val="28"/>
        </w:rPr>
        <w:t>ой нагрузке потребителей за 2016</w:t>
      </w:r>
      <w:r w:rsidRPr="00F719EE">
        <w:rPr>
          <w:rFonts w:ascii="Times New Roman" w:eastAsia="Times New Roman" w:hAnsi="Times New Roman" w:cs="Times New Roman"/>
          <w:sz w:val="24"/>
          <w:szCs w:val="28"/>
        </w:rPr>
        <w:t xml:space="preserve"> г.</w:t>
      </w:r>
    </w:p>
    <w:p w:rsidR="00077AE9" w:rsidRPr="00F719EE" w:rsidRDefault="00077AE9" w:rsidP="00852104">
      <w:pPr>
        <w:spacing w:line="360" w:lineRule="auto"/>
        <w:ind w:firstLine="567"/>
        <w:jc w:val="both"/>
        <w:rPr>
          <w:rFonts w:ascii="Times New Roman" w:eastAsia="Times New Roman" w:hAnsi="Times New Roman" w:cs="Times New Roman"/>
          <w:color w:val="000000"/>
          <w:sz w:val="24"/>
          <w:szCs w:val="24"/>
        </w:rPr>
      </w:pPr>
      <w:r w:rsidRPr="00F719EE">
        <w:rPr>
          <w:rFonts w:ascii="Times New Roman" w:hAnsi="Times New Roman" w:cs="Times New Roman"/>
          <w:sz w:val="24"/>
          <w:szCs w:val="24"/>
        </w:rPr>
        <w:t xml:space="preserve">Прогноз объемов потребления тепловой </w:t>
      </w:r>
      <w:r w:rsidR="00944FA5" w:rsidRPr="00F719EE">
        <w:rPr>
          <w:rFonts w:ascii="Times New Roman" w:hAnsi="Times New Roman" w:cs="Times New Roman"/>
          <w:sz w:val="24"/>
          <w:szCs w:val="24"/>
        </w:rPr>
        <w:t>энергии</w:t>
      </w:r>
      <w:r w:rsidRPr="00F719EE">
        <w:rPr>
          <w:rFonts w:ascii="Times New Roman" w:hAnsi="Times New Roman" w:cs="Times New Roman"/>
          <w:sz w:val="24"/>
          <w:szCs w:val="24"/>
        </w:rPr>
        <w:t xml:space="preserve"> потребителями централизованного теплоснабжения </w:t>
      </w:r>
      <w:r w:rsidR="006B6A62" w:rsidRPr="00F719EE">
        <w:rPr>
          <w:rFonts w:ascii="Times New Roman" w:hAnsi="Times New Roman" w:cs="Times New Roman"/>
          <w:sz w:val="24"/>
          <w:szCs w:val="24"/>
        </w:rPr>
        <w:t>Пестяковского сельского поселения представлен на 2016-2031</w:t>
      </w:r>
      <w:r w:rsidRPr="00F719EE">
        <w:rPr>
          <w:rFonts w:ascii="Times New Roman" w:hAnsi="Times New Roman" w:cs="Times New Roman"/>
          <w:sz w:val="24"/>
          <w:szCs w:val="24"/>
        </w:rPr>
        <w:t xml:space="preserve"> года.</w:t>
      </w:r>
      <w:r w:rsidR="0096049C" w:rsidRPr="00F719EE">
        <w:rPr>
          <w:rFonts w:ascii="Times New Roman" w:eastAsia="Times New Roman" w:hAnsi="Times New Roman" w:cs="Times New Roman"/>
          <w:color w:val="000000"/>
          <w:sz w:val="24"/>
          <w:szCs w:val="24"/>
        </w:rPr>
        <w:t xml:space="preserve"> </w:t>
      </w:r>
      <w:r w:rsidRPr="00F719EE">
        <w:rPr>
          <w:rFonts w:ascii="Times New Roman" w:eastAsia="Times New Roman" w:hAnsi="Times New Roman" w:cs="Times New Roman"/>
          <w:color w:val="000000"/>
          <w:sz w:val="24"/>
          <w:szCs w:val="24"/>
        </w:rPr>
        <w:t xml:space="preserve">Перспективное потребление тепловой энергии </w:t>
      </w:r>
      <w:r w:rsidR="00D376BE" w:rsidRPr="00F719EE">
        <w:rPr>
          <w:rFonts w:ascii="Times New Roman" w:eastAsia="Times New Roman" w:hAnsi="Times New Roman" w:cs="Times New Roman"/>
          <w:color w:val="000000"/>
          <w:sz w:val="24"/>
          <w:szCs w:val="24"/>
        </w:rPr>
        <w:t xml:space="preserve">приведено в таблице </w:t>
      </w:r>
      <w:r w:rsidR="00336AA6" w:rsidRPr="00F719EE">
        <w:rPr>
          <w:rFonts w:ascii="Times New Roman" w:eastAsia="Times New Roman" w:hAnsi="Times New Roman" w:cs="Times New Roman"/>
          <w:color w:val="000000"/>
          <w:sz w:val="24"/>
          <w:szCs w:val="24"/>
        </w:rPr>
        <w:t>ниже</w:t>
      </w:r>
      <w:r w:rsidR="00D376BE" w:rsidRPr="00F719EE">
        <w:rPr>
          <w:rFonts w:ascii="Times New Roman" w:eastAsia="Times New Roman" w:hAnsi="Times New Roman" w:cs="Times New Roman"/>
          <w:color w:val="000000"/>
          <w:sz w:val="24"/>
          <w:szCs w:val="24"/>
        </w:rPr>
        <w:t>.</w:t>
      </w:r>
    </w:p>
    <w:p w:rsidR="00AD4A5B" w:rsidRPr="00F719EE" w:rsidRDefault="00AD4A5B" w:rsidP="00AD4A5B">
      <w:pPr>
        <w:pStyle w:val="aff0"/>
        <w:keepNext/>
        <w:jc w:val="right"/>
      </w:pPr>
      <w:r w:rsidRPr="00F719EE">
        <w:t xml:space="preserve">Таблица </w:t>
      </w:r>
      <w:r w:rsidR="00F84C37">
        <w:fldChar w:fldCharType="begin"/>
      </w:r>
      <w:r w:rsidR="00F84C37">
        <w:instrText xml:space="preserve"> STYLEREF 1 \s </w:instrText>
      </w:r>
      <w:r w:rsidR="00F84C37">
        <w:fldChar w:fldCharType="separate"/>
      </w:r>
      <w:r w:rsidR="00C769C8" w:rsidRPr="00F719EE">
        <w:rPr>
          <w:noProof/>
        </w:rPr>
        <w:t>2</w:t>
      </w:r>
      <w:r w:rsidR="00F84C37">
        <w:rPr>
          <w:noProof/>
        </w:rPr>
        <w:fldChar w:fldCharType="end"/>
      </w:r>
      <w:r w:rsidR="00C769C8" w:rsidRPr="00F719EE">
        <w:t>.</w:t>
      </w:r>
      <w:r w:rsidR="00F84C37">
        <w:fldChar w:fldCharType="begin"/>
      </w:r>
      <w:r w:rsidR="00F84C37">
        <w:instrText xml:space="preserve"> SEQ Таблица \* ARABIC \s 1 </w:instrText>
      </w:r>
      <w:r w:rsidR="00F84C37">
        <w:fldChar w:fldCharType="separate"/>
      </w:r>
      <w:r w:rsidR="00C769C8" w:rsidRPr="00F719EE">
        <w:rPr>
          <w:noProof/>
        </w:rPr>
        <w:t>1</w:t>
      </w:r>
      <w:r w:rsidR="00F84C37">
        <w:rPr>
          <w:noProof/>
        </w:rPr>
        <w:fldChar w:fldCharType="end"/>
      </w:r>
    </w:p>
    <w:tbl>
      <w:tblPr>
        <w:tblW w:w="5099" w:type="pct"/>
        <w:tblLayout w:type="fixed"/>
        <w:tblLook w:val="04A0" w:firstRow="1" w:lastRow="0" w:firstColumn="1" w:lastColumn="0" w:noHBand="0" w:noVBand="1"/>
      </w:tblPr>
      <w:tblGrid>
        <w:gridCol w:w="3326"/>
        <w:gridCol w:w="1297"/>
        <w:gridCol w:w="1296"/>
        <w:gridCol w:w="1419"/>
        <w:gridCol w:w="1700"/>
        <w:gridCol w:w="1703"/>
        <w:gridCol w:w="1700"/>
        <w:gridCol w:w="1700"/>
        <w:gridCol w:w="1631"/>
      </w:tblGrid>
      <w:tr w:rsidR="005D4EFA" w:rsidRPr="00F719EE" w:rsidTr="005D4EFA">
        <w:trPr>
          <w:trHeight w:val="353"/>
        </w:trPr>
        <w:tc>
          <w:tcPr>
            <w:tcW w:w="1054"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D4EFA" w:rsidRPr="00F719EE" w:rsidRDefault="005D4EFA" w:rsidP="005D4EFA">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Наименование источника теплоснабжения</w:t>
            </w:r>
          </w:p>
        </w:tc>
        <w:tc>
          <w:tcPr>
            <w:tcW w:w="3946" w:type="pct"/>
            <w:gridSpan w:val="8"/>
            <w:tcBorders>
              <w:top w:val="single" w:sz="4" w:space="0" w:color="auto"/>
              <w:left w:val="nil"/>
              <w:bottom w:val="single" w:sz="4" w:space="0" w:color="auto"/>
              <w:right w:val="single" w:sz="4" w:space="0" w:color="000000"/>
            </w:tcBorders>
            <w:shd w:val="clear" w:color="auto" w:fill="auto"/>
            <w:noWrap/>
            <w:vAlign w:val="center"/>
            <w:hideMark/>
          </w:tcPr>
          <w:p w:rsidR="005D4EFA" w:rsidRPr="00F719EE" w:rsidRDefault="005D4EFA" w:rsidP="005D4EFA">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Потребление тепловой энергии, Гкал/год</w:t>
            </w:r>
          </w:p>
        </w:tc>
      </w:tr>
      <w:tr w:rsidR="00FC2A68" w:rsidRPr="00F719EE" w:rsidTr="009C1A57">
        <w:trPr>
          <w:trHeight w:val="849"/>
        </w:trPr>
        <w:tc>
          <w:tcPr>
            <w:tcW w:w="1054" w:type="pct"/>
            <w:vMerge/>
            <w:tcBorders>
              <w:top w:val="single" w:sz="4" w:space="0" w:color="auto"/>
              <w:left w:val="single" w:sz="4" w:space="0" w:color="auto"/>
              <w:bottom w:val="single" w:sz="4" w:space="0" w:color="000000"/>
              <w:right w:val="single" w:sz="4" w:space="0" w:color="auto"/>
            </w:tcBorders>
            <w:vAlign w:val="center"/>
            <w:hideMark/>
          </w:tcPr>
          <w:p w:rsidR="00FC2A68" w:rsidRPr="00F719EE" w:rsidRDefault="00FC2A68" w:rsidP="005D4EFA">
            <w:pPr>
              <w:spacing w:after="0" w:line="240" w:lineRule="auto"/>
              <w:jc w:val="center"/>
              <w:rPr>
                <w:rFonts w:ascii="Times New Roman" w:eastAsia="Times New Roman" w:hAnsi="Times New Roman" w:cs="Times New Roman"/>
              </w:rPr>
            </w:pPr>
          </w:p>
        </w:tc>
        <w:tc>
          <w:tcPr>
            <w:tcW w:w="411" w:type="pct"/>
            <w:tcBorders>
              <w:top w:val="nil"/>
              <w:left w:val="nil"/>
              <w:bottom w:val="single" w:sz="4" w:space="0" w:color="auto"/>
              <w:right w:val="single" w:sz="4" w:space="0" w:color="auto"/>
            </w:tcBorders>
            <w:shd w:val="clear" w:color="auto" w:fill="auto"/>
            <w:noWrap/>
            <w:vAlign w:val="center"/>
            <w:hideMark/>
          </w:tcPr>
          <w:p w:rsidR="00FC2A68" w:rsidRPr="00F719EE" w:rsidRDefault="006B6A62" w:rsidP="005D4EFA">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2016</w:t>
            </w:r>
            <w:r w:rsidR="00FC2A68" w:rsidRPr="00F719EE">
              <w:rPr>
                <w:rFonts w:ascii="Times New Roman" w:eastAsia="Times New Roman" w:hAnsi="Times New Roman" w:cs="Times New Roman"/>
              </w:rPr>
              <w:t xml:space="preserve"> (базовый год)</w:t>
            </w:r>
          </w:p>
        </w:tc>
        <w:tc>
          <w:tcPr>
            <w:tcW w:w="411" w:type="pct"/>
            <w:tcBorders>
              <w:top w:val="nil"/>
              <w:left w:val="nil"/>
              <w:bottom w:val="single" w:sz="4" w:space="0" w:color="auto"/>
              <w:right w:val="single" w:sz="4" w:space="0" w:color="auto"/>
            </w:tcBorders>
            <w:shd w:val="clear" w:color="auto" w:fill="auto"/>
            <w:noWrap/>
            <w:vAlign w:val="center"/>
            <w:hideMark/>
          </w:tcPr>
          <w:p w:rsidR="00FC2A68" w:rsidRPr="00F719EE" w:rsidRDefault="006B6A62" w:rsidP="005D4EFA">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2017</w:t>
            </w:r>
          </w:p>
        </w:tc>
        <w:tc>
          <w:tcPr>
            <w:tcW w:w="450" w:type="pct"/>
            <w:tcBorders>
              <w:top w:val="nil"/>
              <w:left w:val="nil"/>
              <w:bottom w:val="single" w:sz="4" w:space="0" w:color="auto"/>
              <w:right w:val="single" w:sz="4" w:space="0" w:color="auto"/>
            </w:tcBorders>
            <w:shd w:val="clear" w:color="auto" w:fill="auto"/>
            <w:noWrap/>
            <w:vAlign w:val="center"/>
            <w:hideMark/>
          </w:tcPr>
          <w:p w:rsidR="00FC2A68" w:rsidRPr="00F719EE" w:rsidRDefault="006B6A62" w:rsidP="005D4EFA">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2018</w:t>
            </w:r>
          </w:p>
        </w:tc>
        <w:tc>
          <w:tcPr>
            <w:tcW w:w="539" w:type="pct"/>
            <w:tcBorders>
              <w:top w:val="nil"/>
              <w:left w:val="nil"/>
              <w:bottom w:val="single" w:sz="4" w:space="0" w:color="auto"/>
              <w:right w:val="single" w:sz="4" w:space="0" w:color="auto"/>
            </w:tcBorders>
            <w:shd w:val="clear" w:color="auto" w:fill="auto"/>
            <w:noWrap/>
            <w:vAlign w:val="center"/>
            <w:hideMark/>
          </w:tcPr>
          <w:p w:rsidR="00FC2A68" w:rsidRPr="00F719EE" w:rsidRDefault="006B6A62" w:rsidP="005D4EFA">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2019</w:t>
            </w:r>
          </w:p>
        </w:tc>
        <w:tc>
          <w:tcPr>
            <w:tcW w:w="540" w:type="pct"/>
            <w:tcBorders>
              <w:top w:val="nil"/>
              <w:left w:val="nil"/>
              <w:bottom w:val="single" w:sz="4" w:space="0" w:color="auto"/>
              <w:right w:val="single" w:sz="4" w:space="0" w:color="auto"/>
            </w:tcBorders>
            <w:shd w:val="clear" w:color="auto" w:fill="auto"/>
            <w:noWrap/>
            <w:vAlign w:val="center"/>
            <w:hideMark/>
          </w:tcPr>
          <w:p w:rsidR="00FC2A68" w:rsidRPr="00F719EE" w:rsidRDefault="006B6A62" w:rsidP="006B6A62">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2020</w:t>
            </w:r>
          </w:p>
        </w:tc>
        <w:tc>
          <w:tcPr>
            <w:tcW w:w="539" w:type="pct"/>
            <w:tcBorders>
              <w:top w:val="nil"/>
              <w:left w:val="nil"/>
              <w:bottom w:val="single" w:sz="4" w:space="0" w:color="auto"/>
              <w:right w:val="single" w:sz="4" w:space="0" w:color="auto"/>
            </w:tcBorders>
            <w:shd w:val="clear" w:color="auto" w:fill="auto"/>
            <w:noWrap/>
            <w:vAlign w:val="center"/>
            <w:hideMark/>
          </w:tcPr>
          <w:p w:rsidR="00FC2A68" w:rsidRPr="00F719EE" w:rsidRDefault="006B6A62" w:rsidP="005D4EFA">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2021</w:t>
            </w:r>
          </w:p>
        </w:tc>
        <w:tc>
          <w:tcPr>
            <w:tcW w:w="539" w:type="pct"/>
            <w:tcBorders>
              <w:top w:val="nil"/>
              <w:left w:val="nil"/>
              <w:bottom w:val="single" w:sz="4" w:space="0" w:color="auto"/>
              <w:right w:val="single" w:sz="4" w:space="0" w:color="auto"/>
            </w:tcBorders>
            <w:shd w:val="clear" w:color="auto" w:fill="auto"/>
            <w:noWrap/>
            <w:vAlign w:val="center"/>
            <w:hideMark/>
          </w:tcPr>
          <w:p w:rsidR="00FC2A68" w:rsidRPr="00F719EE" w:rsidRDefault="006B6A62" w:rsidP="005D4EFA">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2022-2026</w:t>
            </w:r>
          </w:p>
        </w:tc>
        <w:tc>
          <w:tcPr>
            <w:tcW w:w="517" w:type="pct"/>
            <w:tcBorders>
              <w:top w:val="nil"/>
              <w:left w:val="nil"/>
              <w:bottom w:val="single" w:sz="4" w:space="0" w:color="auto"/>
              <w:right w:val="single" w:sz="4" w:space="0" w:color="auto"/>
            </w:tcBorders>
            <w:shd w:val="clear" w:color="auto" w:fill="auto"/>
            <w:noWrap/>
            <w:vAlign w:val="center"/>
            <w:hideMark/>
          </w:tcPr>
          <w:p w:rsidR="00FC2A68" w:rsidRPr="00F719EE" w:rsidRDefault="006B6A62" w:rsidP="005D4EFA">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2027-2031</w:t>
            </w:r>
          </w:p>
        </w:tc>
      </w:tr>
      <w:tr w:rsidR="006B6A62" w:rsidRPr="00F719EE" w:rsidTr="006B6A62">
        <w:trPr>
          <w:trHeight w:val="353"/>
        </w:trPr>
        <w:tc>
          <w:tcPr>
            <w:tcW w:w="10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6B6A62" w:rsidRPr="00F719EE" w:rsidRDefault="006B6A62" w:rsidP="00F70BC1">
            <w:pPr>
              <w:spacing w:after="0" w:line="240" w:lineRule="auto"/>
              <w:jc w:val="center"/>
              <w:rPr>
                <w:rFonts w:ascii="Times New Roman" w:eastAsia="Times New Roman" w:hAnsi="Times New Roman" w:cs="Times New Roman"/>
                <w:bCs/>
                <w:sz w:val="24"/>
                <w:szCs w:val="28"/>
              </w:rPr>
            </w:pPr>
            <w:r w:rsidRPr="00F719EE">
              <w:rPr>
                <w:rFonts w:ascii="Times New Roman" w:eastAsia="Times New Roman" w:hAnsi="Times New Roman" w:cs="Times New Roman"/>
                <w:bCs/>
                <w:sz w:val="24"/>
                <w:szCs w:val="28"/>
              </w:rPr>
              <w:t>Котельная с. Демидово</w:t>
            </w:r>
          </w:p>
        </w:tc>
        <w:tc>
          <w:tcPr>
            <w:tcW w:w="411" w:type="pct"/>
            <w:tcBorders>
              <w:top w:val="single" w:sz="4" w:space="0" w:color="auto"/>
              <w:left w:val="nil"/>
              <w:bottom w:val="single" w:sz="4" w:space="0" w:color="auto"/>
              <w:right w:val="single" w:sz="4" w:space="0" w:color="auto"/>
            </w:tcBorders>
            <w:shd w:val="clear" w:color="auto" w:fill="auto"/>
            <w:noWrap/>
            <w:vAlign w:val="center"/>
          </w:tcPr>
          <w:p w:rsidR="006B6A62" w:rsidRPr="00F719EE" w:rsidRDefault="006B6A62" w:rsidP="00587290">
            <w:pPr>
              <w:spacing w:after="0"/>
              <w:jc w:val="center"/>
              <w:rPr>
                <w:rFonts w:ascii="Times New Roman" w:hAnsi="Times New Roman" w:cs="Times New Roman"/>
              </w:rPr>
            </w:pPr>
            <w:r w:rsidRPr="00F719EE">
              <w:rPr>
                <w:rFonts w:ascii="Times New Roman" w:hAnsi="Times New Roman" w:cs="Times New Roman"/>
              </w:rPr>
              <w:t>2495,34</w:t>
            </w:r>
          </w:p>
        </w:tc>
        <w:tc>
          <w:tcPr>
            <w:tcW w:w="411" w:type="pct"/>
            <w:tcBorders>
              <w:top w:val="single" w:sz="4" w:space="0" w:color="auto"/>
              <w:left w:val="nil"/>
              <w:bottom w:val="single" w:sz="4" w:space="0" w:color="auto"/>
              <w:right w:val="single" w:sz="4" w:space="0" w:color="auto"/>
            </w:tcBorders>
            <w:shd w:val="clear" w:color="auto" w:fill="auto"/>
            <w:noWrap/>
            <w:vAlign w:val="center"/>
          </w:tcPr>
          <w:p w:rsidR="006B6A62" w:rsidRPr="00F719EE" w:rsidRDefault="006B6A62" w:rsidP="005D4EFA">
            <w:pPr>
              <w:spacing w:after="0" w:line="240" w:lineRule="auto"/>
              <w:jc w:val="center"/>
              <w:rPr>
                <w:rFonts w:ascii="Times New Roman" w:hAnsi="Times New Roman" w:cs="Times New Roman"/>
              </w:rPr>
            </w:pPr>
            <w:r w:rsidRPr="00F719EE">
              <w:rPr>
                <w:rFonts w:ascii="Times New Roman" w:hAnsi="Times New Roman" w:cs="Times New Roman"/>
              </w:rPr>
              <w:t>2495,34</w:t>
            </w:r>
          </w:p>
        </w:tc>
        <w:tc>
          <w:tcPr>
            <w:tcW w:w="450" w:type="pct"/>
            <w:tcBorders>
              <w:top w:val="single" w:sz="4" w:space="0" w:color="auto"/>
              <w:left w:val="nil"/>
              <w:bottom w:val="single" w:sz="4" w:space="0" w:color="auto"/>
              <w:right w:val="single" w:sz="4" w:space="0" w:color="auto"/>
            </w:tcBorders>
            <w:shd w:val="clear" w:color="auto" w:fill="auto"/>
            <w:noWrap/>
            <w:vAlign w:val="center"/>
          </w:tcPr>
          <w:p w:rsidR="006B6A62" w:rsidRPr="00F719EE" w:rsidRDefault="006B6A62" w:rsidP="005D4EFA">
            <w:pPr>
              <w:spacing w:after="0" w:line="240" w:lineRule="auto"/>
              <w:jc w:val="center"/>
              <w:rPr>
                <w:rFonts w:ascii="Times New Roman" w:hAnsi="Times New Roman" w:cs="Times New Roman"/>
              </w:rPr>
            </w:pPr>
            <w:r w:rsidRPr="00F719EE">
              <w:rPr>
                <w:rFonts w:ascii="Times New Roman" w:hAnsi="Times New Roman" w:cs="Times New Roman"/>
              </w:rPr>
              <w:t>2495,34</w:t>
            </w:r>
          </w:p>
        </w:tc>
        <w:tc>
          <w:tcPr>
            <w:tcW w:w="539" w:type="pct"/>
            <w:tcBorders>
              <w:top w:val="single" w:sz="4" w:space="0" w:color="auto"/>
              <w:left w:val="nil"/>
              <w:bottom w:val="single" w:sz="4" w:space="0" w:color="auto"/>
              <w:right w:val="single" w:sz="4" w:space="0" w:color="auto"/>
            </w:tcBorders>
            <w:shd w:val="clear" w:color="auto" w:fill="auto"/>
            <w:noWrap/>
            <w:vAlign w:val="center"/>
          </w:tcPr>
          <w:p w:rsidR="006B6A62" w:rsidRPr="00F719EE" w:rsidRDefault="006B6A62" w:rsidP="005D4EFA">
            <w:pPr>
              <w:spacing w:after="0" w:line="240" w:lineRule="auto"/>
              <w:jc w:val="center"/>
              <w:rPr>
                <w:rFonts w:ascii="Times New Roman" w:hAnsi="Times New Roman" w:cs="Times New Roman"/>
              </w:rPr>
            </w:pPr>
            <w:r w:rsidRPr="00F719EE">
              <w:rPr>
                <w:rFonts w:ascii="Times New Roman" w:hAnsi="Times New Roman" w:cs="Times New Roman"/>
              </w:rPr>
              <w:t>2495,34</w:t>
            </w:r>
          </w:p>
        </w:tc>
        <w:tc>
          <w:tcPr>
            <w:tcW w:w="540" w:type="pct"/>
            <w:tcBorders>
              <w:top w:val="single" w:sz="4" w:space="0" w:color="auto"/>
              <w:left w:val="nil"/>
              <w:bottom w:val="single" w:sz="4" w:space="0" w:color="auto"/>
              <w:right w:val="single" w:sz="4" w:space="0" w:color="auto"/>
            </w:tcBorders>
            <w:shd w:val="clear" w:color="auto" w:fill="auto"/>
            <w:noWrap/>
            <w:vAlign w:val="center"/>
          </w:tcPr>
          <w:p w:rsidR="006B6A62" w:rsidRPr="00F719EE" w:rsidRDefault="006B6A62" w:rsidP="005D4EFA">
            <w:pPr>
              <w:spacing w:after="0" w:line="240" w:lineRule="auto"/>
              <w:jc w:val="center"/>
              <w:rPr>
                <w:rFonts w:ascii="Times New Roman" w:hAnsi="Times New Roman" w:cs="Times New Roman"/>
              </w:rPr>
            </w:pPr>
            <w:r w:rsidRPr="00F719EE">
              <w:rPr>
                <w:rFonts w:ascii="Times New Roman" w:hAnsi="Times New Roman" w:cs="Times New Roman"/>
              </w:rPr>
              <w:t>2495,34</w:t>
            </w:r>
          </w:p>
        </w:tc>
        <w:tc>
          <w:tcPr>
            <w:tcW w:w="539" w:type="pct"/>
            <w:tcBorders>
              <w:top w:val="single" w:sz="4" w:space="0" w:color="auto"/>
              <w:left w:val="nil"/>
              <w:bottom w:val="single" w:sz="4" w:space="0" w:color="auto"/>
              <w:right w:val="single" w:sz="4" w:space="0" w:color="auto"/>
            </w:tcBorders>
            <w:shd w:val="clear" w:color="auto" w:fill="auto"/>
            <w:noWrap/>
            <w:vAlign w:val="center"/>
          </w:tcPr>
          <w:p w:rsidR="006B6A62" w:rsidRPr="00F719EE" w:rsidRDefault="006B6A62" w:rsidP="005D4EFA">
            <w:pPr>
              <w:spacing w:after="0" w:line="240" w:lineRule="auto"/>
              <w:jc w:val="center"/>
              <w:rPr>
                <w:rFonts w:ascii="Times New Roman" w:hAnsi="Times New Roman" w:cs="Times New Roman"/>
              </w:rPr>
            </w:pPr>
            <w:r w:rsidRPr="00F719EE">
              <w:rPr>
                <w:rFonts w:ascii="Times New Roman" w:hAnsi="Times New Roman" w:cs="Times New Roman"/>
              </w:rPr>
              <w:t>2495,34</w:t>
            </w:r>
          </w:p>
        </w:tc>
        <w:tc>
          <w:tcPr>
            <w:tcW w:w="539" w:type="pct"/>
            <w:tcBorders>
              <w:top w:val="single" w:sz="4" w:space="0" w:color="auto"/>
              <w:left w:val="nil"/>
              <w:bottom w:val="single" w:sz="4" w:space="0" w:color="auto"/>
              <w:right w:val="single" w:sz="4" w:space="0" w:color="auto"/>
            </w:tcBorders>
            <w:shd w:val="clear" w:color="auto" w:fill="auto"/>
            <w:noWrap/>
            <w:vAlign w:val="center"/>
          </w:tcPr>
          <w:p w:rsidR="006B6A62" w:rsidRPr="00F719EE" w:rsidRDefault="006B6A62" w:rsidP="005D4EFA">
            <w:pPr>
              <w:spacing w:after="0" w:line="240" w:lineRule="auto"/>
              <w:jc w:val="center"/>
              <w:rPr>
                <w:rFonts w:ascii="Times New Roman" w:hAnsi="Times New Roman" w:cs="Times New Roman"/>
              </w:rPr>
            </w:pPr>
            <w:r w:rsidRPr="00F719EE">
              <w:rPr>
                <w:rFonts w:ascii="Times New Roman" w:hAnsi="Times New Roman" w:cs="Times New Roman"/>
              </w:rPr>
              <w:t>2495,34</w:t>
            </w:r>
          </w:p>
        </w:tc>
        <w:tc>
          <w:tcPr>
            <w:tcW w:w="517" w:type="pct"/>
            <w:tcBorders>
              <w:top w:val="single" w:sz="4" w:space="0" w:color="auto"/>
              <w:left w:val="nil"/>
              <w:bottom w:val="single" w:sz="4" w:space="0" w:color="auto"/>
              <w:right w:val="single" w:sz="4" w:space="0" w:color="auto"/>
            </w:tcBorders>
            <w:shd w:val="clear" w:color="auto" w:fill="auto"/>
            <w:noWrap/>
            <w:vAlign w:val="center"/>
          </w:tcPr>
          <w:p w:rsidR="006B6A62" w:rsidRPr="00F719EE" w:rsidRDefault="006B6A62" w:rsidP="005D4EFA">
            <w:pPr>
              <w:spacing w:after="0" w:line="240" w:lineRule="auto"/>
              <w:jc w:val="center"/>
              <w:rPr>
                <w:rFonts w:ascii="Times New Roman" w:hAnsi="Times New Roman" w:cs="Times New Roman"/>
              </w:rPr>
            </w:pPr>
            <w:r w:rsidRPr="00F719EE">
              <w:rPr>
                <w:rFonts w:ascii="Times New Roman" w:hAnsi="Times New Roman" w:cs="Times New Roman"/>
              </w:rPr>
              <w:t>2495,34</w:t>
            </w:r>
          </w:p>
        </w:tc>
      </w:tr>
    </w:tbl>
    <w:p w:rsidR="00FC2A68" w:rsidRPr="00F719EE" w:rsidRDefault="00FC2A68" w:rsidP="00B01DFD">
      <w:pPr>
        <w:widowControl w:val="0"/>
        <w:tabs>
          <w:tab w:val="left" w:pos="993"/>
        </w:tabs>
        <w:adjustRightInd w:val="0"/>
        <w:spacing w:after="0" w:line="360" w:lineRule="auto"/>
        <w:ind w:firstLine="360"/>
        <w:jc w:val="center"/>
        <w:textAlignment w:val="baseline"/>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br w:type="page"/>
      </w:r>
    </w:p>
    <w:p w:rsidR="00B01DFD" w:rsidRPr="00F719EE" w:rsidRDefault="00B01DFD" w:rsidP="00B01DFD">
      <w:pPr>
        <w:widowControl w:val="0"/>
        <w:tabs>
          <w:tab w:val="left" w:pos="993"/>
        </w:tabs>
        <w:adjustRightInd w:val="0"/>
        <w:spacing w:after="0" w:line="360" w:lineRule="auto"/>
        <w:ind w:firstLine="360"/>
        <w:jc w:val="center"/>
        <w:textAlignment w:val="baseline"/>
        <w:rPr>
          <w:rFonts w:ascii="Times New Roman" w:eastAsia="Times New Roman" w:hAnsi="Times New Roman" w:cs="Times New Roman"/>
          <w:spacing w:val="-5"/>
          <w:sz w:val="24"/>
          <w:szCs w:val="24"/>
        </w:rPr>
      </w:pPr>
    </w:p>
    <w:p w:rsidR="00077AE9" w:rsidRPr="00F719EE" w:rsidRDefault="00077AE9" w:rsidP="00141A73">
      <w:pPr>
        <w:pStyle w:val="1f"/>
      </w:pPr>
      <w:bookmarkStart w:id="132" w:name="_Toc356459893"/>
      <w:bookmarkStart w:id="133" w:name="_Toc360712016"/>
      <w:bookmarkStart w:id="134" w:name="_Toc364417157"/>
      <w:bookmarkStart w:id="135" w:name="_Toc494207054"/>
      <w:r w:rsidRPr="00F719EE">
        <w:t>Объемы потребления теплоносителя и приросты потребления теплоносителя с разделением по видам теплопотребления в каждом расчетном элементе территориального деления на каждом этапе и к окончанию планируемого периода.</w:t>
      </w:r>
      <w:bookmarkEnd w:id="132"/>
      <w:bookmarkEnd w:id="133"/>
      <w:bookmarkEnd w:id="134"/>
      <w:bookmarkEnd w:id="135"/>
    </w:p>
    <w:p w:rsidR="00C769C8" w:rsidRPr="00F719EE" w:rsidRDefault="00C769C8" w:rsidP="00C769C8">
      <w:pPr>
        <w:spacing w:before="120" w:line="360" w:lineRule="auto"/>
        <w:ind w:firstLine="567"/>
        <w:jc w:val="both"/>
        <w:rPr>
          <w:rFonts w:ascii="Times New Roman" w:hAnsi="Times New Roman" w:cs="Times New Roman"/>
          <w:sz w:val="24"/>
        </w:rPr>
      </w:pPr>
      <w:r w:rsidRPr="00F719EE">
        <w:rPr>
          <w:rFonts w:ascii="Times New Roman" w:hAnsi="Times New Roman" w:cs="Times New Roman"/>
          <w:sz w:val="24"/>
        </w:rPr>
        <w:t xml:space="preserve">Информация по объемам теплоносителя источников тепловой энергии </w:t>
      </w:r>
      <w:r w:rsidR="00B53219" w:rsidRPr="00F719EE">
        <w:rPr>
          <w:rFonts w:ascii="Times New Roman" w:hAnsi="Times New Roman" w:cs="Times New Roman"/>
          <w:sz w:val="24"/>
        </w:rPr>
        <w:t xml:space="preserve">Пестяковского сельского поселения </w:t>
      </w:r>
      <w:r w:rsidRPr="00F719EE">
        <w:rPr>
          <w:rFonts w:ascii="Times New Roman" w:hAnsi="Times New Roman" w:cs="Times New Roman"/>
          <w:sz w:val="24"/>
        </w:rPr>
        <w:t>представлена в таблице ниже.</w:t>
      </w:r>
    </w:p>
    <w:p w:rsidR="00C769C8" w:rsidRPr="00F719EE" w:rsidRDefault="00C769C8" w:rsidP="00C769C8">
      <w:pPr>
        <w:pStyle w:val="aff0"/>
        <w:keepNext/>
        <w:jc w:val="right"/>
      </w:pPr>
      <w:r w:rsidRPr="00F719EE">
        <w:t xml:space="preserve">Таблица </w:t>
      </w:r>
      <w:r w:rsidR="00F84C37">
        <w:fldChar w:fldCharType="begin"/>
      </w:r>
      <w:r w:rsidR="00F84C37">
        <w:instrText xml:space="preserve"> STYLEREF 1 \s </w:instrText>
      </w:r>
      <w:r w:rsidR="00F84C37">
        <w:fldChar w:fldCharType="separate"/>
      </w:r>
      <w:r w:rsidRPr="00F719EE">
        <w:rPr>
          <w:noProof/>
        </w:rPr>
        <w:t>2</w:t>
      </w:r>
      <w:r w:rsidR="00F84C37">
        <w:rPr>
          <w:noProof/>
        </w:rPr>
        <w:fldChar w:fldCharType="end"/>
      </w:r>
      <w:r w:rsidRPr="00F719EE">
        <w:t>.</w:t>
      </w:r>
      <w:r w:rsidR="00F84C37">
        <w:fldChar w:fldCharType="begin"/>
      </w:r>
      <w:r w:rsidR="00F84C37">
        <w:instrText xml:space="preserve"> SEQ Таблица \* ARABIC \s 1 </w:instrText>
      </w:r>
      <w:r w:rsidR="00F84C37">
        <w:fldChar w:fldCharType="separate"/>
      </w:r>
      <w:r w:rsidRPr="00F719EE">
        <w:rPr>
          <w:noProof/>
        </w:rPr>
        <w:t>2</w:t>
      </w:r>
      <w:r w:rsidR="00F84C37">
        <w:rPr>
          <w:noProof/>
        </w:rPr>
        <w:fldChar w:fldCharType="end"/>
      </w:r>
    </w:p>
    <w:tbl>
      <w:tblPr>
        <w:tblW w:w="5099" w:type="pct"/>
        <w:tblLayout w:type="fixed"/>
        <w:tblLook w:val="04A0" w:firstRow="1" w:lastRow="0" w:firstColumn="1" w:lastColumn="0" w:noHBand="0" w:noVBand="1"/>
      </w:tblPr>
      <w:tblGrid>
        <w:gridCol w:w="3326"/>
        <w:gridCol w:w="1297"/>
        <w:gridCol w:w="1296"/>
        <w:gridCol w:w="1419"/>
        <w:gridCol w:w="1700"/>
        <w:gridCol w:w="1703"/>
        <w:gridCol w:w="1700"/>
        <w:gridCol w:w="1700"/>
        <w:gridCol w:w="1631"/>
      </w:tblGrid>
      <w:tr w:rsidR="00C769C8" w:rsidRPr="00F719EE" w:rsidTr="00C769C8">
        <w:trPr>
          <w:trHeight w:val="353"/>
        </w:trPr>
        <w:tc>
          <w:tcPr>
            <w:tcW w:w="1054"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769C8" w:rsidRPr="00F719EE" w:rsidRDefault="00C769C8" w:rsidP="00C769C8">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Наименование источника теплоснабжения</w:t>
            </w:r>
          </w:p>
        </w:tc>
        <w:tc>
          <w:tcPr>
            <w:tcW w:w="3946" w:type="pct"/>
            <w:gridSpan w:val="8"/>
            <w:tcBorders>
              <w:top w:val="single" w:sz="4" w:space="0" w:color="auto"/>
              <w:left w:val="nil"/>
              <w:bottom w:val="single" w:sz="4" w:space="0" w:color="auto"/>
              <w:right w:val="single" w:sz="4" w:space="0" w:color="000000"/>
            </w:tcBorders>
            <w:shd w:val="clear" w:color="auto" w:fill="auto"/>
            <w:noWrap/>
            <w:vAlign w:val="center"/>
            <w:hideMark/>
          </w:tcPr>
          <w:p w:rsidR="00C769C8" w:rsidRPr="00F719EE" w:rsidRDefault="00C769C8" w:rsidP="00C769C8">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Объем теплоносителя, м</w:t>
            </w:r>
            <w:r w:rsidRPr="00F719EE">
              <w:rPr>
                <w:rFonts w:ascii="Times New Roman" w:eastAsia="Times New Roman" w:hAnsi="Times New Roman" w:cs="Times New Roman"/>
                <w:vertAlign w:val="superscript"/>
              </w:rPr>
              <w:t>3</w:t>
            </w:r>
          </w:p>
        </w:tc>
      </w:tr>
      <w:tr w:rsidR="00B53219" w:rsidRPr="00F719EE" w:rsidTr="00C769C8">
        <w:trPr>
          <w:trHeight w:val="849"/>
        </w:trPr>
        <w:tc>
          <w:tcPr>
            <w:tcW w:w="1054" w:type="pct"/>
            <w:vMerge/>
            <w:tcBorders>
              <w:top w:val="single" w:sz="4" w:space="0" w:color="auto"/>
              <w:left w:val="single" w:sz="4" w:space="0" w:color="auto"/>
              <w:bottom w:val="single" w:sz="4" w:space="0" w:color="000000"/>
              <w:right w:val="single" w:sz="4" w:space="0" w:color="auto"/>
            </w:tcBorders>
            <w:vAlign w:val="center"/>
            <w:hideMark/>
          </w:tcPr>
          <w:p w:rsidR="00B53219" w:rsidRPr="00F719EE" w:rsidRDefault="00B53219" w:rsidP="00C769C8">
            <w:pPr>
              <w:spacing w:after="0" w:line="240" w:lineRule="auto"/>
              <w:jc w:val="center"/>
              <w:rPr>
                <w:rFonts w:ascii="Times New Roman" w:eastAsia="Times New Roman" w:hAnsi="Times New Roman" w:cs="Times New Roman"/>
              </w:rPr>
            </w:pPr>
          </w:p>
        </w:tc>
        <w:tc>
          <w:tcPr>
            <w:tcW w:w="411" w:type="pct"/>
            <w:tcBorders>
              <w:top w:val="nil"/>
              <w:left w:val="nil"/>
              <w:bottom w:val="single" w:sz="4" w:space="0" w:color="auto"/>
              <w:right w:val="single" w:sz="4" w:space="0" w:color="auto"/>
            </w:tcBorders>
            <w:shd w:val="clear" w:color="auto" w:fill="auto"/>
            <w:noWrap/>
            <w:vAlign w:val="center"/>
            <w:hideMark/>
          </w:tcPr>
          <w:p w:rsidR="00B53219" w:rsidRPr="00F719EE" w:rsidRDefault="00B53219" w:rsidP="0031086D">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2016 (базовый год)</w:t>
            </w:r>
          </w:p>
        </w:tc>
        <w:tc>
          <w:tcPr>
            <w:tcW w:w="411" w:type="pct"/>
            <w:tcBorders>
              <w:top w:val="nil"/>
              <w:left w:val="nil"/>
              <w:bottom w:val="single" w:sz="4" w:space="0" w:color="auto"/>
              <w:right w:val="single" w:sz="4" w:space="0" w:color="auto"/>
            </w:tcBorders>
            <w:shd w:val="clear" w:color="auto" w:fill="auto"/>
            <w:noWrap/>
            <w:vAlign w:val="center"/>
            <w:hideMark/>
          </w:tcPr>
          <w:p w:rsidR="00B53219" w:rsidRPr="00F719EE" w:rsidRDefault="00B53219" w:rsidP="0031086D">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2017</w:t>
            </w:r>
          </w:p>
        </w:tc>
        <w:tc>
          <w:tcPr>
            <w:tcW w:w="450" w:type="pct"/>
            <w:tcBorders>
              <w:top w:val="nil"/>
              <w:left w:val="nil"/>
              <w:bottom w:val="single" w:sz="4" w:space="0" w:color="auto"/>
              <w:right w:val="single" w:sz="4" w:space="0" w:color="auto"/>
            </w:tcBorders>
            <w:shd w:val="clear" w:color="auto" w:fill="auto"/>
            <w:noWrap/>
            <w:vAlign w:val="center"/>
            <w:hideMark/>
          </w:tcPr>
          <w:p w:rsidR="00B53219" w:rsidRPr="00F719EE" w:rsidRDefault="00B53219" w:rsidP="0031086D">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2018</w:t>
            </w:r>
          </w:p>
        </w:tc>
        <w:tc>
          <w:tcPr>
            <w:tcW w:w="539" w:type="pct"/>
            <w:tcBorders>
              <w:top w:val="nil"/>
              <w:left w:val="nil"/>
              <w:bottom w:val="single" w:sz="4" w:space="0" w:color="auto"/>
              <w:right w:val="single" w:sz="4" w:space="0" w:color="auto"/>
            </w:tcBorders>
            <w:shd w:val="clear" w:color="auto" w:fill="auto"/>
            <w:noWrap/>
            <w:vAlign w:val="center"/>
            <w:hideMark/>
          </w:tcPr>
          <w:p w:rsidR="00B53219" w:rsidRPr="00F719EE" w:rsidRDefault="00B53219" w:rsidP="0031086D">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2019</w:t>
            </w:r>
          </w:p>
        </w:tc>
        <w:tc>
          <w:tcPr>
            <w:tcW w:w="540" w:type="pct"/>
            <w:tcBorders>
              <w:top w:val="nil"/>
              <w:left w:val="nil"/>
              <w:bottom w:val="single" w:sz="4" w:space="0" w:color="auto"/>
              <w:right w:val="single" w:sz="4" w:space="0" w:color="auto"/>
            </w:tcBorders>
            <w:shd w:val="clear" w:color="auto" w:fill="auto"/>
            <w:noWrap/>
            <w:vAlign w:val="center"/>
            <w:hideMark/>
          </w:tcPr>
          <w:p w:rsidR="00B53219" w:rsidRPr="00F719EE" w:rsidRDefault="00B53219" w:rsidP="0031086D">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2020</w:t>
            </w:r>
          </w:p>
        </w:tc>
        <w:tc>
          <w:tcPr>
            <w:tcW w:w="539" w:type="pct"/>
            <w:tcBorders>
              <w:top w:val="nil"/>
              <w:left w:val="nil"/>
              <w:bottom w:val="single" w:sz="4" w:space="0" w:color="auto"/>
              <w:right w:val="single" w:sz="4" w:space="0" w:color="auto"/>
            </w:tcBorders>
            <w:shd w:val="clear" w:color="auto" w:fill="auto"/>
            <w:noWrap/>
            <w:vAlign w:val="center"/>
            <w:hideMark/>
          </w:tcPr>
          <w:p w:rsidR="00B53219" w:rsidRPr="00F719EE" w:rsidRDefault="00B53219" w:rsidP="0031086D">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2021</w:t>
            </w:r>
          </w:p>
        </w:tc>
        <w:tc>
          <w:tcPr>
            <w:tcW w:w="539" w:type="pct"/>
            <w:tcBorders>
              <w:top w:val="nil"/>
              <w:left w:val="nil"/>
              <w:bottom w:val="single" w:sz="4" w:space="0" w:color="auto"/>
              <w:right w:val="single" w:sz="4" w:space="0" w:color="auto"/>
            </w:tcBorders>
            <w:shd w:val="clear" w:color="auto" w:fill="auto"/>
            <w:noWrap/>
            <w:vAlign w:val="center"/>
            <w:hideMark/>
          </w:tcPr>
          <w:p w:rsidR="00B53219" w:rsidRPr="00F719EE" w:rsidRDefault="00B53219" w:rsidP="0031086D">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2022-2026</w:t>
            </w:r>
          </w:p>
        </w:tc>
        <w:tc>
          <w:tcPr>
            <w:tcW w:w="517" w:type="pct"/>
            <w:tcBorders>
              <w:top w:val="nil"/>
              <w:left w:val="nil"/>
              <w:bottom w:val="single" w:sz="4" w:space="0" w:color="auto"/>
              <w:right w:val="single" w:sz="4" w:space="0" w:color="auto"/>
            </w:tcBorders>
            <w:shd w:val="clear" w:color="auto" w:fill="auto"/>
            <w:noWrap/>
            <w:vAlign w:val="center"/>
            <w:hideMark/>
          </w:tcPr>
          <w:p w:rsidR="00B53219" w:rsidRPr="00F719EE" w:rsidRDefault="00B53219" w:rsidP="0031086D">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2027-2031</w:t>
            </w:r>
          </w:p>
        </w:tc>
      </w:tr>
      <w:tr w:rsidR="00B53219" w:rsidRPr="00F719EE" w:rsidTr="00B53219">
        <w:trPr>
          <w:trHeight w:val="353"/>
        </w:trPr>
        <w:tc>
          <w:tcPr>
            <w:tcW w:w="1054" w:type="pct"/>
            <w:tcBorders>
              <w:top w:val="single" w:sz="4" w:space="0" w:color="auto"/>
              <w:left w:val="single" w:sz="4" w:space="0" w:color="auto"/>
              <w:bottom w:val="single" w:sz="4" w:space="0" w:color="auto"/>
              <w:right w:val="single" w:sz="4" w:space="0" w:color="auto"/>
            </w:tcBorders>
            <w:shd w:val="clear" w:color="auto" w:fill="auto"/>
            <w:noWrap/>
            <w:vAlign w:val="center"/>
          </w:tcPr>
          <w:p w:rsidR="00B53219" w:rsidRPr="00F719EE" w:rsidRDefault="00B53219" w:rsidP="00C769C8">
            <w:pPr>
              <w:spacing w:after="0" w:line="240" w:lineRule="auto"/>
              <w:jc w:val="center"/>
              <w:rPr>
                <w:rFonts w:ascii="Times New Roman" w:eastAsia="Times New Roman" w:hAnsi="Times New Roman" w:cs="Times New Roman"/>
                <w:bCs/>
                <w:sz w:val="24"/>
                <w:szCs w:val="28"/>
              </w:rPr>
            </w:pPr>
            <w:r w:rsidRPr="00F719EE">
              <w:rPr>
                <w:rFonts w:ascii="Times New Roman" w:eastAsia="Times New Roman" w:hAnsi="Times New Roman" w:cs="Times New Roman"/>
                <w:bCs/>
                <w:sz w:val="24"/>
                <w:szCs w:val="28"/>
              </w:rPr>
              <w:t>Котельная с. Демидово</w:t>
            </w:r>
          </w:p>
        </w:tc>
        <w:tc>
          <w:tcPr>
            <w:tcW w:w="411" w:type="pct"/>
            <w:tcBorders>
              <w:top w:val="single" w:sz="4" w:space="0" w:color="auto"/>
              <w:left w:val="nil"/>
              <w:bottom w:val="single" w:sz="4" w:space="0" w:color="auto"/>
              <w:right w:val="single" w:sz="4" w:space="0" w:color="auto"/>
            </w:tcBorders>
            <w:shd w:val="clear" w:color="auto" w:fill="auto"/>
            <w:noWrap/>
            <w:vAlign w:val="center"/>
          </w:tcPr>
          <w:p w:rsidR="00B53219" w:rsidRPr="00F719EE" w:rsidRDefault="00B53219" w:rsidP="00C769C8">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w:t>
            </w:r>
          </w:p>
        </w:tc>
        <w:tc>
          <w:tcPr>
            <w:tcW w:w="411" w:type="pct"/>
            <w:tcBorders>
              <w:top w:val="single" w:sz="4" w:space="0" w:color="auto"/>
              <w:left w:val="nil"/>
              <w:bottom w:val="single" w:sz="4" w:space="0" w:color="auto"/>
              <w:right w:val="single" w:sz="4" w:space="0" w:color="auto"/>
            </w:tcBorders>
            <w:shd w:val="clear" w:color="auto" w:fill="auto"/>
            <w:noWrap/>
            <w:vAlign w:val="center"/>
          </w:tcPr>
          <w:p w:rsidR="00B53219" w:rsidRPr="00F719EE" w:rsidRDefault="00B53219" w:rsidP="00C769C8">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w:t>
            </w:r>
          </w:p>
        </w:tc>
        <w:tc>
          <w:tcPr>
            <w:tcW w:w="450" w:type="pct"/>
            <w:tcBorders>
              <w:top w:val="single" w:sz="4" w:space="0" w:color="auto"/>
              <w:left w:val="nil"/>
              <w:bottom w:val="single" w:sz="4" w:space="0" w:color="auto"/>
              <w:right w:val="single" w:sz="4" w:space="0" w:color="auto"/>
            </w:tcBorders>
            <w:shd w:val="clear" w:color="auto" w:fill="auto"/>
            <w:noWrap/>
            <w:vAlign w:val="center"/>
          </w:tcPr>
          <w:p w:rsidR="00B53219" w:rsidRPr="00F719EE" w:rsidRDefault="00B53219" w:rsidP="00C769C8">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w:t>
            </w:r>
          </w:p>
        </w:tc>
        <w:tc>
          <w:tcPr>
            <w:tcW w:w="539" w:type="pct"/>
            <w:tcBorders>
              <w:top w:val="single" w:sz="4" w:space="0" w:color="auto"/>
              <w:left w:val="nil"/>
              <w:bottom w:val="single" w:sz="4" w:space="0" w:color="auto"/>
              <w:right w:val="single" w:sz="4" w:space="0" w:color="auto"/>
            </w:tcBorders>
            <w:shd w:val="clear" w:color="auto" w:fill="auto"/>
            <w:noWrap/>
            <w:vAlign w:val="center"/>
          </w:tcPr>
          <w:p w:rsidR="00B53219" w:rsidRPr="00F719EE" w:rsidRDefault="00B53219" w:rsidP="00C769C8">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w:t>
            </w:r>
          </w:p>
        </w:tc>
        <w:tc>
          <w:tcPr>
            <w:tcW w:w="540" w:type="pct"/>
            <w:tcBorders>
              <w:top w:val="single" w:sz="4" w:space="0" w:color="auto"/>
              <w:left w:val="nil"/>
              <w:bottom w:val="single" w:sz="4" w:space="0" w:color="auto"/>
              <w:right w:val="single" w:sz="4" w:space="0" w:color="auto"/>
            </w:tcBorders>
            <w:shd w:val="clear" w:color="auto" w:fill="auto"/>
            <w:noWrap/>
            <w:vAlign w:val="center"/>
          </w:tcPr>
          <w:p w:rsidR="00B53219" w:rsidRPr="00F719EE" w:rsidRDefault="00B53219" w:rsidP="00C769C8">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w:t>
            </w:r>
          </w:p>
        </w:tc>
        <w:tc>
          <w:tcPr>
            <w:tcW w:w="539" w:type="pct"/>
            <w:tcBorders>
              <w:top w:val="single" w:sz="4" w:space="0" w:color="auto"/>
              <w:left w:val="nil"/>
              <w:bottom w:val="single" w:sz="4" w:space="0" w:color="auto"/>
              <w:right w:val="single" w:sz="4" w:space="0" w:color="auto"/>
            </w:tcBorders>
            <w:shd w:val="clear" w:color="auto" w:fill="auto"/>
            <w:noWrap/>
            <w:vAlign w:val="center"/>
          </w:tcPr>
          <w:p w:rsidR="00B53219" w:rsidRPr="00F719EE" w:rsidRDefault="00B53219" w:rsidP="00C769C8">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w:t>
            </w:r>
          </w:p>
        </w:tc>
        <w:tc>
          <w:tcPr>
            <w:tcW w:w="539" w:type="pct"/>
            <w:tcBorders>
              <w:top w:val="single" w:sz="4" w:space="0" w:color="auto"/>
              <w:left w:val="nil"/>
              <w:bottom w:val="single" w:sz="4" w:space="0" w:color="auto"/>
              <w:right w:val="single" w:sz="4" w:space="0" w:color="auto"/>
            </w:tcBorders>
            <w:shd w:val="clear" w:color="auto" w:fill="auto"/>
            <w:noWrap/>
            <w:vAlign w:val="center"/>
          </w:tcPr>
          <w:p w:rsidR="00B53219" w:rsidRPr="00F719EE" w:rsidRDefault="00B53219" w:rsidP="00C769C8">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w:t>
            </w:r>
          </w:p>
        </w:tc>
        <w:tc>
          <w:tcPr>
            <w:tcW w:w="517" w:type="pct"/>
            <w:tcBorders>
              <w:top w:val="single" w:sz="4" w:space="0" w:color="auto"/>
              <w:left w:val="nil"/>
              <w:bottom w:val="single" w:sz="4" w:space="0" w:color="auto"/>
              <w:right w:val="single" w:sz="4" w:space="0" w:color="auto"/>
            </w:tcBorders>
            <w:shd w:val="clear" w:color="auto" w:fill="auto"/>
            <w:noWrap/>
            <w:vAlign w:val="center"/>
          </w:tcPr>
          <w:p w:rsidR="00B53219" w:rsidRPr="00F719EE" w:rsidRDefault="00B53219" w:rsidP="00C769C8">
            <w:pPr>
              <w:spacing w:after="0" w:line="240" w:lineRule="auto"/>
              <w:jc w:val="center"/>
              <w:rPr>
                <w:rFonts w:ascii="Times New Roman" w:eastAsia="Times New Roman" w:hAnsi="Times New Roman" w:cs="Times New Roman"/>
              </w:rPr>
            </w:pPr>
            <w:r w:rsidRPr="00F719EE">
              <w:rPr>
                <w:rFonts w:ascii="Times New Roman" w:eastAsia="Times New Roman" w:hAnsi="Times New Roman" w:cs="Times New Roman"/>
              </w:rPr>
              <w:t>-</w:t>
            </w:r>
          </w:p>
        </w:tc>
      </w:tr>
    </w:tbl>
    <w:p w:rsidR="00C769C8" w:rsidRPr="00F719EE" w:rsidRDefault="00C769C8" w:rsidP="00336AA6">
      <w:pPr>
        <w:spacing w:before="120" w:line="360" w:lineRule="auto"/>
        <w:ind w:firstLine="567"/>
        <w:jc w:val="both"/>
        <w:rPr>
          <w:rFonts w:ascii="Times New Roman" w:hAnsi="Times New Roman" w:cs="Times New Roman"/>
          <w:sz w:val="24"/>
        </w:rPr>
        <w:sectPr w:rsidR="00C769C8" w:rsidRPr="00F719EE" w:rsidSect="00077AE9">
          <w:pgSz w:w="16838" w:h="11906" w:orient="landscape"/>
          <w:pgMar w:top="1134" w:right="737" w:bottom="567" w:left="851" w:header="567" w:footer="567" w:gutter="0"/>
          <w:cols w:space="720"/>
          <w:titlePg/>
        </w:sectPr>
      </w:pPr>
    </w:p>
    <w:p w:rsidR="00077AE9" w:rsidRPr="00F719EE" w:rsidRDefault="00077AE9" w:rsidP="00077AE9">
      <w:pPr>
        <w:widowControl w:val="0"/>
        <w:tabs>
          <w:tab w:val="left" w:pos="993"/>
        </w:tabs>
        <w:adjustRightInd w:val="0"/>
        <w:spacing w:after="0" w:line="240" w:lineRule="auto"/>
        <w:ind w:left="360"/>
        <w:jc w:val="both"/>
        <w:textAlignment w:val="baseline"/>
        <w:rPr>
          <w:rFonts w:ascii="Times New Roman" w:eastAsia="Times New Roman" w:hAnsi="Times New Roman" w:cs="Times New Roman"/>
          <w:sz w:val="28"/>
          <w:szCs w:val="28"/>
        </w:rPr>
      </w:pPr>
    </w:p>
    <w:p w:rsidR="00077AE9" w:rsidRPr="00F719EE" w:rsidRDefault="00077AE9" w:rsidP="00141A73">
      <w:pPr>
        <w:pStyle w:val="1f"/>
      </w:pPr>
      <w:bookmarkStart w:id="136" w:name="_Toc356459894"/>
      <w:bookmarkStart w:id="137" w:name="_Toc360712017"/>
      <w:bookmarkStart w:id="138" w:name="_Toc364417158"/>
      <w:bookmarkStart w:id="139" w:name="_Toc494207055"/>
      <w:r w:rsidRPr="00F719EE">
        <w:t>Потребление тепловой энергии (мощности)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производственными объектами на каждом этапе и к окончанию планируемого периода.</w:t>
      </w:r>
      <w:bookmarkEnd w:id="136"/>
      <w:bookmarkEnd w:id="137"/>
      <w:bookmarkEnd w:id="138"/>
      <w:bookmarkEnd w:id="139"/>
      <w:r w:rsidRPr="00F719EE">
        <w:t xml:space="preserve"> </w:t>
      </w:r>
    </w:p>
    <w:p w:rsidR="00077AE9" w:rsidRPr="00F719EE" w:rsidRDefault="00077AE9" w:rsidP="00E1388D">
      <w:pPr>
        <w:widowControl w:val="0"/>
        <w:tabs>
          <w:tab w:val="left" w:pos="993"/>
        </w:tabs>
        <w:adjustRightInd w:val="0"/>
        <w:spacing w:before="120" w:after="120" w:line="360" w:lineRule="auto"/>
        <w:ind w:firstLine="567"/>
        <w:jc w:val="both"/>
        <w:textAlignment w:val="baseline"/>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К окончанию планируемого периода потребление тепловой энергии объектами, расположенными в производственных зонах</w:t>
      </w:r>
      <w:r w:rsidR="00852104" w:rsidRPr="00F719EE">
        <w:rPr>
          <w:rFonts w:ascii="Times New Roman" w:eastAsia="Times New Roman" w:hAnsi="Times New Roman" w:cs="Times New Roman"/>
          <w:sz w:val="24"/>
          <w:szCs w:val="24"/>
        </w:rPr>
        <w:t>,</w:t>
      </w:r>
      <w:r w:rsidRPr="00F719EE">
        <w:rPr>
          <w:rFonts w:ascii="Times New Roman" w:eastAsia="Times New Roman" w:hAnsi="Times New Roman" w:cs="Times New Roman"/>
          <w:sz w:val="24"/>
          <w:szCs w:val="24"/>
        </w:rPr>
        <w:t xml:space="preserve"> не предусматривается ввиду отсутствия </w:t>
      </w:r>
      <w:r w:rsidR="00E1388D" w:rsidRPr="00F719EE">
        <w:rPr>
          <w:rFonts w:ascii="Times New Roman" w:eastAsia="Times New Roman" w:hAnsi="Times New Roman" w:cs="Times New Roman"/>
          <w:sz w:val="24"/>
          <w:szCs w:val="24"/>
        </w:rPr>
        <w:t xml:space="preserve">рассматриваемых </w:t>
      </w:r>
      <w:r w:rsidRPr="00F719EE">
        <w:rPr>
          <w:rFonts w:ascii="Times New Roman" w:eastAsia="Times New Roman" w:hAnsi="Times New Roman" w:cs="Times New Roman"/>
          <w:sz w:val="24"/>
          <w:szCs w:val="24"/>
        </w:rPr>
        <w:t>потребителей</w:t>
      </w:r>
      <w:r w:rsidR="009B273C" w:rsidRPr="00F719EE">
        <w:rPr>
          <w:rFonts w:ascii="Times New Roman" w:eastAsia="Times New Roman" w:hAnsi="Times New Roman" w:cs="Times New Roman"/>
          <w:sz w:val="24"/>
          <w:szCs w:val="24"/>
        </w:rPr>
        <w:t>,</w:t>
      </w:r>
      <w:r w:rsidRPr="00F719EE">
        <w:rPr>
          <w:rFonts w:ascii="Times New Roman" w:eastAsia="Times New Roman" w:hAnsi="Times New Roman" w:cs="Times New Roman"/>
          <w:sz w:val="24"/>
          <w:szCs w:val="24"/>
        </w:rPr>
        <w:t xml:space="preserve"> расположенных в производственных зонах.</w:t>
      </w:r>
    </w:p>
    <w:p w:rsidR="00077AE9" w:rsidRPr="00F719EE" w:rsidRDefault="00077AE9" w:rsidP="00141A73">
      <w:pPr>
        <w:pStyle w:val="1f"/>
      </w:pPr>
      <w:bookmarkStart w:id="140" w:name="_Toc356459895"/>
      <w:bookmarkStart w:id="141" w:name="_Toc360712018"/>
      <w:bookmarkStart w:id="142" w:name="_Toc364417159"/>
      <w:bookmarkStart w:id="143" w:name="_Toc494207056"/>
      <w:r w:rsidRPr="00F719EE">
        <w:t>Потребление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теплоносителя производственными объектами на каждом этапе и к окончанию планируемого периода.</w:t>
      </w:r>
      <w:bookmarkEnd w:id="140"/>
      <w:bookmarkEnd w:id="141"/>
      <w:bookmarkEnd w:id="142"/>
      <w:bookmarkEnd w:id="143"/>
      <w:r w:rsidRPr="00F719EE">
        <w:t xml:space="preserve"> </w:t>
      </w:r>
    </w:p>
    <w:p w:rsidR="00077AE9" w:rsidRPr="00F719EE" w:rsidRDefault="00077AE9" w:rsidP="00E1388D">
      <w:pPr>
        <w:widowControl w:val="0"/>
        <w:tabs>
          <w:tab w:val="left" w:pos="993"/>
        </w:tabs>
        <w:adjustRightInd w:val="0"/>
        <w:spacing w:before="120" w:after="120" w:line="360" w:lineRule="auto"/>
        <w:ind w:firstLine="567"/>
        <w:jc w:val="both"/>
        <w:textAlignment w:val="baseline"/>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К окончанию планируемого периода потребление теплоносителя объектами, расположенными в производственных зонах</w:t>
      </w:r>
      <w:r w:rsidR="00901A5A" w:rsidRPr="00F719EE">
        <w:rPr>
          <w:rFonts w:ascii="Times New Roman" w:eastAsia="Times New Roman" w:hAnsi="Times New Roman" w:cs="Times New Roman"/>
          <w:sz w:val="24"/>
          <w:szCs w:val="24"/>
        </w:rPr>
        <w:t>,</w:t>
      </w:r>
      <w:r w:rsidRPr="00F719EE">
        <w:rPr>
          <w:rFonts w:ascii="Times New Roman" w:eastAsia="Times New Roman" w:hAnsi="Times New Roman" w:cs="Times New Roman"/>
          <w:sz w:val="24"/>
          <w:szCs w:val="24"/>
        </w:rPr>
        <w:t xml:space="preserve"> не предусматривается ввиду отсутствия </w:t>
      </w:r>
      <w:r w:rsidR="00E1388D" w:rsidRPr="00F719EE">
        <w:rPr>
          <w:rFonts w:ascii="Times New Roman" w:eastAsia="Times New Roman" w:hAnsi="Times New Roman" w:cs="Times New Roman"/>
          <w:sz w:val="24"/>
          <w:szCs w:val="24"/>
        </w:rPr>
        <w:t xml:space="preserve">рассматриваемых </w:t>
      </w:r>
      <w:r w:rsidRPr="00F719EE">
        <w:rPr>
          <w:rFonts w:ascii="Times New Roman" w:eastAsia="Times New Roman" w:hAnsi="Times New Roman" w:cs="Times New Roman"/>
          <w:sz w:val="24"/>
          <w:szCs w:val="24"/>
        </w:rPr>
        <w:t>потребителей</w:t>
      </w:r>
      <w:r w:rsidR="009B273C" w:rsidRPr="00F719EE">
        <w:rPr>
          <w:rFonts w:ascii="Times New Roman" w:eastAsia="Times New Roman" w:hAnsi="Times New Roman" w:cs="Times New Roman"/>
          <w:sz w:val="24"/>
          <w:szCs w:val="24"/>
        </w:rPr>
        <w:t>,</w:t>
      </w:r>
      <w:r w:rsidRPr="00F719EE">
        <w:rPr>
          <w:rFonts w:ascii="Times New Roman" w:eastAsia="Times New Roman" w:hAnsi="Times New Roman" w:cs="Times New Roman"/>
          <w:sz w:val="24"/>
          <w:szCs w:val="24"/>
        </w:rPr>
        <w:t xml:space="preserve"> расположенных в производственных зонах.</w:t>
      </w:r>
    </w:p>
    <w:p w:rsidR="00077AE9" w:rsidRPr="00F719EE" w:rsidRDefault="00077AE9" w:rsidP="00077AE9">
      <w:r w:rsidRPr="00F719EE">
        <w:br w:type="page"/>
      </w:r>
    </w:p>
    <w:p w:rsidR="00DC1CA5" w:rsidRPr="00F719EE" w:rsidRDefault="00DC1CA5" w:rsidP="00DC1CA5">
      <w:pPr>
        <w:pStyle w:val="1"/>
      </w:pPr>
      <w:bookmarkStart w:id="144" w:name="_Toc494207057"/>
      <w:r w:rsidRPr="00F719EE">
        <w:lastRenderedPageBreak/>
        <w:t>Электронная модель системы теплоснабжения поселения, городского округа</w:t>
      </w:r>
      <w:bookmarkEnd w:id="144"/>
    </w:p>
    <w:p w:rsidR="00DC1CA5" w:rsidRPr="00F719EE" w:rsidRDefault="00DC1CA5" w:rsidP="00DC1CA5">
      <w:pPr>
        <w:spacing w:before="240" w:line="360" w:lineRule="auto"/>
        <w:ind w:firstLine="567"/>
        <w:jc w:val="both"/>
        <w:rPr>
          <w:rFonts w:ascii="Times New Roman" w:hAnsi="Times New Roman" w:cs="Times New Roman"/>
          <w:sz w:val="24"/>
        </w:rPr>
      </w:pPr>
      <w:r w:rsidRPr="00F719EE">
        <w:rPr>
          <w:rFonts w:ascii="Times New Roman" w:hAnsi="Times New Roman" w:cs="Times New Roman"/>
          <w:sz w:val="24"/>
        </w:rPr>
        <w:t xml:space="preserve">Электронная модель системы теплоснабжения </w:t>
      </w:r>
      <w:r w:rsidR="00B53219" w:rsidRPr="00F719EE">
        <w:rPr>
          <w:rFonts w:ascii="Times New Roman" w:hAnsi="Times New Roman" w:cs="Times New Roman"/>
          <w:sz w:val="24"/>
        </w:rPr>
        <w:t xml:space="preserve">Пестяковского сельского поселения </w:t>
      </w:r>
      <w:r w:rsidRPr="00F719EE">
        <w:rPr>
          <w:rFonts w:ascii="Times New Roman" w:hAnsi="Times New Roman" w:cs="Times New Roman"/>
          <w:sz w:val="24"/>
        </w:rPr>
        <w:t>разработана на базе Графико-информационного расчетного комплекса «ТеплоЭксперт». Информация по объектам системы теплоснабжения, гидравлическому расчету тепловых сетей,  сравнительным пьезометрическим графикам для разработки и анализа сценариев перспективного развития тепловых сетей  представлена в электронной модели на базе Графико-информационного расчетного комплекса «ТеплоЭксперт», а также в пункте 1.3.6 данного документа.</w:t>
      </w:r>
    </w:p>
    <w:p w:rsidR="00077AE9" w:rsidRPr="00F719EE" w:rsidRDefault="00077AE9" w:rsidP="00EE144D">
      <w:pPr>
        <w:pStyle w:val="1"/>
      </w:pPr>
      <w:r w:rsidRPr="00F719EE">
        <w:t xml:space="preserve"> </w:t>
      </w:r>
      <w:bookmarkStart w:id="145" w:name="_Toc364417160"/>
      <w:bookmarkStart w:id="146" w:name="_Toc494207058"/>
      <w:r w:rsidRPr="00F719EE">
        <w:t>Перспективные балансы тепловой мощности источников тепловой энергии и тепловой нагрузки.</w:t>
      </w:r>
      <w:bookmarkEnd w:id="145"/>
      <w:bookmarkEnd w:id="146"/>
    </w:p>
    <w:p w:rsidR="00077AE9" w:rsidRPr="00F719EE" w:rsidRDefault="00077AE9" w:rsidP="00141A73">
      <w:pPr>
        <w:pStyle w:val="1f"/>
      </w:pPr>
      <w:bookmarkStart w:id="147" w:name="_Toc360712020"/>
      <w:bookmarkStart w:id="148" w:name="_Toc364417161"/>
      <w:bookmarkStart w:id="149" w:name="_Toc494207059"/>
      <w:r w:rsidRPr="00F719EE">
        <w:t>Описание существующих и перспективных зон действия систем теплоснабжения, источников тепловой энергии, в том числе работающих на единую тепловую сеть, с выделенными (неизменными в течение отопительного периода) зонами действия.</w:t>
      </w:r>
      <w:bookmarkEnd w:id="147"/>
      <w:bookmarkEnd w:id="148"/>
      <w:bookmarkEnd w:id="149"/>
    </w:p>
    <w:p w:rsidR="00DC1492" w:rsidRPr="00F719EE" w:rsidRDefault="00DC1492" w:rsidP="00DC1492">
      <w:pPr>
        <w:spacing w:before="240" w:after="0" w:line="360" w:lineRule="auto"/>
        <w:ind w:firstLine="567"/>
        <w:jc w:val="both"/>
        <w:rPr>
          <w:rFonts w:ascii="Times New Roman" w:hAnsi="Times New Roman" w:cs="Times New Roman"/>
          <w:b/>
          <w:sz w:val="24"/>
          <w:szCs w:val="28"/>
        </w:rPr>
      </w:pPr>
      <w:r w:rsidRPr="00F719EE">
        <w:rPr>
          <w:rFonts w:ascii="Times New Roman" w:hAnsi="Times New Roman" w:cs="Times New Roman"/>
          <w:sz w:val="24"/>
          <w:szCs w:val="28"/>
        </w:rPr>
        <w:t xml:space="preserve">Более детальная </w:t>
      </w:r>
      <w:r w:rsidR="006334C9" w:rsidRPr="00F719EE">
        <w:rPr>
          <w:rFonts w:ascii="Times New Roman" w:hAnsi="Times New Roman" w:cs="Times New Roman"/>
          <w:sz w:val="24"/>
          <w:szCs w:val="28"/>
        </w:rPr>
        <w:t>прорисовка зон действия</w:t>
      </w:r>
      <w:r w:rsidRPr="00F719EE">
        <w:rPr>
          <w:rFonts w:ascii="Times New Roman" w:hAnsi="Times New Roman" w:cs="Times New Roman"/>
          <w:sz w:val="24"/>
          <w:szCs w:val="28"/>
        </w:rPr>
        <w:t xml:space="preserve"> от </w:t>
      </w:r>
      <w:r w:rsidR="00760F48" w:rsidRPr="00F719EE">
        <w:rPr>
          <w:rFonts w:ascii="Times New Roman" w:hAnsi="Times New Roman" w:cs="Times New Roman"/>
          <w:sz w:val="24"/>
          <w:szCs w:val="28"/>
        </w:rPr>
        <w:t>котельн</w:t>
      </w:r>
      <w:r w:rsidR="00F70BC1" w:rsidRPr="00F719EE">
        <w:rPr>
          <w:rFonts w:ascii="Times New Roman" w:hAnsi="Times New Roman" w:cs="Times New Roman"/>
          <w:sz w:val="24"/>
          <w:szCs w:val="28"/>
        </w:rPr>
        <w:t>ых</w:t>
      </w:r>
      <w:r w:rsidR="00760F48" w:rsidRPr="00F719EE">
        <w:rPr>
          <w:rFonts w:ascii="Times New Roman" w:hAnsi="Times New Roman" w:cs="Times New Roman"/>
          <w:sz w:val="24"/>
          <w:szCs w:val="28"/>
        </w:rPr>
        <w:t xml:space="preserve"> </w:t>
      </w:r>
      <w:r w:rsidR="00B53219" w:rsidRPr="00F719EE">
        <w:rPr>
          <w:rFonts w:ascii="Times New Roman" w:hAnsi="Times New Roman" w:cs="Times New Roman"/>
          <w:sz w:val="24"/>
          <w:szCs w:val="28"/>
        </w:rPr>
        <w:t xml:space="preserve">Пестяковского сельского поселения </w:t>
      </w:r>
      <w:r w:rsidRPr="00F719EE">
        <w:rPr>
          <w:rFonts w:ascii="Times New Roman" w:hAnsi="Times New Roman" w:cs="Times New Roman"/>
          <w:sz w:val="24"/>
          <w:szCs w:val="28"/>
        </w:rPr>
        <w:t>представлена в  электронной модели на базе Графико-информационного расчетного комплекса «ТеплоЭксперт».</w:t>
      </w:r>
    </w:p>
    <w:p w:rsidR="00077AE9" w:rsidRPr="00F719EE" w:rsidRDefault="00077AE9" w:rsidP="00077AE9">
      <w:pPr>
        <w:keepNext/>
        <w:spacing w:line="240" w:lineRule="auto"/>
        <w:jc w:val="right"/>
        <w:rPr>
          <w:rFonts w:ascii="Times New Roman" w:eastAsia="Times New Roman" w:hAnsi="Times New Roman" w:cs="Times New Roman"/>
          <w:b/>
          <w:bCs/>
          <w:sz w:val="24"/>
          <w:szCs w:val="24"/>
        </w:rPr>
      </w:pPr>
    </w:p>
    <w:p w:rsidR="00F70BC1" w:rsidRPr="00F719EE" w:rsidRDefault="00DB416D" w:rsidP="0012740F">
      <w:pPr>
        <w:keepNext/>
        <w:spacing w:line="240" w:lineRule="auto"/>
        <w:jc w:val="center"/>
        <w:rPr>
          <w:rFonts w:ascii="Times New Roman" w:hAnsi="Times New Roman"/>
          <w:b/>
          <w:sz w:val="24"/>
          <w:u w:val="single"/>
        </w:rPr>
      </w:pPr>
      <w:r w:rsidRPr="00F719EE">
        <w:rPr>
          <w:rFonts w:ascii="Times New Roman" w:hAnsi="Times New Roman"/>
          <w:b/>
          <w:sz w:val="24"/>
          <w:u w:val="single"/>
        </w:rPr>
        <w:br w:type="page"/>
      </w:r>
    </w:p>
    <w:p w:rsidR="0031086D" w:rsidRPr="00F719EE" w:rsidRDefault="0031086D" w:rsidP="0031086D">
      <w:pPr>
        <w:keepNext/>
        <w:spacing w:line="240" w:lineRule="auto"/>
        <w:rPr>
          <w:rFonts w:ascii="Times New Roman" w:eastAsia="Times New Roman" w:hAnsi="Times New Roman" w:cs="Times New Roman"/>
          <w:b/>
          <w:bCs/>
          <w:sz w:val="24"/>
          <w:szCs w:val="24"/>
          <w:u w:val="single"/>
        </w:rPr>
      </w:pPr>
      <w:r w:rsidRPr="00F719EE">
        <w:rPr>
          <w:rFonts w:ascii="Times New Roman" w:eastAsia="Times New Roman" w:hAnsi="Times New Roman" w:cs="Times New Roman"/>
          <w:b/>
          <w:bCs/>
          <w:sz w:val="24"/>
          <w:szCs w:val="24"/>
          <w:u w:val="single"/>
        </w:rPr>
        <w:lastRenderedPageBreak/>
        <w:t>Котельная с. Демидово</w:t>
      </w:r>
    </w:p>
    <w:p w:rsidR="00DB416D" w:rsidRPr="00F719EE" w:rsidRDefault="0031086D" w:rsidP="0031086D">
      <w:pPr>
        <w:spacing w:after="0" w:line="360" w:lineRule="auto"/>
        <w:jc w:val="right"/>
        <w:rPr>
          <w:rFonts w:ascii="Times New Roman" w:eastAsia="Times New Roman" w:hAnsi="Times New Roman" w:cs="Times New Roman"/>
          <w:b/>
          <w:bCs/>
          <w:sz w:val="24"/>
          <w:szCs w:val="24"/>
        </w:rPr>
      </w:pPr>
      <w:r w:rsidRPr="00F719EE">
        <w:rPr>
          <w:rFonts w:ascii="Times New Roman" w:eastAsia="Times New Roman" w:hAnsi="Times New Roman" w:cs="Times New Roman"/>
          <w:b/>
          <w:bCs/>
          <w:sz w:val="24"/>
          <w:szCs w:val="24"/>
        </w:rPr>
        <w:t>Схема 3.</w:t>
      </w:r>
      <w:r w:rsidRPr="00F719EE">
        <w:rPr>
          <w:rFonts w:ascii="Times New Roman" w:eastAsia="Times New Roman" w:hAnsi="Times New Roman" w:cs="Times New Roman"/>
          <w:b/>
          <w:bCs/>
          <w:sz w:val="24"/>
          <w:szCs w:val="24"/>
        </w:rPr>
        <w:fldChar w:fldCharType="begin"/>
      </w:r>
      <w:r w:rsidRPr="00F719EE">
        <w:rPr>
          <w:rFonts w:ascii="Times New Roman" w:eastAsia="Times New Roman" w:hAnsi="Times New Roman" w:cs="Times New Roman"/>
          <w:b/>
          <w:bCs/>
          <w:sz w:val="24"/>
          <w:szCs w:val="24"/>
        </w:rPr>
        <w:instrText xml:space="preserve"> SEQ Схема \* ARABIC \s 1 </w:instrText>
      </w:r>
      <w:r w:rsidRPr="00F719EE">
        <w:rPr>
          <w:rFonts w:ascii="Times New Roman" w:eastAsia="Times New Roman" w:hAnsi="Times New Roman" w:cs="Times New Roman"/>
          <w:b/>
          <w:bCs/>
          <w:sz w:val="24"/>
          <w:szCs w:val="24"/>
        </w:rPr>
        <w:fldChar w:fldCharType="separate"/>
      </w:r>
      <w:r w:rsidRPr="00F719EE">
        <w:rPr>
          <w:rFonts w:ascii="Times New Roman" w:eastAsia="Times New Roman" w:hAnsi="Times New Roman" w:cs="Times New Roman"/>
          <w:b/>
          <w:bCs/>
          <w:noProof/>
          <w:sz w:val="24"/>
          <w:szCs w:val="24"/>
        </w:rPr>
        <w:t>6</w:t>
      </w:r>
      <w:r w:rsidRPr="00F719EE">
        <w:rPr>
          <w:rFonts w:ascii="Times New Roman" w:eastAsia="Times New Roman" w:hAnsi="Times New Roman" w:cs="Times New Roman"/>
          <w:b/>
          <w:bCs/>
          <w:sz w:val="24"/>
          <w:szCs w:val="24"/>
        </w:rPr>
        <w:fldChar w:fldCharType="end"/>
      </w:r>
    </w:p>
    <w:p w:rsidR="0031086D" w:rsidRPr="00F719EE" w:rsidRDefault="0031086D" w:rsidP="0031086D">
      <w:pPr>
        <w:spacing w:after="0" w:line="360" w:lineRule="auto"/>
        <w:jc w:val="right"/>
        <w:rPr>
          <w:rFonts w:ascii="Times New Roman" w:hAnsi="Times New Roman"/>
          <w:b/>
          <w:sz w:val="24"/>
          <w:u w:val="single"/>
        </w:rPr>
      </w:pPr>
      <w:r w:rsidRPr="00F719EE">
        <w:rPr>
          <w:rFonts w:ascii="Times New Roman" w:hAnsi="Times New Roman"/>
          <w:b/>
          <w:noProof/>
          <w:sz w:val="24"/>
          <w:u w:val="single"/>
        </w:rPr>
        <w:drawing>
          <wp:inline distT="0" distB="0" distL="0" distR="0" wp14:anchorId="0FFC2881" wp14:editId="57AA8EC4">
            <wp:extent cx="6480810" cy="4470154"/>
            <wp:effectExtent l="0" t="0" r="0" b="0"/>
            <wp:docPr id="21" name="Рисунок 21" descr="C:\Users\1\Desktop\Схема Пестяки\Актуализация 2017 год\зона демидов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Схема Пестяки\Актуализация 2017 год\зона демидово.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480810" cy="4470154"/>
                    </a:xfrm>
                    <a:prstGeom prst="rect">
                      <a:avLst/>
                    </a:prstGeom>
                    <a:noFill/>
                    <a:ln>
                      <a:noFill/>
                    </a:ln>
                  </pic:spPr>
                </pic:pic>
              </a:graphicData>
            </a:graphic>
          </wp:inline>
        </w:drawing>
      </w:r>
    </w:p>
    <w:p w:rsidR="0031086D" w:rsidRPr="00F719EE" w:rsidRDefault="0031086D" w:rsidP="0031086D">
      <w:pPr>
        <w:spacing w:after="0" w:line="360" w:lineRule="auto"/>
        <w:jc w:val="right"/>
        <w:rPr>
          <w:rFonts w:ascii="Times New Roman" w:hAnsi="Times New Roman"/>
          <w:b/>
          <w:sz w:val="24"/>
          <w:u w:val="single"/>
        </w:rPr>
      </w:pPr>
      <w:r w:rsidRPr="00F719EE">
        <w:rPr>
          <w:rFonts w:ascii="Times New Roman" w:hAnsi="Times New Roman"/>
          <w:b/>
          <w:sz w:val="24"/>
          <w:u w:val="single"/>
        </w:rPr>
        <w:br w:type="page"/>
      </w:r>
    </w:p>
    <w:p w:rsidR="0031086D" w:rsidRPr="00F719EE" w:rsidRDefault="0031086D" w:rsidP="0031086D">
      <w:pPr>
        <w:spacing w:after="0" w:line="360" w:lineRule="auto"/>
        <w:jc w:val="right"/>
        <w:rPr>
          <w:rFonts w:ascii="Times New Roman" w:hAnsi="Times New Roman"/>
          <w:b/>
          <w:sz w:val="24"/>
          <w:u w:val="single"/>
        </w:rPr>
      </w:pPr>
    </w:p>
    <w:p w:rsidR="00077AE9" w:rsidRPr="00F719EE" w:rsidRDefault="00077AE9" w:rsidP="00141A73">
      <w:pPr>
        <w:pStyle w:val="1f"/>
      </w:pPr>
      <w:bookmarkStart w:id="150" w:name="_Toc360712021"/>
      <w:bookmarkStart w:id="151" w:name="_Toc364417162"/>
      <w:bookmarkStart w:id="152" w:name="_Toc494207060"/>
      <w:r w:rsidRPr="00F719EE">
        <w:t>Перспективные балансы  тепловой мощности  и тепловой нагрузки  в перспективных зонах действия источников тепловой энергии.</w:t>
      </w:r>
      <w:bookmarkEnd w:id="150"/>
      <w:bookmarkEnd w:id="151"/>
      <w:bookmarkEnd w:id="152"/>
    </w:p>
    <w:p w:rsidR="009B0F0E" w:rsidRPr="00F719EE" w:rsidRDefault="00AB74BC" w:rsidP="009B0F0E">
      <w:pPr>
        <w:widowControl w:val="0"/>
        <w:tabs>
          <w:tab w:val="left" w:pos="993"/>
        </w:tabs>
        <w:adjustRightInd w:val="0"/>
        <w:spacing w:after="0" w:line="360" w:lineRule="auto"/>
        <w:ind w:firstLine="567"/>
        <w:jc w:val="both"/>
        <w:textAlignment w:val="baseline"/>
        <w:rPr>
          <w:rFonts w:ascii="Times New Roman" w:eastAsia="Times New Roman" w:hAnsi="Times New Roman" w:cs="Times New Roman"/>
          <w:spacing w:val="-5"/>
          <w:sz w:val="24"/>
          <w:szCs w:val="24"/>
        </w:rPr>
      </w:pPr>
      <w:r>
        <w:rPr>
          <w:rFonts w:ascii="Times New Roman" w:eastAsia="Times New Roman" w:hAnsi="Times New Roman" w:cs="Times New Roman"/>
          <w:spacing w:val="-5"/>
          <w:sz w:val="24"/>
          <w:szCs w:val="24"/>
        </w:rPr>
        <w:t>Информация по балансу тепловой мощности представлена в пункте 4.3 данного документа</w:t>
      </w:r>
      <w:r w:rsidR="009B0F0E" w:rsidRPr="00F719EE">
        <w:rPr>
          <w:rFonts w:ascii="Times New Roman" w:eastAsia="Times New Roman" w:hAnsi="Times New Roman" w:cs="Times New Roman"/>
          <w:spacing w:val="-5"/>
          <w:sz w:val="24"/>
          <w:szCs w:val="24"/>
        </w:rPr>
        <w:t xml:space="preserve">. </w:t>
      </w:r>
    </w:p>
    <w:p w:rsidR="00B03ADC" w:rsidRPr="00F719EE" w:rsidRDefault="00B03ADC" w:rsidP="00B03ADC">
      <w:pPr>
        <w:jc w:val="center"/>
        <w:rPr>
          <w:rFonts w:ascii="Times New Roman" w:hAnsi="Times New Roman" w:cs="Times New Roman"/>
        </w:rPr>
      </w:pPr>
    </w:p>
    <w:p w:rsidR="00285018" w:rsidRPr="00F719EE" w:rsidRDefault="00285018" w:rsidP="00F70BC1">
      <w:pPr>
        <w:pStyle w:val="1"/>
        <w:sectPr w:rsidR="00285018" w:rsidRPr="00F719EE" w:rsidSect="00077AE9">
          <w:pgSz w:w="11906" w:h="16838"/>
          <w:pgMar w:top="737" w:right="566" w:bottom="851" w:left="1134" w:header="567" w:footer="567" w:gutter="0"/>
          <w:cols w:space="720"/>
          <w:titlePg/>
        </w:sectPr>
      </w:pPr>
      <w:bookmarkStart w:id="153" w:name="_Toc360712023"/>
      <w:bookmarkStart w:id="154" w:name="_Toc364417163"/>
    </w:p>
    <w:p w:rsidR="00077AE9" w:rsidRPr="00F719EE" w:rsidRDefault="00077AE9" w:rsidP="00141A73">
      <w:pPr>
        <w:pStyle w:val="1f"/>
      </w:pPr>
      <w:bookmarkStart w:id="155" w:name="_Toc494207061"/>
      <w:r w:rsidRPr="00F719EE">
        <w:lastRenderedPageBreak/>
        <w:t>Существующие и перспективные значения установленной тепловой мощности  о</w:t>
      </w:r>
      <w:r w:rsidR="00285018" w:rsidRPr="00F719EE">
        <w:t xml:space="preserve">сновного оборудования источника </w:t>
      </w:r>
      <w:r w:rsidRPr="00F719EE">
        <w:t>источников тепловой энергии.</w:t>
      </w:r>
      <w:bookmarkEnd w:id="153"/>
      <w:bookmarkEnd w:id="154"/>
      <w:bookmarkEnd w:id="155"/>
    </w:p>
    <w:p w:rsidR="00077AE9" w:rsidRPr="00F719EE" w:rsidRDefault="00C77A8D" w:rsidP="00852104">
      <w:pPr>
        <w:spacing w:before="120" w:after="120" w:line="360" w:lineRule="auto"/>
        <w:ind w:firstLine="567"/>
        <w:jc w:val="both"/>
        <w:rPr>
          <w:rFonts w:ascii="Times New Roman" w:hAnsi="Times New Roman" w:cs="Times New Roman"/>
          <w:sz w:val="24"/>
          <w:szCs w:val="24"/>
        </w:rPr>
      </w:pPr>
      <w:r w:rsidRPr="00F719EE">
        <w:rPr>
          <w:rFonts w:ascii="Times New Roman" w:hAnsi="Times New Roman" w:cs="Times New Roman"/>
          <w:sz w:val="24"/>
          <w:szCs w:val="24"/>
        </w:rPr>
        <w:t>Существующие и п</w:t>
      </w:r>
      <w:r w:rsidR="00077AE9" w:rsidRPr="00F719EE">
        <w:rPr>
          <w:rFonts w:ascii="Times New Roman" w:hAnsi="Times New Roman" w:cs="Times New Roman"/>
          <w:sz w:val="24"/>
          <w:szCs w:val="24"/>
        </w:rPr>
        <w:t xml:space="preserve">ерспективные значения установленной тепловой мощности основного оборудования источников теплоснабжения представлены </w:t>
      </w:r>
      <w:r w:rsidR="00141A73" w:rsidRPr="00F719EE">
        <w:rPr>
          <w:rFonts w:ascii="Times New Roman" w:hAnsi="Times New Roman" w:cs="Times New Roman"/>
          <w:sz w:val="24"/>
          <w:szCs w:val="24"/>
        </w:rPr>
        <w:t xml:space="preserve">в таблице </w:t>
      </w:r>
      <w:r w:rsidR="000F4FC6" w:rsidRPr="00F719EE">
        <w:rPr>
          <w:rFonts w:ascii="Times New Roman" w:hAnsi="Times New Roman" w:cs="Times New Roman"/>
          <w:sz w:val="24"/>
          <w:szCs w:val="24"/>
        </w:rPr>
        <w:t>ниже</w:t>
      </w:r>
      <w:r w:rsidR="00077AE9" w:rsidRPr="00F719EE">
        <w:rPr>
          <w:rFonts w:ascii="Times New Roman" w:hAnsi="Times New Roman" w:cs="Times New Roman"/>
          <w:sz w:val="24"/>
          <w:szCs w:val="24"/>
        </w:rPr>
        <w:t>.</w:t>
      </w:r>
    </w:p>
    <w:p w:rsidR="009E5D25" w:rsidRPr="00F719EE" w:rsidRDefault="009E5D25" w:rsidP="00554CD5">
      <w:pPr>
        <w:pStyle w:val="aff0"/>
        <w:keepNext/>
        <w:spacing w:after="0"/>
        <w:jc w:val="right"/>
      </w:pPr>
    </w:p>
    <w:p w:rsidR="003E4365" w:rsidRPr="00F719EE" w:rsidRDefault="003E4365" w:rsidP="003E4365">
      <w:pPr>
        <w:pStyle w:val="aff0"/>
        <w:keepNext/>
        <w:jc w:val="right"/>
      </w:pPr>
      <w:r w:rsidRPr="00F719EE">
        <w:t xml:space="preserve">Таблица 3.6 </w:t>
      </w:r>
    </w:p>
    <w:tbl>
      <w:tblPr>
        <w:tblW w:w="5000" w:type="pct"/>
        <w:tblLook w:val="04A0" w:firstRow="1" w:lastRow="0" w:firstColumn="1" w:lastColumn="0" w:noHBand="0" w:noVBand="1"/>
      </w:tblPr>
      <w:tblGrid>
        <w:gridCol w:w="5721"/>
        <w:gridCol w:w="1215"/>
        <w:gridCol w:w="1212"/>
        <w:gridCol w:w="1213"/>
        <w:gridCol w:w="1213"/>
        <w:gridCol w:w="1213"/>
        <w:gridCol w:w="1213"/>
        <w:gridCol w:w="1216"/>
        <w:gridCol w:w="1250"/>
      </w:tblGrid>
      <w:tr w:rsidR="00AB74BC" w:rsidRPr="00AB74BC" w:rsidTr="008F3AAD">
        <w:trPr>
          <w:trHeight w:val="315"/>
        </w:trPr>
        <w:tc>
          <w:tcPr>
            <w:tcW w:w="185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Марка котла</w:t>
            </w:r>
          </w:p>
        </w:tc>
        <w:tc>
          <w:tcPr>
            <w:tcW w:w="3150" w:type="pct"/>
            <w:gridSpan w:val="8"/>
            <w:tcBorders>
              <w:top w:val="single" w:sz="8" w:space="0" w:color="auto"/>
              <w:left w:val="nil"/>
              <w:bottom w:val="single" w:sz="8" w:space="0" w:color="auto"/>
              <w:right w:val="single" w:sz="8" w:space="0" w:color="000000"/>
            </w:tcBorders>
            <w:shd w:val="clear" w:color="auto" w:fill="auto"/>
            <w:vAlign w:val="center"/>
            <w:hideMark/>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Установленная тепловая мощность в горячей воде, Гкал/ч</w:t>
            </w:r>
          </w:p>
        </w:tc>
      </w:tr>
      <w:tr w:rsidR="00AB74BC" w:rsidRPr="00AB74BC" w:rsidTr="008F3AAD">
        <w:trPr>
          <w:trHeight w:val="615"/>
        </w:trPr>
        <w:tc>
          <w:tcPr>
            <w:tcW w:w="1850" w:type="pct"/>
            <w:vMerge/>
            <w:tcBorders>
              <w:top w:val="single" w:sz="8" w:space="0" w:color="auto"/>
              <w:left w:val="single" w:sz="8" w:space="0" w:color="auto"/>
              <w:bottom w:val="single" w:sz="8" w:space="0" w:color="000000"/>
              <w:right w:val="single" w:sz="8" w:space="0" w:color="auto"/>
            </w:tcBorders>
            <w:vAlign w:val="center"/>
            <w:hideMark/>
          </w:tcPr>
          <w:p w:rsidR="00AB74BC" w:rsidRPr="00AB74BC" w:rsidRDefault="00AB74BC" w:rsidP="00AB74BC">
            <w:pPr>
              <w:spacing w:after="0" w:line="240" w:lineRule="auto"/>
              <w:rPr>
                <w:rFonts w:ascii="Times New Roman" w:eastAsia="Times New Roman" w:hAnsi="Times New Roman" w:cs="Times New Roman"/>
                <w:color w:val="000000"/>
              </w:rPr>
            </w:pPr>
          </w:p>
        </w:tc>
        <w:tc>
          <w:tcPr>
            <w:tcW w:w="393" w:type="pct"/>
            <w:tcBorders>
              <w:top w:val="nil"/>
              <w:left w:val="nil"/>
              <w:bottom w:val="single" w:sz="8" w:space="0" w:color="auto"/>
              <w:right w:val="single" w:sz="8" w:space="0" w:color="auto"/>
            </w:tcBorders>
            <w:shd w:val="clear" w:color="auto" w:fill="auto"/>
            <w:vAlign w:val="center"/>
            <w:hideMark/>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2015</w:t>
            </w:r>
          </w:p>
        </w:tc>
        <w:tc>
          <w:tcPr>
            <w:tcW w:w="392" w:type="pct"/>
            <w:tcBorders>
              <w:top w:val="nil"/>
              <w:left w:val="nil"/>
              <w:bottom w:val="single" w:sz="8" w:space="0" w:color="auto"/>
              <w:right w:val="single" w:sz="8" w:space="0" w:color="auto"/>
            </w:tcBorders>
            <w:shd w:val="clear" w:color="auto" w:fill="auto"/>
            <w:vAlign w:val="center"/>
            <w:hideMark/>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2016</w:t>
            </w:r>
          </w:p>
        </w:tc>
        <w:tc>
          <w:tcPr>
            <w:tcW w:w="392" w:type="pct"/>
            <w:tcBorders>
              <w:top w:val="nil"/>
              <w:left w:val="nil"/>
              <w:bottom w:val="single" w:sz="8" w:space="0" w:color="auto"/>
              <w:right w:val="single" w:sz="8" w:space="0" w:color="auto"/>
            </w:tcBorders>
            <w:shd w:val="clear" w:color="auto" w:fill="auto"/>
            <w:vAlign w:val="center"/>
            <w:hideMark/>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2017</w:t>
            </w:r>
          </w:p>
        </w:tc>
        <w:tc>
          <w:tcPr>
            <w:tcW w:w="392" w:type="pct"/>
            <w:tcBorders>
              <w:top w:val="nil"/>
              <w:left w:val="nil"/>
              <w:bottom w:val="single" w:sz="8" w:space="0" w:color="auto"/>
              <w:right w:val="single" w:sz="8" w:space="0" w:color="auto"/>
            </w:tcBorders>
            <w:shd w:val="clear" w:color="auto" w:fill="auto"/>
            <w:vAlign w:val="center"/>
            <w:hideMark/>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2018</w:t>
            </w:r>
          </w:p>
        </w:tc>
        <w:tc>
          <w:tcPr>
            <w:tcW w:w="392" w:type="pct"/>
            <w:tcBorders>
              <w:top w:val="nil"/>
              <w:left w:val="nil"/>
              <w:bottom w:val="single" w:sz="8" w:space="0" w:color="auto"/>
              <w:right w:val="single" w:sz="8" w:space="0" w:color="auto"/>
            </w:tcBorders>
            <w:shd w:val="clear" w:color="auto" w:fill="auto"/>
            <w:vAlign w:val="center"/>
            <w:hideMark/>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2019</w:t>
            </w:r>
          </w:p>
        </w:tc>
        <w:tc>
          <w:tcPr>
            <w:tcW w:w="392" w:type="pct"/>
            <w:tcBorders>
              <w:top w:val="nil"/>
              <w:left w:val="nil"/>
              <w:bottom w:val="single" w:sz="8" w:space="0" w:color="auto"/>
              <w:right w:val="single" w:sz="8" w:space="0" w:color="auto"/>
            </w:tcBorders>
            <w:shd w:val="clear" w:color="auto" w:fill="auto"/>
            <w:vAlign w:val="center"/>
            <w:hideMark/>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2020</w:t>
            </w:r>
          </w:p>
        </w:tc>
        <w:tc>
          <w:tcPr>
            <w:tcW w:w="393" w:type="pct"/>
            <w:tcBorders>
              <w:top w:val="nil"/>
              <w:left w:val="nil"/>
              <w:bottom w:val="single" w:sz="8" w:space="0" w:color="auto"/>
              <w:right w:val="single" w:sz="8" w:space="0" w:color="auto"/>
            </w:tcBorders>
            <w:shd w:val="clear" w:color="auto" w:fill="auto"/>
            <w:vAlign w:val="center"/>
            <w:hideMark/>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2021-2025</w:t>
            </w:r>
          </w:p>
        </w:tc>
        <w:tc>
          <w:tcPr>
            <w:tcW w:w="404" w:type="pct"/>
            <w:tcBorders>
              <w:top w:val="nil"/>
              <w:left w:val="nil"/>
              <w:bottom w:val="single" w:sz="8" w:space="0" w:color="auto"/>
              <w:right w:val="single" w:sz="8" w:space="0" w:color="auto"/>
            </w:tcBorders>
            <w:shd w:val="clear" w:color="auto" w:fill="auto"/>
            <w:noWrap/>
            <w:vAlign w:val="center"/>
            <w:hideMark/>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2026-2030</w:t>
            </w:r>
          </w:p>
        </w:tc>
      </w:tr>
      <w:tr w:rsidR="00AB74BC" w:rsidRPr="00AB74BC" w:rsidTr="008F3AAD">
        <w:trPr>
          <w:trHeight w:val="389"/>
        </w:trPr>
        <w:tc>
          <w:tcPr>
            <w:tcW w:w="5000" w:type="pct"/>
            <w:gridSpan w:val="9"/>
            <w:tcBorders>
              <w:top w:val="nil"/>
              <w:left w:val="single" w:sz="8" w:space="0" w:color="auto"/>
              <w:bottom w:val="single" w:sz="8" w:space="0" w:color="auto"/>
              <w:right w:val="single" w:sz="8" w:space="0" w:color="auto"/>
            </w:tcBorders>
            <w:shd w:val="clear" w:color="auto" w:fill="auto"/>
            <w:noWrap/>
            <w:vAlign w:val="center"/>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Котельная с. Демидово</w:t>
            </w:r>
          </w:p>
        </w:tc>
      </w:tr>
      <w:tr w:rsidR="00AB74BC" w:rsidRPr="00AB74BC" w:rsidTr="008F3AAD">
        <w:trPr>
          <w:trHeight w:val="315"/>
        </w:trPr>
        <w:tc>
          <w:tcPr>
            <w:tcW w:w="1850" w:type="pct"/>
            <w:tcBorders>
              <w:top w:val="nil"/>
              <w:left w:val="single" w:sz="8" w:space="0" w:color="auto"/>
              <w:bottom w:val="single" w:sz="8" w:space="0" w:color="auto"/>
              <w:right w:val="single" w:sz="8" w:space="0" w:color="auto"/>
            </w:tcBorders>
            <w:shd w:val="clear" w:color="auto" w:fill="auto"/>
            <w:noWrap/>
            <w:vAlign w:val="center"/>
          </w:tcPr>
          <w:p w:rsidR="00AB74BC" w:rsidRPr="00AB74BC" w:rsidRDefault="00AB74BC" w:rsidP="00AB74BC">
            <w:pPr>
              <w:shd w:val="clear" w:color="auto" w:fill="FFFFFF"/>
              <w:spacing w:after="0"/>
              <w:ind w:right="139"/>
              <w:jc w:val="center"/>
              <w:rPr>
                <w:rFonts w:ascii="Times New Roman" w:eastAsia="Times New Roman" w:hAnsi="Times New Roman" w:cs="Times New Roman"/>
              </w:rPr>
            </w:pPr>
            <w:r w:rsidRPr="00AB74BC">
              <w:rPr>
                <w:rFonts w:ascii="Times New Roman" w:eastAsia="Times New Roman" w:hAnsi="Times New Roman" w:cs="Times New Roman"/>
                <w:sz w:val="24"/>
                <w:szCs w:val="24"/>
                <w:lang w:eastAsia="en-US"/>
              </w:rPr>
              <w:t>МКУ-1,26-2-К</w:t>
            </w:r>
          </w:p>
        </w:tc>
        <w:tc>
          <w:tcPr>
            <w:tcW w:w="393" w:type="pct"/>
            <w:tcBorders>
              <w:top w:val="nil"/>
              <w:left w:val="nil"/>
              <w:bottom w:val="single" w:sz="8" w:space="0" w:color="auto"/>
              <w:right w:val="single" w:sz="8" w:space="0" w:color="auto"/>
            </w:tcBorders>
            <w:shd w:val="clear" w:color="auto" w:fill="auto"/>
            <w:vAlign w:val="center"/>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0,25</w:t>
            </w:r>
          </w:p>
        </w:tc>
        <w:tc>
          <w:tcPr>
            <w:tcW w:w="392" w:type="pct"/>
            <w:tcBorders>
              <w:top w:val="nil"/>
              <w:left w:val="nil"/>
              <w:bottom w:val="single" w:sz="8" w:space="0" w:color="auto"/>
              <w:right w:val="single" w:sz="8" w:space="0" w:color="auto"/>
            </w:tcBorders>
            <w:shd w:val="clear" w:color="auto" w:fill="auto"/>
            <w:vAlign w:val="center"/>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0,25</w:t>
            </w:r>
          </w:p>
        </w:tc>
        <w:tc>
          <w:tcPr>
            <w:tcW w:w="392" w:type="pct"/>
            <w:tcBorders>
              <w:top w:val="nil"/>
              <w:left w:val="nil"/>
              <w:bottom w:val="single" w:sz="8" w:space="0" w:color="auto"/>
              <w:right w:val="single" w:sz="8" w:space="0" w:color="auto"/>
            </w:tcBorders>
            <w:shd w:val="clear" w:color="auto" w:fill="auto"/>
            <w:vAlign w:val="center"/>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0,25</w:t>
            </w:r>
          </w:p>
        </w:tc>
        <w:tc>
          <w:tcPr>
            <w:tcW w:w="392" w:type="pct"/>
            <w:tcBorders>
              <w:top w:val="nil"/>
              <w:left w:val="nil"/>
              <w:bottom w:val="single" w:sz="8" w:space="0" w:color="auto"/>
              <w:right w:val="single" w:sz="8" w:space="0" w:color="auto"/>
            </w:tcBorders>
            <w:shd w:val="clear" w:color="auto" w:fill="auto"/>
            <w:vAlign w:val="center"/>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0,25</w:t>
            </w:r>
          </w:p>
        </w:tc>
        <w:tc>
          <w:tcPr>
            <w:tcW w:w="392" w:type="pct"/>
            <w:tcBorders>
              <w:top w:val="nil"/>
              <w:left w:val="nil"/>
              <w:bottom w:val="single" w:sz="8" w:space="0" w:color="auto"/>
              <w:right w:val="single" w:sz="8" w:space="0" w:color="auto"/>
            </w:tcBorders>
            <w:shd w:val="clear" w:color="auto" w:fill="auto"/>
            <w:vAlign w:val="center"/>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0,25</w:t>
            </w:r>
          </w:p>
        </w:tc>
        <w:tc>
          <w:tcPr>
            <w:tcW w:w="392" w:type="pct"/>
            <w:tcBorders>
              <w:top w:val="nil"/>
              <w:left w:val="nil"/>
              <w:bottom w:val="single" w:sz="8" w:space="0" w:color="auto"/>
              <w:right w:val="single" w:sz="8" w:space="0" w:color="auto"/>
            </w:tcBorders>
            <w:shd w:val="clear" w:color="auto" w:fill="auto"/>
            <w:vAlign w:val="center"/>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0,25</w:t>
            </w:r>
          </w:p>
        </w:tc>
        <w:tc>
          <w:tcPr>
            <w:tcW w:w="393" w:type="pct"/>
            <w:tcBorders>
              <w:top w:val="nil"/>
              <w:left w:val="nil"/>
              <w:bottom w:val="single" w:sz="8" w:space="0" w:color="auto"/>
              <w:right w:val="single" w:sz="8" w:space="0" w:color="auto"/>
            </w:tcBorders>
            <w:shd w:val="clear" w:color="auto" w:fill="auto"/>
            <w:vAlign w:val="center"/>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0,25</w:t>
            </w:r>
          </w:p>
        </w:tc>
        <w:tc>
          <w:tcPr>
            <w:tcW w:w="404" w:type="pct"/>
            <w:tcBorders>
              <w:top w:val="nil"/>
              <w:left w:val="nil"/>
              <w:bottom w:val="single" w:sz="8" w:space="0" w:color="auto"/>
              <w:right w:val="single" w:sz="8" w:space="0" w:color="auto"/>
            </w:tcBorders>
            <w:shd w:val="clear" w:color="auto" w:fill="auto"/>
            <w:vAlign w:val="center"/>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0,25</w:t>
            </w:r>
          </w:p>
        </w:tc>
      </w:tr>
      <w:tr w:rsidR="00AB74BC" w:rsidRPr="00AB74BC" w:rsidTr="008F3AAD">
        <w:trPr>
          <w:trHeight w:val="315"/>
        </w:trPr>
        <w:tc>
          <w:tcPr>
            <w:tcW w:w="1850" w:type="pct"/>
            <w:tcBorders>
              <w:top w:val="nil"/>
              <w:left w:val="single" w:sz="8" w:space="0" w:color="auto"/>
              <w:bottom w:val="single" w:sz="8" w:space="0" w:color="auto"/>
              <w:right w:val="single" w:sz="8" w:space="0" w:color="auto"/>
            </w:tcBorders>
            <w:shd w:val="clear" w:color="auto" w:fill="auto"/>
            <w:noWrap/>
            <w:vAlign w:val="center"/>
          </w:tcPr>
          <w:p w:rsidR="00AB74BC" w:rsidRPr="00AB74BC" w:rsidRDefault="00AB74BC" w:rsidP="00AB74BC">
            <w:pPr>
              <w:shd w:val="clear" w:color="auto" w:fill="FFFFFF"/>
              <w:spacing w:after="0"/>
              <w:ind w:right="139"/>
              <w:jc w:val="center"/>
              <w:rPr>
                <w:rFonts w:ascii="Times New Roman" w:eastAsia="Times New Roman" w:hAnsi="Times New Roman" w:cs="Times New Roman"/>
              </w:rPr>
            </w:pPr>
            <w:r w:rsidRPr="00AB74BC">
              <w:rPr>
                <w:rFonts w:ascii="Times New Roman" w:eastAsia="Times New Roman" w:hAnsi="Times New Roman" w:cs="Times New Roman"/>
                <w:sz w:val="24"/>
                <w:szCs w:val="24"/>
                <w:lang w:eastAsia="en-US"/>
              </w:rPr>
              <w:t>МКУ-1,26-2-К</w:t>
            </w:r>
          </w:p>
        </w:tc>
        <w:tc>
          <w:tcPr>
            <w:tcW w:w="393" w:type="pct"/>
            <w:tcBorders>
              <w:top w:val="nil"/>
              <w:left w:val="nil"/>
              <w:bottom w:val="single" w:sz="8" w:space="0" w:color="auto"/>
              <w:right w:val="single" w:sz="8" w:space="0" w:color="auto"/>
            </w:tcBorders>
            <w:shd w:val="clear" w:color="auto" w:fill="auto"/>
            <w:vAlign w:val="center"/>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0,25</w:t>
            </w:r>
          </w:p>
        </w:tc>
        <w:tc>
          <w:tcPr>
            <w:tcW w:w="392" w:type="pct"/>
            <w:tcBorders>
              <w:top w:val="nil"/>
              <w:left w:val="nil"/>
              <w:bottom w:val="single" w:sz="8" w:space="0" w:color="auto"/>
              <w:right w:val="single" w:sz="8" w:space="0" w:color="auto"/>
            </w:tcBorders>
            <w:shd w:val="clear" w:color="auto" w:fill="auto"/>
            <w:vAlign w:val="center"/>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0,25</w:t>
            </w:r>
          </w:p>
        </w:tc>
        <w:tc>
          <w:tcPr>
            <w:tcW w:w="392" w:type="pct"/>
            <w:tcBorders>
              <w:top w:val="nil"/>
              <w:left w:val="nil"/>
              <w:bottom w:val="single" w:sz="8" w:space="0" w:color="auto"/>
              <w:right w:val="single" w:sz="8" w:space="0" w:color="auto"/>
            </w:tcBorders>
            <w:shd w:val="clear" w:color="auto" w:fill="auto"/>
            <w:vAlign w:val="center"/>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0,25</w:t>
            </w:r>
          </w:p>
        </w:tc>
        <w:tc>
          <w:tcPr>
            <w:tcW w:w="392" w:type="pct"/>
            <w:tcBorders>
              <w:top w:val="nil"/>
              <w:left w:val="nil"/>
              <w:bottom w:val="single" w:sz="8" w:space="0" w:color="auto"/>
              <w:right w:val="single" w:sz="8" w:space="0" w:color="auto"/>
            </w:tcBorders>
            <w:shd w:val="clear" w:color="auto" w:fill="auto"/>
            <w:vAlign w:val="center"/>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0,25</w:t>
            </w:r>
          </w:p>
        </w:tc>
        <w:tc>
          <w:tcPr>
            <w:tcW w:w="392" w:type="pct"/>
            <w:tcBorders>
              <w:top w:val="nil"/>
              <w:left w:val="nil"/>
              <w:bottom w:val="single" w:sz="8" w:space="0" w:color="auto"/>
              <w:right w:val="single" w:sz="8" w:space="0" w:color="auto"/>
            </w:tcBorders>
            <w:shd w:val="clear" w:color="auto" w:fill="auto"/>
            <w:vAlign w:val="center"/>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0,25</w:t>
            </w:r>
          </w:p>
        </w:tc>
        <w:tc>
          <w:tcPr>
            <w:tcW w:w="392" w:type="pct"/>
            <w:tcBorders>
              <w:top w:val="nil"/>
              <w:left w:val="nil"/>
              <w:bottom w:val="single" w:sz="8" w:space="0" w:color="auto"/>
              <w:right w:val="single" w:sz="8" w:space="0" w:color="auto"/>
            </w:tcBorders>
            <w:shd w:val="clear" w:color="auto" w:fill="auto"/>
            <w:vAlign w:val="center"/>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0,25</w:t>
            </w:r>
          </w:p>
        </w:tc>
        <w:tc>
          <w:tcPr>
            <w:tcW w:w="393" w:type="pct"/>
            <w:tcBorders>
              <w:top w:val="nil"/>
              <w:left w:val="nil"/>
              <w:bottom w:val="single" w:sz="8" w:space="0" w:color="auto"/>
              <w:right w:val="single" w:sz="8" w:space="0" w:color="auto"/>
            </w:tcBorders>
            <w:shd w:val="clear" w:color="auto" w:fill="auto"/>
            <w:vAlign w:val="center"/>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0,25</w:t>
            </w:r>
          </w:p>
        </w:tc>
        <w:tc>
          <w:tcPr>
            <w:tcW w:w="404" w:type="pct"/>
            <w:tcBorders>
              <w:top w:val="nil"/>
              <w:left w:val="nil"/>
              <w:bottom w:val="single" w:sz="8" w:space="0" w:color="auto"/>
              <w:right w:val="single" w:sz="8" w:space="0" w:color="auto"/>
            </w:tcBorders>
            <w:shd w:val="clear" w:color="auto" w:fill="auto"/>
            <w:vAlign w:val="center"/>
          </w:tcPr>
          <w:p w:rsidR="00AB74BC" w:rsidRPr="00AB74BC" w:rsidRDefault="00AB74BC" w:rsidP="00AB74BC">
            <w:pPr>
              <w:spacing w:after="0" w:line="240" w:lineRule="auto"/>
              <w:jc w:val="center"/>
              <w:rPr>
                <w:rFonts w:ascii="Times New Roman" w:eastAsia="Times New Roman" w:hAnsi="Times New Roman" w:cs="Times New Roman"/>
                <w:color w:val="000000"/>
              </w:rPr>
            </w:pPr>
            <w:r w:rsidRPr="00AB74BC">
              <w:rPr>
                <w:rFonts w:ascii="Times New Roman" w:eastAsia="Times New Roman" w:hAnsi="Times New Roman" w:cs="Times New Roman"/>
                <w:color w:val="000000"/>
              </w:rPr>
              <w:t>0,25</w:t>
            </w:r>
          </w:p>
        </w:tc>
      </w:tr>
    </w:tbl>
    <w:p w:rsidR="00285018" w:rsidRPr="00F719EE" w:rsidRDefault="00285018" w:rsidP="00077AE9">
      <w:pPr>
        <w:jc w:val="right"/>
        <w:rPr>
          <w:rFonts w:ascii="Times New Roman" w:hAnsi="Times New Roman" w:cs="Times New Roman"/>
          <w:b/>
          <w:sz w:val="24"/>
          <w:szCs w:val="24"/>
        </w:rPr>
        <w:sectPr w:rsidR="00285018" w:rsidRPr="00F719EE" w:rsidSect="00285018">
          <w:pgSz w:w="16838" w:h="11906" w:orient="landscape"/>
          <w:pgMar w:top="567" w:right="851" w:bottom="1134" w:left="737" w:header="567" w:footer="567" w:gutter="0"/>
          <w:cols w:space="720"/>
          <w:titlePg/>
        </w:sectPr>
      </w:pPr>
    </w:p>
    <w:p w:rsidR="00077AE9" w:rsidRPr="00F719EE" w:rsidRDefault="00077AE9" w:rsidP="00141A73">
      <w:pPr>
        <w:pStyle w:val="1f"/>
      </w:pPr>
      <w:bookmarkStart w:id="156" w:name="_Toc360712024"/>
      <w:bookmarkStart w:id="157" w:name="_Toc364417164"/>
      <w:bookmarkStart w:id="158" w:name="_Toc494207062"/>
      <w:r w:rsidRPr="00F719EE">
        <w:lastRenderedPageBreak/>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156"/>
      <w:bookmarkEnd w:id="157"/>
      <w:bookmarkEnd w:id="158"/>
    </w:p>
    <w:p w:rsidR="00C7430D" w:rsidRPr="00F719EE" w:rsidRDefault="00897722" w:rsidP="00EF5B2D">
      <w:pPr>
        <w:widowControl w:val="0"/>
        <w:tabs>
          <w:tab w:val="left" w:pos="567"/>
        </w:tabs>
        <w:adjustRightInd w:val="0"/>
        <w:spacing w:before="240" w:after="0" w:line="360" w:lineRule="auto"/>
        <w:ind w:firstLine="567"/>
        <w:jc w:val="both"/>
        <w:textAlignment w:val="baseline"/>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 xml:space="preserve">Ограничения на использование установленной тепловой мощности основного оборудования </w:t>
      </w:r>
      <w:r w:rsidR="000F4FC6" w:rsidRPr="00F719EE">
        <w:rPr>
          <w:rFonts w:ascii="Times New Roman" w:eastAsia="Times New Roman" w:hAnsi="Times New Roman" w:cs="Times New Roman"/>
          <w:sz w:val="24"/>
          <w:szCs w:val="24"/>
        </w:rPr>
        <w:t>отсутствуют</w:t>
      </w:r>
      <w:r w:rsidRPr="00F719EE">
        <w:rPr>
          <w:rFonts w:ascii="Times New Roman" w:eastAsia="Times New Roman" w:hAnsi="Times New Roman" w:cs="Times New Roman"/>
          <w:sz w:val="24"/>
          <w:szCs w:val="24"/>
        </w:rPr>
        <w:t xml:space="preserve"> на источниках</w:t>
      </w:r>
      <w:r w:rsidR="00C7430D" w:rsidRPr="00F719EE">
        <w:rPr>
          <w:rFonts w:ascii="Times New Roman" w:eastAsia="Times New Roman" w:hAnsi="Times New Roman" w:cs="Times New Roman"/>
          <w:sz w:val="24"/>
          <w:szCs w:val="24"/>
        </w:rPr>
        <w:t xml:space="preserve"> теплоснабжения</w:t>
      </w:r>
      <w:r w:rsidR="000F4FC6" w:rsidRPr="00F719EE">
        <w:rPr>
          <w:rFonts w:ascii="Times New Roman" w:eastAsia="Times New Roman" w:hAnsi="Times New Roman" w:cs="Times New Roman"/>
          <w:sz w:val="24"/>
          <w:szCs w:val="24"/>
        </w:rPr>
        <w:t xml:space="preserve"> </w:t>
      </w:r>
      <w:r w:rsidR="001E4665" w:rsidRPr="00F719EE">
        <w:rPr>
          <w:rFonts w:ascii="Times New Roman" w:eastAsia="Times New Roman" w:hAnsi="Times New Roman" w:cs="Times New Roman"/>
          <w:sz w:val="24"/>
          <w:szCs w:val="24"/>
        </w:rPr>
        <w:t>Пестяковского сельского поселения</w:t>
      </w:r>
      <w:r w:rsidR="000F4FC6" w:rsidRPr="00F719EE">
        <w:rPr>
          <w:rFonts w:ascii="Times New Roman" w:eastAsia="Times New Roman" w:hAnsi="Times New Roman" w:cs="Times New Roman"/>
          <w:sz w:val="24"/>
          <w:szCs w:val="24"/>
        </w:rPr>
        <w:t>.</w:t>
      </w:r>
    </w:p>
    <w:p w:rsidR="00077AE9" w:rsidRPr="00F719EE" w:rsidRDefault="00077AE9" w:rsidP="00EF5B2D">
      <w:pPr>
        <w:widowControl w:val="0"/>
        <w:tabs>
          <w:tab w:val="left" w:pos="567"/>
        </w:tabs>
        <w:adjustRightInd w:val="0"/>
        <w:spacing w:after="0" w:line="360" w:lineRule="auto"/>
        <w:ind w:firstLine="567"/>
        <w:jc w:val="both"/>
        <w:textAlignment w:val="baseline"/>
        <w:rPr>
          <w:rFonts w:ascii="Times New Roman" w:eastAsia="Times New Roman" w:hAnsi="Times New Roman" w:cs="Times New Roman"/>
          <w:sz w:val="24"/>
          <w:szCs w:val="24"/>
        </w:rPr>
      </w:pPr>
    </w:p>
    <w:p w:rsidR="00077AE9" w:rsidRPr="00F719EE" w:rsidRDefault="00077AE9" w:rsidP="00141A73">
      <w:pPr>
        <w:pStyle w:val="1f"/>
      </w:pPr>
      <w:bookmarkStart w:id="159" w:name="_Toc360712025"/>
      <w:bookmarkStart w:id="160" w:name="_Toc364417165"/>
      <w:bookmarkStart w:id="161" w:name="_Toc494207063"/>
      <w:r w:rsidRPr="00F719EE">
        <w:t>Существующие и перспективные затраты тепловой мощности на собственные и хозяйственные нужды источников тепловой энергии.</w:t>
      </w:r>
      <w:bookmarkEnd w:id="159"/>
      <w:bookmarkEnd w:id="160"/>
      <w:bookmarkEnd w:id="161"/>
    </w:p>
    <w:p w:rsidR="00077AE9" w:rsidRPr="00F719EE" w:rsidRDefault="00077AE9" w:rsidP="00554CD5">
      <w:pPr>
        <w:spacing w:before="240" w:after="0" w:line="360" w:lineRule="auto"/>
        <w:ind w:firstLine="567"/>
        <w:rPr>
          <w:rFonts w:ascii="Times New Roman" w:hAnsi="Times New Roman" w:cs="Times New Roman"/>
          <w:sz w:val="24"/>
          <w:szCs w:val="24"/>
        </w:rPr>
      </w:pPr>
      <w:r w:rsidRPr="00F719EE">
        <w:rPr>
          <w:rFonts w:ascii="Times New Roman" w:hAnsi="Times New Roman" w:cs="Times New Roman"/>
          <w:sz w:val="24"/>
          <w:szCs w:val="24"/>
        </w:rPr>
        <w:t xml:space="preserve">В таблице </w:t>
      </w:r>
      <w:r w:rsidR="004061F9" w:rsidRPr="00F719EE">
        <w:rPr>
          <w:rFonts w:ascii="Times New Roman" w:hAnsi="Times New Roman" w:cs="Times New Roman"/>
          <w:sz w:val="24"/>
          <w:szCs w:val="24"/>
        </w:rPr>
        <w:t>ниже</w:t>
      </w:r>
      <w:r w:rsidRPr="00F719EE">
        <w:rPr>
          <w:rFonts w:ascii="Times New Roman" w:hAnsi="Times New Roman" w:cs="Times New Roman"/>
          <w:sz w:val="24"/>
          <w:szCs w:val="24"/>
        </w:rPr>
        <w:t xml:space="preserve"> представлены затраты тепловой мощности на собственные и хозяйственные нужды источников теплоснабжения к концу планируемого периода.</w:t>
      </w:r>
    </w:p>
    <w:p w:rsidR="00F43A75" w:rsidRPr="00F719EE" w:rsidRDefault="00F43A75" w:rsidP="00F43A75">
      <w:pPr>
        <w:pStyle w:val="aff0"/>
        <w:keepNext/>
        <w:spacing w:after="0"/>
        <w:jc w:val="right"/>
      </w:pPr>
      <w:r w:rsidRPr="00F719EE">
        <w:t xml:space="preserve">Таблица </w:t>
      </w:r>
      <w:r w:rsidR="003E4365" w:rsidRPr="00F719EE">
        <w:t>3.7</w:t>
      </w:r>
    </w:p>
    <w:tbl>
      <w:tblPr>
        <w:tblW w:w="9540" w:type="dxa"/>
        <w:jc w:val="center"/>
        <w:tblInd w:w="93" w:type="dxa"/>
        <w:tblLook w:val="04A0" w:firstRow="1" w:lastRow="0" w:firstColumn="1" w:lastColumn="0" w:noHBand="0" w:noVBand="1"/>
      </w:tblPr>
      <w:tblGrid>
        <w:gridCol w:w="4420"/>
        <w:gridCol w:w="2560"/>
        <w:gridCol w:w="2560"/>
      </w:tblGrid>
      <w:tr w:rsidR="009B0F0E" w:rsidRPr="00F719EE" w:rsidTr="009B0F0E">
        <w:trPr>
          <w:trHeight w:val="241"/>
          <w:jc w:val="center"/>
        </w:trPr>
        <w:tc>
          <w:tcPr>
            <w:tcW w:w="4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B0F0E" w:rsidRPr="00F719EE" w:rsidRDefault="009B0F0E" w:rsidP="007544D3">
            <w:pPr>
              <w:spacing w:after="0" w:line="240" w:lineRule="auto"/>
              <w:jc w:val="center"/>
              <w:rPr>
                <w:rFonts w:ascii="Times New Roman" w:eastAsia="Times New Roman" w:hAnsi="Times New Roman" w:cs="Times New Roman"/>
                <w:color w:val="000000"/>
              </w:rPr>
            </w:pPr>
            <w:r w:rsidRPr="00F719EE">
              <w:rPr>
                <w:rFonts w:ascii="Times New Roman" w:eastAsia="Times New Roman" w:hAnsi="Times New Roman" w:cs="Times New Roman"/>
                <w:color w:val="000000"/>
              </w:rPr>
              <w:t xml:space="preserve">Наименование источника </w:t>
            </w:r>
            <w:r w:rsidR="007544D3" w:rsidRPr="00F719EE">
              <w:rPr>
                <w:rFonts w:ascii="Times New Roman" w:eastAsia="Times New Roman" w:hAnsi="Times New Roman" w:cs="Times New Roman"/>
                <w:color w:val="000000"/>
              </w:rPr>
              <w:t>теплоснабжения</w:t>
            </w:r>
          </w:p>
        </w:tc>
        <w:tc>
          <w:tcPr>
            <w:tcW w:w="2560" w:type="dxa"/>
            <w:tcBorders>
              <w:top w:val="single" w:sz="4" w:space="0" w:color="auto"/>
              <w:left w:val="nil"/>
              <w:bottom w:val="single" w:sz="4" w:space="0" w:color="auto"/>
              <w:right w:val="single" w:sz="4" w:space="0" w:color="auto"/>
            </w:tcBorders>
            <w:shd w:val="clear" w:color="000000" w:fill="FFFFFF"/>
            <w:vAlign w:val="center"/>
            <w:hideMark/>
          </w:tcPr>
          <w:p w:rsidR="009B0F0E" w:rsidRPr="00F719EE" w:rsidRDefault="009B0F0E" w:rsidP="009B0F0E">
            <w:pPr>
              <w:spacing w:after="0" w:line="240" w:lineRule="auto"/>
              <w:jc w:val="center"/>
              <w:rPr>
                <w:rFonts w:ascii="Times New Roman" w:eastAsia="Times New Roman" w:hAnsi="Times New Roman" w:cs="Times New Roman"/>
                <w:color w:val="000000"/>
              </w:rPr>
            </w:pPr>
            <w:r w:rsidRPr="00F719EE">
              <w:rPr>
                <w:rFonts w:ascii="Times New Roman" w:eastAsia="Times New Roman" w:hAnsi="Times New Roman" w:cs="Times New Roman"/>
                <w:color w:val="000000"/>
              </w:rPr>
              <w:t>Собствен</w:t>
            </w:r>
            <w:r w:rsidR="008063D6" w:rsidRPr="00F719EE">
              <w:rPr>
                <w:rFonts w:ascii="Times New Roman" w:eastAsia="Times New Roman" w:hAnsi="Times New Roman" w:cs="Times New Roman"/>
                <w:color w:val="000000"/>
              </w:rPr>
              <w:t>ные и хозяйственные нужды в 2016</w:t>
            </w:r>
            <w:r w:rsidR="004061F9" w:rsidRPr="00F719EE">
              <w:rPr>
                <w:rFonts w:ascii="Times New Roman" w:eastAsia="Times New Roman" w:hAnsi="Times New Roman" w:cs="Times New Roman"/>
                <w:color w:val="000000"/>
              </w:rPr>
              <w:t xml:space="preserve"> году, Гкал/год</w:t>
            </w:r>
          </w:p>
        </w:tc>
        <w:tc>
          <w:tcPr>
            <w:tcW w:w="2560" w:type="dxa"/>
            <w:tcBorders>
              <w:top w:val="single" w:sz="4" w:space="0" w:color="auto"/>
              <w:left w:val="nil"/>
              <w:bottom w:val="single" w:sz="4" w:space="0" w:color="auto"/>
              <w:right w:val="single" w:sz="4" w:space="0" w:color="auto"/>
            </w:tcBorders>
            <w:shd w:val="clear" w:color="000000" w:fill="FFFFFF"/>
            <w:vAlign w:val="center"/>
          </w:tcPr>
          <w:p w:rsidR="009B0F0E" w:rsidRPr="00F719EE" w:rsidRDefault="009B0F0E" w:rsidP="009B0F0E">
            <w:pPr>
              <w:spacing w:after="0" w:line="240" w:lineRule="auto"/>
              <w:jc w:val="center"/>
              <w:rPr>
                <w:rFonts w:ascii="Times New Roman" w:eastAsia="Times New Roman" w:hAnsi="Times New Roman" w:cs="Times New Roman"/>
                <w:color w:val="000000"/>
              </w:rPr>
            </w:pPr>
            <w:r w:rsidRPr="00F719EE">
              <w:rPr>
                <w:rFonts w:ascii="Times New Roman" w:eastAsia="Times New Roman" w:hAnsi="Times New Roman" w:cs="Times New Roman"/>
                <w:color w:val="000000"/>
              </w:rPr>
              <w:t xml:space="preserve">Собственные и </w:t>
            </w:r>
            <w:r w:rsidR="00D63B51" w:rsidRPr="00F719EE">
              <w:rPr>
                <w:rFonts w:ascii="Times New Roman" w:eastAsia="Times New Roman" w:hAnsi="Times New Roman" w:cs="Times New Roman"/>
                <w:color w:val="000000"/>
              </w:rPr>
              <w:t>хозяйственные нужд</w:t>
            </w:r>
            <w:r w:rsidR="008063D6" w:rsidRPr="00F719EE">
              <w:rPr>
                <w:rFonts w:ascii="Times New Roman" w:eastAsia="Times New Roman" w:hAnsi="Times New Roman" w:cs="Times New Roman"/>
                <w:color w:val="000000"/>
              </w:rPr>
              <w:t>ы к концу 2031</w:t>
            </w:r>
            <w:r w:rsidR="00554CD5" w:rsidRPr="00F719EE">
              <w:rPr>
                <w:rFonts w:ascii="Times New Roman" w:eastAsia="Times New Roman" w:hAnsi="Times New Roman" w:cs="Times New Roman"/>
                <w:color w:val="000000"/>
              </w:rPr>
              <w:t xml:space="preserve"> </w:t>
            </w:r>
            <w:r w:rsidR="004061F9" w:rsidRPr="00F719EE">
              <w:rPr>
                <w:rFonts w:ascii="Times New Roman" w:eastAsia="Times New Roman" w:hAnsi="Times New Roman" w:cs="Times New Roman"/>
                <w:color w:val="000000"/>
              </w:rPr>
              <w:t>года, Гкал/год</w:t>
            </w:r>
          </w:p>
        </w:tc>
      </w:tr>
      <w:tr w:rsidR="001E4665" w:rsidRPr="00F719EE" w:rsidTr="001E4665">
        <w:trPr>
          <w:trHeight w:val="315"/>
          <w:jc w:val="center"/>
        </w:trPr>
        <w:tc>
          <w:tcPr>
            <w:tcW w:w="4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4665" w:rsidRPr="00F719EE" w:rsidRDefault="001E4665" w:rsidP="00587290">
            <w:pPr>
              <w:spacing w:after="0" w:line="240" w:lineRule="auto"/>
              <w:jc w:val="center"/>
              <w:rPr>
                <w:rFonts w:ascii="Times New Roman" w:eastAsia="Times New Roman" w:hAnsi="Times New Roman" w:cs="Times New Roman"/>
                <w:bCs/>
                <w:sz w:val="24"/>
                <w:szCs w:val="28"/>
              </w:rPr>
            </w:pPr>
            <w:r w:rsidRPr="00F719EE">
              <w:rPr>
                <w:rFonts w:ascii="Times New Roman" w:eastAsia="Times New Roman" w:hAnsi="Times New Roman" w:cs="Times New Roman"/>
                <w:bCs/>
                <w:sz w:val="24"/>
                <w:szCs w:val="28"/>
              </w:rPr>
              <w:t>Котельная с. Демидово</w:t>
            </w:r>
          </w:p>
        </w:tc>
        <w:tc>
          <w:tcPr>
            <w:tcW w:w="2560" w:type="dxa"/>
            <w:tcBorders>
              <w:top w:val="single" w:sz="4" w:space="0" w:color="auto"/>
              <w:left w:val="nil"/>
              <w:bottom w:val="single" w:sz="4" w:space="0" w:color="auto"/>
              <w:right w:val="single" w:sz="4" w:space="0" w:color="auto"/>
            </w:tcBorders>
            <w:shd w:val="clear" w:color="000000" w:fill="FFFFFF"/>
            <w:vAlign w:val="center"/>
          </w:tcPr>
          <w:p w:rsidR="001E4665" w:rsidRPr="00F719EE" w:rsidRDefault="00AB74BC" w:rsidP="00587290">
            <w:pPr>
              <w:spacing w:after="0" w:line="240" w:lineRule="auto"/>
              <w:jc w:val="center"/>
              <w:rPr>
                <w:rFonts w:ascii="Times New Roman" w:hAnsi="Times New Roman" w:cs="Times New Roman"/>
                <w:color w:val="000000"/>
              </w:rPr>
            </w:pPr>
            <w:r>
              <w:rPr>
                <w:rFonts w:ascii="Times New Roman" w:eastAsia="Times New Roman" w:hAnsi="Times New Roman" w:cs="Times New Roman"/>
                <w:color w:val="000000"/>
              </w:rPr>
              <w:t>10,813</w:t>
            </w:r>
          </w:p>
        </w:tc>
        <w:tc>
          <w:tcPr>
            <w:tcW w:w="2560" w:type="dxa"/>
            <w:tcBorders>
              <w:top w:val="single" w:sz="4" w:space="0" w:color="auto"/>
              <w:left w:val="nil"/>
              <w:bottom w:val="single" w:sz="4" w:space="0" w:color="auto"/>
              <w:right w:val="single" w:sz="4" w:space="0" w:color="auto"/>
            </w:tcBorders>
            <w:shd w:val="clear" w:color="000000" w:fill="FFFFFF"/>
            <w:vAlign w:val="center"/>
          </w:tcPr>
          <w:p w:rsidR="001E4665" w:rsidRPr="00F719EE" w:rsidRDefault="00AB74BC" w:rsidP="00587290">
            <w:pPr>
              <w:spacing w:after="0" w:line="240" w:lineRule="auto"/>
              <w:jc w:val="center"/>
              <w:rPr>
                <w:rFonts w:ascii="Times New Roman" w:hAnsi="Times New Roman" w:cs="Times New Roman"/>
                <w:color w:val="000000"/>
              </w:rPr>
            </w:pPr>
            <w:r>
              <w:rPr>
                <w:rFonts w:ascii="Times New Roman" w:eastAsia="Times New Roman" w:hAnsi="Times New Roman" w:cs="Times New Roman"/>
                <w:color w:val="000000"/>
              </w:rPr>
              <w:t>10,813</w:t>
            </w:r>
          </w:p>
        </w:tc>
      </w:tr>
    </w:tbl>
    <w:p w:rsidR="00554CD5" w:rsidRPr="00F719EE" w:rsidRDefault="00554CD5">
      <w:pPr>
        <w:rPr>
          <w:rFonts w:ascii="Times New Roman" w:eastAsia="Times New Roman" w:hAnsi="Times New Roman" w:cs="Times New Roman"/>
          <w:sz w:val="28"/>
          <w:szCs w:val="28"/>
        </w:rPr>
      </w:pPr>
      <w:r w:rsidRPr="00F719EE">
        <w:rPr>
          <w:rFonts w:ascii="Times New Roman" w:eastAsia="Times New Roman" w:hAnsi="Times New Roman" w:cs="Times New Roman"/>
          <w:sz w:val="28"/>
          <w:szCs w:val="28"/>
        </w:rPr>
        <w:br w:type="page"/>
      </w:r>
    </w:p>
    <w:p w:rsidR="00077AE9" w:rsidRPr="00F719EE" w:rsidRDefault="00077AE9" w:rsidP="00141A73">
      <w:pPr>
        <w:pStyle w:val="1f"/>
      </w:pPr>
      <w:bookmarkStart w:id="162" w:name="_Toc360712026"/>
      <w:bookmarkStart w:id="163" w:name="_Toc364417166"/>
      <w:bookmarkStart w:id="164" w:name="_Toc494207064"/>
      <w:r w:rsidRPr="00F719EE">
        <w:lastRenderedPageBreak/>
        <w:t>Значения существующей и перспективной тепловой мощности источников тепловой энергии нетто.</w:t>
      </w:r>
      <w:bookmarkEnd w:id="162"/>
      <w:bookmarkEnd w:id="163"/>
      <w:bookmarkEnd w:id="164"/>
    </w:p>
    <w:p w:rsidR="00077AE9" w:rsidRPr="00F719EE" w:rsidRDefault="009E5D25" w:rsidP="002A6D5D">
      <w:pPr>
        <w:spacing w:before="240" w:after="0" w:line="360" w:lineRule="auto"/>
        <w:ind w:firstLine="567"/>
        <w:jc w:val="both"/>
        <w:rPr>
          <w:rFonts w:ascii="Times New Roman" w:hAnsi="Times New Roman" w:cs="Times New Roman"/>
          <w:sz w:val="24"/>
          <w:szCs w:val="24"/>
        </w:rPr>
      </w:pPr>
      <w:r w:rsidRPr="00F719EE">
        <w:rPr>
          <w:rFonts w:ascii="Times New Roman" w:hAnsi="Times New Roman" w:cs="Times New Roman"/>
          <w:sz w:val="24"/>
          <w:szCs w:val="24"/>
        </w:rPr>
        <w:t xml:space="preserve">В таблице </w:t>
      </w:r>
      <w:r w:rsidR="003E5C3F" w:rsidRPr="00F719EE">
        <w:rPr>
          <w:rFonts w:ascii="Times New Roman" w:hAnsi="Times New Roman" w:cs="Times New Roman"/>
          <w:sz w:val="24"/>
          <w:szCs w:val="24"/>
        </w:rPr>
        <w:t>ниже</w:t>
      </w:r>
      <w:r w:rsidR="00077AE9" w:rsidRPr="00F719EE">
        <w:rPr>
          <w:rFonts w:ascii="Times New Roman" w:hAnsi="Times New Roman" w:cs="Times New Roman"/>
          <w:sz w:val="24"/>
          <w:szCs w:val="24"/>
        </w:rPr>
        <w:t xml:space="preserve"> представлены значения существующей и перспективной тепловой мощности источников тепловой энергии нетто.</w:t>
      </w:r>
    </w:p>
    <w:p w:rsidR="000D59E6" w:rsidRPr="00F719EE" w:rsidRDefault="000D59E6" w:rsidP="002A6D5D">
      <w:pPr>
        <w:pStyle w:val="aff0"/>
        <w:keepNext/>
        <w:spacing w:after="120"/>
        <w:jc w:val="right"/>
      </w:pPr>
      <w:r w:rsidRPr="00F719EE">
        <w:t xml:space="preserve">Таблица </w:t>
      </w:r>
      <w:r w:rsidR="003E4365" w:rsidRPr="00F719EE">
        <w:t>3.8</w:t>
      </w:r>
    </w:p>
    <w:tbl>
      <w:tblPr>
        <w:tblW w:w="9111" w:type="dxa"/>
        <w:jc w:val="center"/>
        <w:tblInd w:w="93" w:type="dxa"/>
        <w:tblLook w:val="04A0" w:firstRow="1" w:lastRow="0" w:firstColumn="1" w:lastColumn="0" w:noHBand="0" w:noVBand="1"/>
      </w:tblPr>
      <w:tblGrid>
        <w:gridCol w:w="5369"/>
        <w:gridCol w:w="1896"/>
        <w:gridCol w:w="1846"/>
      </w:tblGrid>
      <w:tr w:rsidR="009B0F0E" w:rsidRPr="00F719EE" w:rsidTr="00554CD5">
        <w:trPr>
          <w:trHeight w:val="101"/>
          <w:jc w:val="center"/>
        </w:trPr>
        <w:tc>
          <w:tcPr>
            <w:tcW w:w="53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0F0E" w:rsidRPr="00F719EE" w:rsidRDefault="009B0F0E" w:rsidP="007544D3">
            <w:pPr>
              <w:spacing w:after="0" w:line="240" w:lineRule="auto"/>
              <w:jc w:val="center"/>
              <w:rPr>
                <w:rFonts w:ascii="Times New Roman" w:eastAsia="Times New Roman" w:hAnsi="Times New Roman" w:cs="Times New Roman"/>
                <w:color w:val="000000"/>
              </w:rPr>
            </w:pPr>
            <w:r w:rsidRPr="00F719EE">
              <w:rPr>
                <w:rFonts w:ascii="Times New Roman" w:eastAsia="Times New Roman" w:hAnsi="Times New Roman" w:cs="Times New Roman"/>
                <w:color w:val="000000"/>
              </w:rPr>
              <w:t xml:space="preserve">Наименование </w:t>
            </w:r>
            <w:r w:rsidR="007544D3" w:rsidRPr="00F719EE">
              <w:rPr>
                <w:rFonts w:ascii="Times New Roman" w:eastAsia="Times New Roman" w:hAnsi="Times New Roman" w:cs="Times New Roman"/>
                <w:color w:val="000000"/>
              </w:rPr>
              <w:t>источника теплоснабжения</w:t>
            </w:r>
          </w:p>
        </w:tc>
        <w:tc>
          <w:tcPr>
            <w:tcW w:w="1896" w:type="dxa"/>
            <w:tcBorders>
              <w:top w:val="single" w:sz="4" w:space="0" w:color="auto"/>
              <w:left w:val="nil"/>
              <w:bottom w:val="single" w:sz="4" w:space="0" w:color="auto"/>
              <w:right w:val="single" w:sz="4" w:space="0" w:color="auto"/>
            </w:tcBorders>
            <w:shd w:val="clear" w:color="auto" w:fill="auto"/>
            <w:vAlign w:val="center"/>
            <w:hideMark/>
          </w:tcPr>
          <w:p w:rsidR="009B0F0E" w:rsidRPr="00F719EE" w:rsidRDefault="009B0F0E" w:rsidP="009B0F0E">
            <w:pPr>
              <w:spacing w:after="0" w:line="240" w:lineRule="auto"/>
              <w:jc w:val="center"/>
              <w:rPr>
                <w:rFonts w:ascii="Times New Roman" w:eastAsia="Times New Roman" w:hAnsi="Times New Roman" w:cs="Times New Roman"/>
                <w:color w:val="000000"/>
              </w:rPr>
            </w:pPr>
            <w:r w:rsidRPr="00F719EE">
              <w:rPr>
                <w:rFonts w:ascii="Times New Roman" w:eastAsia="Times New Roman" w:hAnsi="Times New Roman" w:cs="Times New Roman"/>
                <w:color w:val="000000"/>
              </w:rPr>
              <w:t>Существующая нетто мощность источника, Гкал/час</w:t>
            </w:r>
          </w:p>
        </w:tc>
        <w:tc>
          <w:tcPr>
            <w:tcW w:w="1846" w:type="dxa"/>
            <w:tcBorders>
              <w:top w:val="single" w:sz="4" w:space="0" w:color="auto"/>
              <w:left w:val="nil"/>
              <w:bottom w:val="single" w:sz="4" w:space="0" w:color="auto"/>
              <w:right w:val="single" w:sz="4" w:space="0" w:color="auto"/>
            </w:tcBorders>
            <w:vAlign w:val="center"/>
          </w:tcPr>
          <w:p w:rsidR="009B0F0E" w:rsidRPr="00F719EE" w:rsidRDefault="009B0F0E" w:rsidP="009B0F0E">
            <w:pPr>
              <w:spacing w:after="0" w:line="240" w:lineRule="auto"/>
              <w:jc w:val="center"/>
              <w:rPr>
                <w:rFonts w:ascii="Times New Roman" w:eastAsia="Times New Roman" w:hAnsi="Times New Roman" w:cs="Times New Roman"/>
                <w:color w:val="000000"/>
              </w:rPr>
            </w:pPr>
            <w:r w:rsidRPr="00F719EE">
              <w:rPr>
                <w:rFonts w:ascii="Times New Roman" w:eastAsia="Times New Roman" w:hAnsi="Times New Roman" w:cs="Times New Roman"/>
                <w:color w:val="000000"/>
              </w:rPr>
              <w:t>Перспективная нетто мощность источника, Гкал/час</w:t>
            </w:r>
          </w:p>
        </w:tc>
      </w:tr>
      <w:tr w:rsidR="001E4665" w:rsidRPr="00F719EE" w:rsidTr="001E4665">
        <w:trPr>
          <w:trHeight w:val="392"/>
          <w:jc w:val="center"/>
        </w:trPr>
        <w:tc>
          <w:tcPr>
            <w:tcW w:w="53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4665" w:rsidRPr="00F719EE" w:rsidRDefault="001E4665" w:rsidP="00587290">
            <w:pPr>
              <w:spacing w:after="0" w:line="240" w:lineRule="auto"/>
              <w:jc w:val="center"/>
              <w:rPr>
                <w:rFonts w:ascii="Times New Roman" w:eastAsia="Times New Roman" w:hAnsi="Times New Roman" w:cs="Times New Roman"/>
                <w:bCs/>
                <w:sz w:val="24"/>
                <w:szCs w:val="28"/>
              </w:rPr>
            </w:pPr>
            <w:r w:rsidRPr="00F719EE">
              <w:rPr>
                <w:rFonts w:ascii="Times New Roman" w:eastAsia="Times New Roman" w:hAnsi="Times New Roman" w:cs="Times New Roman"/>
                <w:bCs/>
                <w:sz w:val="24"/>
                <w:szCs w:val="28"/>
              </w:rPr>
              <w:t>Котельная с. Демидово</w:t>
            </w:r>
          </w:p>
        </w:tc>
        <w:tc>
          <w:tcPr>
            <w:tcW w:w="1896" w:type="dxa"/>
            <w:tcBorders>
              <w:top w:val="single" w:sz="4" w:space="0" w:color="auto"/>
              <w:left w:val="nil"/>
              <w:bottom w:val="single" w:sz="4" w:space="0" w:color="auto"/>
              <w:right w:val="single" w:sz="4" w:space="0" w:color="auto"/>
            </w:tcBorders>
            <w:shd w:val="clear" w:color="auto" w:fill="auto"/>
            <w:noWrap/>
            <w:vAlign w:val="center"/>
          </w:tcPr>
          <w:p w:rsidR="001E4665" w:rsidRPr="00F719EE" w:rsidRDefault="00AB74BC" w:rsidP="002A6D5D">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0,44</w:t>
            </w:r>
          </w:p>
        </w:tc>
        <w:tc>
          <w:tcPr>
            <w:tcW w:w="1846" w:type="dxa"/>
            <w:tcBorders>
              <w:top w:val="single" w:sz="4" w:space="0" w:color="auto"/>
              <w:left w:val="nil"/>
              <w:bottom w:val="single" w:sz="4" w:space="0" w:color="auto"/>
              <w:right w:val="single" w:sz="4" w:space="0" w:color="auto"/>
            </w:tcBorders>
            <w:vAlign w:val="center"/>
          </w:tcPr>
          <w:p w:rsidR="001E4665" w:rsidRPr="00F719EE" w:rsidRDefault="00AB74BC" w:rsidP="00587290">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0,44</w:t>
            </w:r>
          </w:p>
        </w:tc>
      </w:tr>
    </w:tbl>
    <w:p w:rsidR="00077AE9" w:rsidRPr="00F719EE" w:rsidRDefault="00077AE9" w:rsidP="00141A73">
      <w:pPr>
        <w:pStyle w:val="1f"/>
      </w:pPr>
      <w:bookmarkStart w:id="165" w:name="_Toc360712027"/>
      <w:bookmarkStart w:id="166" w:name="_Toc364417167"/>
      <w:bookmarkStart w:id="167" w:name="_Toc494207065"/>
      <w:r w:rsidRPr="00F719EE">
        <w:t>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с потерями и затратами теплоносителей.</w:t>
      </w:r>
      <w:bookmarkEnd w:id="165"/>
      <w:bookmarkEnd w:id="166"/>
      <w:bookmarkEnd w:id="167"/>
    </w:p>
    <w:p w:rsidR="00B03ADC" w:rsidRPr="00F719EE" w:rsidRDefault="00B03ADC" w:rsidP="002F1F80">
      <w:pPr>
        <w:widowControl w:val="0"/>
        <w:tabs>
          <w:tab w:val="left" w:pos="567"/>
        </w:tabs>
        <w:adjustRightInd w:val="0"/>
        <w:spacing w:before="240" w:after="0" w:line="360" w:lineRule="auto"/>
        <w:ind w:firstLine="567"/>
        <w:jc w:val="both"/>
        <w:textAlignment w:val="baseline"/>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 xml:space="preserve">В таблице </w:t>
      </w:r>
      <w:r w:rsidR="003E5C3F" w:rsidRPr="00F719EE">
        <w:rPr>
          <w:rFonts w:ascii="Times New Roman" w:eastAsia="Times New Roman" w:hAnsi="Times New Roman" w:cs="Times New Roman"/>
          <w:sz w:val="24"/>
          <w:szCs w:val="28"/>
        </w:rPr>
        <w:t>ниже</w:t>
      </w:r>
      <w:r w:rsidRPr="00F719EE">
        <w:rPr>
          <w:rFonts w:ascii="Times New Roman" w:eastAsia="Times New Roman" w:hAnsi="Times New Roman" w:cs="Times New Roman"/>
          <w:sz w:val="24"/>
          <w:szCs w:val="28"/>
        </w:rPr>
        <w:t xml:space="preserve"> представлены</w:t>
      </w:r>
      <w:r w:rsidR="00E1388D" w:rsidRPr="00F719EE">
        <w:rPr>
          <w:rFonts w:ascii="Times New Roman" w:eastAsia="Times New Roman" w:hAnsi="Times New Roman" w:cs="Times New Roman"/>
          <w:sz w:val="24"/>
          <w:szCs w:val="28"/>
        </w:rPr>
        <w:t xml:space="preserve"> существующие и перспективные</w:t>
      </w:r>
      <w:r w:rsidRPr="00F719EE">
        <w:rPr>
          <w:rFonts w:ascii="Times New Roman" w:eastAsia="Times New Roman" w:hAnsi="Times New Roman" w:cs="Times New Roman"/>
          <w:sz w:val="24"/>
          <w:szCs w:val="28"/>
        </w:rPr>
        <w:t xml:space="preserve"> потери тепловой энергии</w:t>
      </w:r>
      <w:r w:rsidR="00114B82" w:rsidRPr="00F719EE">
        <w:rPr>
          <w:rFonts w:ascii="Times New Roman" w:eastAsia="Times New Roman" w:hAnsi="Times New Roman" w:cs="Times New Roman"/>
          <w:sz w:val="24"/>
          <w:szCs w:val="28"/>
        </w:rPr>
        <w:t xml:space="preserve"> </w:t>
      </w:r>
      <w:r w:rsidR="007544D3" w:rsidRPr="00F719EE">
        <w:rPr>
          <w:rFonts w:ascii="Times New Roman" w:eastAsia="Times New Roman" w:hAnsi="Times New Roman" w:cs="Times New Roman"/>
          <w:sz w:val="24"/>
          <w:szCs w:val="28"/>
        </w:rPr>
        <w:t xml:space="preserve">в тепловой сети по источникам теплоснабжения </w:t>
      </w:r>
      <w:r w:rsidR="001E4665" w:rsidRPr="00F719EE">
        <w:rPr>
          <w:rFonts w:ascii="Times New Roman" w:eastAsia="Times New Roman" w:hAnsi="Times New Roman" w:cs="Times New Roman"/>
          <w:sz w:val="24"/>
          <w:szCs w:val="28"/>
        </w:rPr>
        <w:t>Пестяковского сельского поселения</w:t>
      </w:r>
      <w:r w:rsidRPr="00F719EE">
        <w:rPr>
          <w:rFonts w:ascii="Times New Roman" w:eastAsia="Times New Roman" w:hAnsi="Times New Roman" w:cs="Times New Roman"/>
          <w:sz w:val="24"/>
          <w:szCs w:val="28"/>
        </w:rPr>
        <w:t>.</w:t>
      </w:r>
    </w:p>
    <w:p w:rsidR="00EB4CE6" w:rsidRPr="00F719EE" w:rsidRDefault="00EB4CE6" w:rsidP="00EB4CE6">
      <w:pPr>
        <w:pStyle w:val="aff0"/>
        <w:keepNext/>
        <w:jc w:val="right"/>
      </w:pPr>
      <w:r w:rsidRPr="00F719EE">
        <w:t xml:space="preserve">Таблица </w:t>
      </w:r>
      <w:r w:rsidR="003E4365" w:rsidRPr="00F719EE">
        <w:t>3.9</w:t>
      </w:r>
    </w:p>
    <w:tbl>
      <w:tblPr>
        <w:tblW w:w="9111" w:type="dxa"/>
        <w:jc w:val="center"/>
        <w:tblInd w:w="93" w:type="dxa"/>
        <w:tblLook w:val="04A0" w:firstRow="1" w:lastRow="0" w:firstColumn="1" w:lastColumn="0" w:noHBand="0" w:noVBand="1"/>
      </w:tblPr>
      <w:tblGrid>
        <w:gridCol w:w="5369"/>
        <w:gridCol w:w="1896"/>
        <w:gridCol w:w="1846"/>
      </w:tblGrid>
      <w:tr w:rsidR="00EB4CE6" w:rsidRPr="00F719EE" w:rsidTr="00EB4CE6">
        <w:trPr>
          <w:trHeight w:val="101"/>
          <w:jc w:val="center"/>
        </w:trPr>
        <w:tc>
          <w:tcPr>
            <w:tcW w:w="53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4CE6" w:rsidRPr="00F719EE" w:rsidRDefault="00784125" w:rsidP="00EB4CE6">
            <w:pPr>
              <w:spacing w:after="0" w:line="240" w:lineRule="auto"/>
              <w:jc w:val="center"/>
              <w:rPr>
                <w:rFonts w:ascii="Times New Roman" w:eastAsia="Times New Roman" w:hAnsi="Times New Roman" w:cs="Times New Roman"/>
                <w:color w:val="000000"/>
              </w:rPr>
            </w:pPr>
            <w:r w:rsidRPr="00F719EE">
              <w:rPr>
                <w:rFonts w:ascii="Times New Roman" w:eastAsia="Times New Roman" w:hAnsi="Times New Roman" w:cs="Times New Roman"/>
                <w:color w:val="000000"/>
              </w:rPr>
              <w:t>Наименование источника теплоснабжения</w:t>
            </w:r>
          </w:p>
        </w:tc>
        <w:tc>
          <w:tcPr>
            <w:tcW w:w="1896" w:type="dxa"/>
            <w:tcBorders>
              <w:top w:val="single" w:sz="4" w:space="0" w:color="auto"/>
              <w:left w:val="nil"/>
              <w:bottom w:val="single" w:sz="4" w:space="0" w:color="auto"/>
              <w:right w:val="single" w:sz="4" w:space="0" w:color="auto"/>
            </w:tcBorders>
            <w:shd w:val="clear" w:color="auto" w:fill="auto"/>
            <w:vAlign w:val="center"/>
            <w:hideMark/>
          </w:tcPr>
          <w:p w:rsidR="00EB4CE6" w:rsidRPr="00F719EE" w:rsidRDefault="00EB4CE6" w:rsidP="00EB4CE6">
            <w:pPr>
              <w:spacing w:after="0" w:line="240" w:lineRule="auto"/>
              <w:jc w:val="center"/>
              <w:rPr>
                <w:rFonts w:ascii="Times New Roman" w:eastAsia="Times New Roman" w:hAnsi="Times New Roman" w:cs="Times New Roman"/>
                <w:color w:val="000000"/>
              </w:rPr>
            </w:pPr>
            <w:r w:rsidRPr="00F719EE">
              <w:rPr>
                <w:rFonts w:ascii="Times New Roman" w:eastAsia="Times New Roman" w:hAnsi="Times New Roman" w:cs="Times New Roman"/>
                <w:color w:val="000000"/>
              </w:rPr>
              <w:t>Существующая потери тепловой э</w:t>
            </w:r>
            <w:r w:rsidR="00AB74BC">
              <w:rPr>
                <w:rFonts w:ascii="Times New Roman" w:eastAsia="Times New Roman" w:hAnsi="Times New Roman" w:cs="Times New Roman"/>
                <w:color w:val="000000"/>
              </w:rPr>
              <w:t>нергии в тепловой сети, Гкал/год</w:t>
            </w:r>
          </w:p>
        </w:tc>
        <w:tc>
          <w:tcPr>
            <w:tcW w:w="1846" w:type="dxa"/>
            <w:tcBorders>
              <w:top w:val="single" w:sz="4" w:space="0" w:color="auto"/>
              <w:left w:val="nil"/>
              <w:bottom w:val="single" w:sz="4" w:space="0" w:color="auto"/>
              <w:right w:val="single" w:sz="4" w:space="0" w:color="auto"/>
            </w:tcBorders>
            <w:vAlign w:val="center"/>
          </w:tcPr>
          <w:p w:rsidR="00EB4CE6" w:rsidRPr="00F719EE" w:rsidRDefault="00EB4CE6" w:rsidP="00EB4CE6">
            <w:pPr>
              <w:spacing w:after="0" w:line="240" w:lineRule="auto"/>
              <w:jc w:val="center"/>
              <w:rPr>
                <w:rFonts w:ascii="Times New Roman" w:eastAsia="Times New Roman" w:hAnsi="Times New Roman" w:cs="Times New Roman"/>
                <w:color w:val="000000"/>
              </w:rPr>
            </w:pPr>
            <w:r w:rsidRPr="00F719EE">
              <w:rPr>
                <w:rFonts w:ascii="Times New Roman" w:eastAsia="Times New Roman" w:hAnsi="Times New Roman" w:cs="Times New Roman"/>
                <w:color w:val="000000"/>
              </w:rPr>
              <w:t>Перспективные потери тепловой э</w:t>
            </w:r>
            <w:r w:rsidR="00AB74BC">
              <w:rPr>
                <w:rFonts w:ascii="Times New Roman" w:eastAsia="Times New Roman" w:hAnsi="Times New Roman" w:cs="Times New Roman"/>
                <w:color w:val="000000"/>
              </w:rPr>
              <w:t>нергии в тепловой сети, Гкал/год</w:t>
            </w:r>
          </w:p>
        </w:tc>
      </w:tr>
      <w:tr w:rsidR="001E4665" w:rsidRPr="00F719EE" w:rsidTr="001E4665">
        <w:trPr>
          <w:trHeight w:val="392"/>
          <w:jc w:val="center"/>
        </w:trPr>
        <w:tc>
          <w:tcPr>
            <w:tcW w:w="53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4665" w:rsidRPr="00F719EE" w:rsidRDefault="001E4665" w:rsidP="00587290">
            <w:pPr>
              <w:spacing w:after="0" w:line="240" w:lineRule="auto"/>
              <w:jc w:val="center"/>
              <w:rPr>
                <w:rFonts w:ascii="Times New Roman" w:eastAsia="Times New Roman" w:hAnsi="Times New Roman" w:cs="Times New Roman"/>
                <w:bCs/>
                <w:sz w:val="24"/>
                <w:szCs w:val="28"/>
              </w:rPr>
            </w:pPr>
            <w:r w:rsidRPr="00F719EE">
              <w:rPr>
                <w:rFonts w:ascii="Times New Roman" w:eastAsia="Times New Roman" w:hAnsi="Times New Roman" w:cs="Times New Roman"/>
                <w:bCs/>
                <w:sz w:val="24"/>
                <w:szCs w:val="28"/>
              </w:rPr>
              <w:t>Котельная с. Демидово</w:t>
            </w:r>
          </w:p>
        </w:tc>
        <w:tc>
          <w:tcPr>
            <w:tcW w:w="1896" w:type="dxa"/>
            <w:tcBorders>
              <w:top w:val="single" w:sz="4" w:space="0" w:color="auto"/>
              <w:left w:val="nil"/>
              <w:bottom w:val="single" w:sz="4" w:space="0" w:color="auto"/>
              <w:right w:val="single" w:sz="4" w:space="0" w:color="auto"/>
            </w:tcBorders>
            <w:shd w:val="clear" w:color="auto" w:fill="auto"/>
            <w:noWrap/>
            <w:vAlign w:val="center"/>
          </w:tcPr>
          <w:p w:rsidR="001E4665" w:rsidRPr="00F719EE" w:rsidRDefault="00AB74BC" w:rsidP="002A6D5D">
            <w:pPr>
              <w:spacing w:after="0"/>
              <w:jc w:val="center"/>
              <w:rPr>
                <w:rFonts w:ascii="Times New Roman" w:hAnsi="Times New Roman" w:cs="Times New Roman"/>
                <w:szCs w:val="24"/>
              </w:rPr>
            </w:pPr>
            <w:r>
              <w:rPr>
                <w:rFonts w:ascii="Times New Roman" w:eastAsia="Times New Roman" w:hAnsi="Times New Roman" w:cs="Times New Roman"/>
                <w:color w:val="000000"/>
              </w:rPr>
              <w:t>509,129</w:t>
            </w:r>
          </w:p>
        </w:tc>
        <w:tc>
          <w:tcPr>
            <w:tcW w:w="1846" w:type="dxa"/>
            <w:tcBorders>
              <w:top w:val="single" w:sz="4" w:space="0" w:color="auto"/>
              <w:left w:val="nil"/>
              <w:bottom w:val="single" w:sz="4" w:space="0" w:color="auto"/>
              <w:right w:val="single" w:sz="4" w:space="0" w:color="auto"/>
            </w:tcBorders>
            <w:vAlign w:val="center"/>
          </w:tcPr>
          <w:p w:rsidR="001E4665" w:rsidRPr="00F719EE" w:rsidRDefault="00AB74BC" w:rsidP="00150A4B">
            <w:pPr>
              <w:spacing w:after="0" w:line="240" w:lineRule="auto"/>
              <w:jc w:val="center"/>
              <w:rPr>
                <w:rFonts w:ascii="Times New Roman" w:hAnsi="Times New Roman" w:cs="Times New Roman"/>
                <w:color w:val="000000"/>
              </w:rPr>
            </w:pPr>
            <w:r>
              <w:rPr>
                <w:rFonts w:ascii="Times New Roman" w:eastAsia="Times New Roman" w:hAnsi="Times New Roman" w:cs="Times New Roman"/>
                <w:color w:val="000000"/>
              </w:rPr>
              <w:t>509,129</w:t>
            </w:r>
          </w:p>
        </w:tc>
      </w:tr>
    </w:tbl>
    <w:p w:rsidR="00EB4CE6" w:rsidRPr="00F719EE" w:rsidRDefault="00EB4CE6" w:rsidP="00EB4CE6">
      <w:pPr>
        <w:keepNext/>
        <w:spacing w:before="240" w:after="0" w:line="360" w:lineRule="auto"/>
        <w:ind w:firstLine="567"/>
        <w:rPr>
          <w:rFonts w:ascii="Times New Roman" w:eastAsia="Times New Roman" w:hAnsi="Times New Roman" w:cs="Times New Roman"/>
          <w:b/>
          <w:bCs/>
          <w:sz w:val="24"/>
          <w:szCs w:val="18"/>
        </w:rPr>
        <w:sectPr w:rsidR="00EB4CE6" w:rsidRPr="00F719EE" w:rsidSect="00EB4CE6">
          <w:pgSz w:w="11906" w:h="16838"/>
          <w:pgMar w:top="737" w:right="567" w:bottom="851" w:left="1134" w:header="567" w:footer="567" w:gutter="0"/>
          <w:cols w:space="720"/>
          <w:titlePg/>
        </w:sectPr>
      </w:pPr>
    </w:p>
    <w:p w:rsidR="00077AE9" w:rsidRPr="00F719EE" w:rsidRDefault="00077AE9" w:rsidP="00141A73">
      <w:pPr>
        <w:pStyle w:val="1f"/>
      </w:pPr>
      <w:bookmarkStart w:id="168" w:name="_Toc360712028"/>
      <w:bookmarkStart w:id="169" w:name="_Toc364417168"/>
      <w:bookmarkStart w:id="170" w:name="_Toc494207066"/>
      <w:r w:rsidRPr="00F719EE">
        <w:lastRenderedPageBreak/>
        <w:t>Затраты существующей и перспективной тепловой мощности на собственные нужды тепловых сетей.</w:t>
      </w:r>
      <w:bookmarkEnd w:id="168"/>
      <w:bookmarkEnd w:id="169"/>
      <w:bookmarkEnd w:id="170"/>
    </w:p>
    <w:p w:rsidR="00077AE9" w:rsidRPr="00F719EE" w:rsidRDefault="00077AE9" w:rsidP="00436EC4">
      <w:pPr>
        <w:widowControl w:val="0"/>
        <w:tabs>
          <w:tab w:val="left" w:pos="567"/>
        </w:tabs>
        <w:adjustRightInd w:val="0"/>
        <w:spacing w:before="120" w:after="120" w:line="360" w:lineRule="auto"/>
        <w:ind w:firstLine="567"/>
        <w:jc w:val="both"/>
        <w:textAlignment w:val="baseline"/>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Затраты существующей и перспективной тепловой мощности на собственные нужды тепловых сетей отсутствуют.</w:t>
      </w:r>
    </w:p>
    <w:p w:rsidR="00077AE9" w:rsidRPr="00F719EE" w:rsidRDefault="00077AE9" w:rsidP="00141A73">
      <w:pPr>
        <w:pStyle w:val="1f"/>
      </w:pPr>
      <w:bookmarkStart w:id="171" w:name="_Toc360712029"/>
      <w:bookmarkStart w:id="172" w:name="_Toc364417169"/>
      <w:bookmarkStart w:id="173" w:name="_Toc494207067"/>
      <w:r w:rsidRPr="00F719EE">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источников тепловой энергии теплоснабжающих организаций, с учетом аварийного резерва и резерва по договорам на поддержание резервной тепловой мощности.</w:t>
      </w:r>
      <w:bookmarkEnd w:id="171"/>
      <w:bookmarkEnd w:id="172"/>
      <w:bookmarkEnd w:id="173"/>
    </w:p>
    <w:p w:rsidR="00077AE9" w:rsidRPr="00F719EE" w:rsidRDefault="00077AE9" w:rsidP="00436EC4">
      <w:pPr>
        <w:widowControl w:val="0"/>
        <w:spacing w:before="240" w:after="0" w:line="360" w:lineRule="auto"/>
        <w:ind w:firstLine="567"/>
        <w:jc w:val="both"/>
        <w:rPr>
          <w:rFonts w:ascii="Times New Roman" w:eastAsia="Arial Narrow" w:hAnsi="Times New Roman" w:cs="Times New Roman"/>
          <w:bCs/>
          <w:sz w:val="24"/>
          <w:szCs w:val="24"/>
        </w:rPr>
      </w:pPr>
      <w:r w:rsidRPr="00F719EE">
        <w:rPr>
          <w:rFonts w:ascii="Times New Roman" w:eastAsia="Arial Narrow" w:hAnsi="Times New Roman" w:cs="Times New Roman"/>
          <w:bCs/>
          <w:sz w:val="24"/>
          <w:szCs w:val="24"/>
        </w:rPr>
        <w:t>Резерв тепловой мощности источников теплоснабжения к окон</w:t>
      </w:r>
      <w:r w:rsidR="008063D6" w:rsidRPr="00F719EE">
        <w:rPr>
          <w:rFonts w:ascii="Times New Roman" w:eastAsia="Arial Narrow" w:hAnsi="Times New Roman" w:cs="Times New Roman"/>
          <w:bCs/>
          <w:sz w:val="24"/>
          <w:szCs w:val="24"/>
        </w:rPr>
        <w:t>чанию планируемого периода (2031</w:t>
      </w:r>
      <w:r w:rsidRPr="00F719EE">
        <w:rPr>
          <w:rFonts w:ascii="Times New Roman" w:eastAsia="Arial Narrow" w:hAnsi="Times New Roman" w:cs="Times New Roman"/>
          <w:bCs/>
          <w:sz w:val="24"/>
          <w:szCs w:val="24"/>
        </w:rPr>
        <w:t xml:space="preserve"> го</w:t>
      </w:r>
      <w:r w:rsidR="009E5D25" w:rsidRPr="00F719EE">
        <w:rPr>
          <w:rFonts w:ascii="Times New Roman" w:eastAsia="Arial Narrow" w:hAnsi="Times New Roman" w:cs="Times New Roman"/>
          <w:bCs/>
          <w:sz w:val="24"/>
          <w:szCs w:val="24"/>
        </w:rPr>
        <w:t xml:space="preserve">д) представлен в таблице </w:t>
      </w:r>
      <w:r w:rsidR="004061F9" w:rsidRPr="00F719EE">
        <w:rPr>
          <w:rFonts w:ascii="Times New Roman" w:eastAsia="Arial Narrow" w:hAnsi="Times New Roman" w:cs="Times New Roman"/>
          <w:bCs/>
          <w:sz w:val="24"/>
          <w:szCs w:val="24"/>
        </w:rPr>
        <w:t>ниже</w:t>
      </w:r>
      <w:r w:rsidR="00BE7A37" w:rsidRPr="00F719EE">
        <w:rPr>
          <w:rFonts w:ascii="Times New Roman" w:eastAsia="Arial Narrow" w:hAnsi="Times New Roman" w:cs="Times New Roman"/>
          <w:bCs/>
          <w:sz w:val="24"/>
          <w:szCs w:val="24"/>
        </w:rPr>
        <w:t>.</w:t>
      </w:r>
    </w:p>
    <w:p w:rsidR="003158D0" w:rsidRPr="00F719EE" w:rsidRDefault="007C1E62" w:rsidP="007C1E62">
      <w:pPr>
        <w:pStyle w:val="aff0"/>
        <w:keepNext/>
        <w:jc w:val="right"/>
      </w:pPr>
      <w:r w:rsidRPr="00F719EE">
        <w:t xml:space="preserve">Таблица </w:t>
      </w:r>
      <w:r w:rsidR="003E4365" w:rsidRPr="00F719EE">
        <w:t>3.10</w:t>
      </w:r>
    </w:p>
    <w:tbl>
      <w:tblPr>
        <w:tblW w:w="9111" w:type="dxa"/>
        <w:jc w:val="center"/>
        <w:tblInd w:w="93" w:type="dxa"/>
        <w:tblLook w:val="04A0" w:firstRow="1" w:lastRow="0" w:firstColumn="1" w:lastColumn="0" w:noHBand="0" w:noVBand="1"/>
      </w:tblPr>
      <w:tblGrid>
        <w:gridCol w:w="5369"/>
        <w:gridCol w:w="1896"/>
        <w:gridCol w:w="1846"/>
      </w:tblGrid>
      <w:tr w:rsidR="004061F9" w:rsidRPr="00F719EE" w:rsidTr="00D40D25">
        <w:trPr>
          <w:trHeight w:val="101"/>
          <w:jc w:val="center"/>
        </w:trPr>
        <w:tc>
          <w:tcPr>
            <w:tcW w:w="53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61F9" w:rsidRPr="00F719EE" w:rsidRDefault="004061F9" w:rsidP="00D40D25">
            <w:pPr>
              <w:spacing w:after="0" w:line="240" w:lineRule="auto"/>
              <w:jc w:val="center"/>
              <w:rPr>
                <w:rFonts w:ascii="Times New Roman" w:eastAsia="Times New Roman" w:hAnsi="Times New Roman" w:cs="Times New Roman"/>
                <w:color w:val="000000"/>
              </w:rPr>
            </w:pPr>
            <w:r w:rsidRPr="00F719EE">
              <w:rPr>
                <w:rFonts w:ascii="Times New Roman" w:eastAsia="Times New Roman" w:hAnsi="Times New Roman" w:cs="Times New Roman"/>
                <w:color w:val="000000"/>
              </w:rPr>
              <w:t>Наименование источника теплоснабжения</w:t>
            </w:r>
          </w:p>
        </w:tc>
        <w:tc>
          <w:tcPr>
            <w:tcW w:w="1896" w:type="dxa"/>
            <w:tcBorders>
              <w:top w:val="single" w:sz="4" w:space="0" w:color="auto"/>
              <w:left w:val="nil"/>
              <w:bottom w:val="single" w:sz="4" w:space="0" w:color="auto"/>
              <w:right w:val="single" w:sz="4" w:space="0" w:color="auto"/>
            </w:tcBorders>
            <w:shd w:val="clear" w:color="auto" w:fill="auto"/>
            <w:vAlign w:val="center"/>
            <w:hideMark/>
          </w:tcPr>
          <w:p w:rsidR="004061F9" w:rsidRPr="00F719EE" w:rsidRDefault="004061F9" w:rsidP="004061F9">
            <w:pPr>
              <w:spacing w:after="0" w:line="240" w:lineRule="auto"/>
              <w:jc w:val="center"/>
              <w:rPr>
                <w:rFonts w:ascii="Times New Roman" w:eastAsia="Times New Roman" w:hAnsi="Times New Roman" w:cs="Times New Roman"/>
                <w:color w:val="000000"/>
              </w:rPr>
            </w:pPr>
            <w:r w:rsidRPr="00F719EE">
              <w:rPr>
                <w:rFonts w:ascii="Times New Roman" w:eastAsia="Times New Roman" w:hAnsi="Times New Roman" w:cs="Times New Roman"/>
                <w:color w:val="000000"/>
              </w:rPr>
              <w:t>Существующая резервная тепловая мощность, Гкал/час</w:t>
            </w:r>
          </w:p>
        </w:tc>
        <w:tc>
          <w:tcPr>
            <w:tcW w:w="1846" w:type="dxa"/>
            <w:tcBorders>
              <w:top w:val="single" w:sz="4" w:space="0" w:color="auto"/>
              <w:left w:val="nil"/>
              <w:bottom w:val="single" w:sz="4" w:space="0" w:color="auto"/>
              <w:right w:val="single" w:sz="4" w:space="0" w:color="auto"/>
            </w:tcBorders>
            <w:vAlign w:val="center"/>
          </w:tcPr>
          <w:p w:rsidR="004061F9" w:rsidRPr="00F719EE" w:rsidRDefault="004061F9" w:rsidP="00D40D25">
            <w:pPr>
              <w:spacing w:after="0" w:line="240" w:lineRule="auto"/>
              <w:jc w:val="center"/>
              <w:rPr>
                <w:rFonts w:ascii="Times New Roman" w:eastAsia="Times New Roman" w:hAnsi="Times New Roman" w:cs="Times New Roman"/>
                <w:color w:val="000000"/>
              </w:rPr>
            </w:pPr>
            <w:r w:rsidRPr="00F719EE">
              <w:rPr>
                <w:rFonts w:ascii="Times New Roman" w:eastAsia="Times New Roman" w:hAnsi="Times New Roman" w:cs="Times New Roman"/>
                <w:color w:val="000000"/>
              </w:rPr>
              <w:t>Перспективная резервная тепловая мощность, Гкал/час</w:t>
            </w:r>
          </w:p>
        </w:tc>
      </w:tr>
      <w:tr w:rsidR="001E4665" w:rsidRPr="00F719EE" w:rsidTr="001E4665">
        <w:trPr>
          <w:trHeight w:val="392"/>
          <w:jc w:val="center"/>
        </w:trPr>
        <w:tc>
          <w:tcPr>
            <w:tcW w:w="53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4665" w:rsidRPr="00F719EE" w:rsidRDefault="001E4665" w:rsidP="00587290">
            <w:pPr>
              <w:spacing w:after="0" w:line="240" w:lineRule="auto"/>
              <w:jc w:val="center"/>
              <w:rPr>
                <w:rFonts w:ascii="Times New Roman" w:eastAsia="Times New Roman" w:hAnsi="Times New Roman" w:cs="Times New Roman"/>
                <w:bCs/>
                <w:sz w:val="24"/>
                <w:szCs w:val="28"/>
              </w:rPr>
            </w:pPr>
            <w:r w:rsidRPr="00F719EE">
              <w:rPr>
                <w:rFonts w:ascii="Times New Roman" w:eastAsia="Times New Roman" w:hAnsi="Times New Roman" w:cs="Times New Roman"/>
                <w:bCs/>
                <w:sz w:val="24"/>
                <w:szCs w:val="28"/>
              </w:rPr>
              <w:t>Котельная с. Демидово</w:t>
            </w:r>
          </w:p>
        </w:tc>
        <w:tc>
          <w:tcPr>
            <w:tcW w:w="1896" w:type="dxa"/>
            <w:tcBorders>
              <w:top w:val="single" w:sz="4" w:space="0" w:color="auto"/>
              <w:left w:val="nil"/>
              <w:bottom w:val="single" w:sz="4" w:space="0" w:color="auto"/>
              <w:right w:val="single" w:sz="4" w:space="0" w:color="auto"/>
            </w:tcBorders>
            <w:shd w:val="clear" w:color="auto" w:fill="auto"/>
            <w:noWrap/>
            <w:vAlign w:val="center"/>
          </w:tcPr>
          <w:p w:rsidR="001E4665" w:rsidRPr="00F719EE" w:rsidRDefault="001E4665" w:rsidP="00587290">
            <w:pPr>
              <w:spacing w:after="0" w:line="240" w:lineRule="auto"/>
              <w:jc w:val="center"/>
              <w:rPr>
                <w:rFonts w:ascii="Times New Roman" w:eastAsia="Calibri" w:hAnsi="Times New Roman" w:cs="Times New Roman"/>
              </w:rPr>
            </w:pPr>
            <w:r w:rsidRPr="00F719EE">
              <w:rPr>
                <w:rFonts w:ascii="Times New Roman" w:eastAsia="Calibri" w:hAnsi="Times New Roman" w:cs="Times New Roman"/>
              </w:rPr>
              <w:t>-</w:t>
            </w:r>
          </w:p>
        </w:tc>
        <w:tc>
          <w:tcPr>
            <w:tcW w:w="1846" w:type="dxa"/>
            <w:tcBorders>
              <w:top w:val="single" w:sz="4" w:space="0" w:color="auto"/>
              <w:left w:val="nil"/>
              <w:bottom w:val="single" w:sz="4" w:space="0" w:color="auto"/>
              <w:right w:val="single" w:sz="4" w:space="0" w:color="auto"/>
            </w:tcBorders>
            <w:vAlign w:val="center"/>
          </w:tcPr>
          <w:p w:rsidR="001E4665" w:rsidRPr="00F719EE" w:rsidRDefault="001E4665" w:rsidP="00587290">
            <w:pPr>
              <w:spacing w:after="0" w:line="240" w:lineRule="auto"/>
              <w:jc w:val="center"/>
              <w:rPr>
                <w:rFonts w:ascii="Times New Roman" w:eastAsia="Calibri" w:hAnsi="Times New Roman" w:cs="Times New Roman"/>
              </w:rPr>
            </w:pPr>
            <w:r w:rsidRPr="00F719EE">
              <w:rPr>
                <w:rFonts w:ascii="Times New Roman" w:eastAsia="Calibri" w:hAnsi="Times New Roman" w:cs="Times New Roman"/>
              </w:rPr>
              <w:t>-</w:t>
            </w:r>
          </w:p>
        </w:tc>
      </w:tr>
    </w:tbl>
    <w:p w:rsidR="00F34340" w:rsidRPr="00F719EE" w:rsidRDefault="00F34340" w:rsidP="002F1F80">
      <w:pPr>
        <w:widowControl w:val="0"/>
        <w:tabs>
          <w:tab w:val="left" w:pos="567"/>
        </w:tabs>
        <w:adjustRightInd w:val="0"/>
        <w:spacing w:before="240" w:after="0" w:line="360" w:lineRule="auto"/>
        <w:ind w:firstLine="567"/>
        <w:jc w:val="both"/>
        <w:textAlignment w:val="baseline"/>
        <w:rPr>
          <w:rFonts w:ascii="Times New Roman" w:eastAsia="Times New Roman" w:hAnsi="Times New Roman" w:cs="Times New Roman"/>
          <w:spacing w:val="-5"/>
          <w:sz w:val="24"/>
          <w:szCs w:val="24"/>
        </w:rPr>
      </w:pPr>
      <w:r w:rsidRPr="00F719EE">
        <w:rPr>
          <w:rFonts w:ascii="Times New Roman" w:eastAsia="Times New Roman" w:hAnsi="Times New Roman" w:cs="Times New Roman"/>
          <w:spacing w:val="-5"/>
          <w:sz w:val="24"/>
          <w:szCs w:val="24"/>
        </w:rPr>
        <w:br w:type="page"/>
      </w:r>
    </w:p>
    <w:p w:rsidR="00077AE9" w:rsidRPr="00F719EE" w:rsidRDefault="00077AE9" w:rsidP="00141A73">
      <w:pPr>
        <w:pStyle w:val="1f"/>
      </w:pPr>
      <w:bookmarkStart w:id="174" w:name="_Toc360712030"/>
      <w:r w:rsidRPr="00F719EE">
        <w:lastRenderedPageBreak/>
        <w:t xml:space="preserve"> </w:t>
      </w:r>
      <w:bookmarkStart w:id="175" w:name="_Toc364417170"/>
      <w:bookmarkStart w:id="176" w:name="_Toc494207068"/>
      <w:r w:rsidRPr="00F719EE">
        <w:t>Значения существующей и перспективной тепловой нагруз</w:t>
      </w:r>
      <w:r w:rsidR="00C15640" w:rsidRPr="00F719EE">
        <w:t xml:space="preserve">ки потребителей, устанавливаемые по договорам теплоснабжения, </w:t>
      </w:r>
      <w:r w:rsidRPr="00F719EE">
        <w:t>договорам на поддержание резервной тепловой мощности</w:t>
      </w:r>
      <w:bookmarkEnd w:id="174"/>
      <w:bookmarkEnd w:id="175"/>
      <w:r w:rsidR="00C15640" w:rsidRPr="00F719EE">
        <w:t>, долгосрочным договорам теплоснабжения, в соответствии с которыми цена определяется по соглашению сторон, и по долгосрочным договорам, в отношении которых установлен долгосрочный тариф</w:t>
      </w:r>
      <w:r w:rsidR="00D63B51" w:rsidRPr="00F719EE">
        <w:t>.</w:t>
      </w:r>
      <w:bookmarkEnd w:id="176"/>
    </w:p>
    <w:p w:rsidR="00D61F0D" w:rsidRPr="00F719EE" w:rsidRDefault="00D61F0D" w:rsidP="00554CD5">
      <w:pPr>
        <w:spacing w:before="240" w:after="0"/>
        <w:ind w:firstLine="567"/>
        <w:rPr>
          <w:rFonts w:ascii="Times New Roman" w:hAnsi="Times New Roman" w:cs="Times New Roman"/>
          <w:sz w:val="24"/>
        </w:rPr>
      </w:pPr>
      <w:r w:rsidRPr="00F719EE">
        <w:rPr>
          <w:rFonts w:ascii="Times New Roman" w:hAnsi="Times New Roman" w:cs="Times New Roman"/>
          <w:sz w:val="24"/>
        </w:rPr>
        <w:t xml:space="preserve">Значения существующей и перспективной тепловой нагрузки </w:t>
      </w:r>
      <w:r w:rsidR="002B6677" w:rsidRPr="00F719EE">
        <w:rPr>
          <w:rFonts w:ascii="Times New Roman" w:hAnsi="Times New Roman" w:cs="Times New Roman"/>
          <w:sz w:val="24"/>
        </w:rPr>
        <w:t xml:space="preserve">потребителей представлены  </w:t>
      </w:r>
      <w:r w:rsidRPr="00F719EE">
        <w:rPr>
          <w:rFonts w:ascii="Times New Roman" w:hAnsi="Times New Roman" w:cs="Times New Roman"/>
          <w:sz w:val="24"/>
        </w:rPr>
        <w:t>в таблице</w:t>
      </w:r>
      <w:r w:rsidR="00BE7A37" w:rsidRPr="00F719EE">
        <w:rPr>
          <w:rFonts w:ascii="Times New Roman" w:hAnsi="Times New Roman" w:cs="Times New Roman"/>
          <w:sz w:val="24"/>
        </w:rPr>
        <w:t xml:space="preserve"> ниже</w:t>
      </w:r>
      <w:r w:rsidR="00D63B51" w:rsidRPr="00F719EE">
        <w:rPr>
          <w:rFonts w:ascii="Times New Roman" w:hAnsi="Times New Roman" w:cs="Times New Roman"/>
          <w:sz w:val="24"/>
        </w:rPr>
        <w:t>.</w:t>
      </w:r>
    </w:p>
    <w:p w:rsidR="00D61F0D" w:rsidRPr="00F719EE" w:rsidRDefault="00D61F0D" w:rsidP="00D61F0D">
      <w:pPr>
        <w:pStyle w:val="aff0"/>
        <w:keepNext/>
        <w:jc w:val="right"/>
      </w:pPr>
      <w:r w:rsidRPr="00F719EE">
        <w:t xml:space="preserve">Таблица </w:t>
      </w:r>
      <w:r w:rsidR="003E4365" w:rsidRPr="00F719EE">
        <w:t>3.11</w:t>
      </w:r>
    </w:p>
    <w:tbl>
      <w:tblPr>
        <w:tblW w:w="4134" w:type="pct"/>
        <w:jc w:val="center"/>
        <w:tblLook w:val="04A0" w:firstRow="1" w:lastRow="0" w:firstColumn="1" w:lastColumn="0" w:noHBand="0" w:noVBand="1"/>
      </w:tblPr>
      <w:tblGrid>
        <w:gridCol w:w="5071"/>
        <w:gridCol w:w="4110"/>
        <w:gridCol w:w="3606"/>
      </w:tblGrid>
      <w:tr w:rsidR="002B6677" w:rsidRPr="00F719EE" w:rsidTr="002B6677">
        <w:trPr>
          <w:trHeight w:val="255"/>
          <w:jc w:val="center"/>
        </w:trPr>
        <w:tc>
          <w:tcPr>
            <w:tcW w:w="198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677" w:rsidRPr="00F719EE" w:rsidRDefault="002B6677" w:rsidP="002B6677">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Наименование источника теплоснабжения</w:t>
            </w:r>
          </w:p>
        </w:tc>
        <w:tc>
          <w:tcPr>
            <w:tcW w:w="16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677" w:rsidRPr="00F719EE" w:rsidRDefault="002B6677" w:rsidP="002B6677">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Присоединенная нагрузка потребителей, Гкал/час</w:t>
            </w:r>
          </w:p>
        </w:tc>
        <w:tc>
          <w:tcPr>
            <w:tcW w:w="141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B6677" w:rsidRPr="00F719EE" w:rsidRDefault="002B6677" w:rsidP="002B6677">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Перспективная присоединенная нагрузка, Гкал/час</w:t>
            </w:r>
          </w:p>
        </w:tc>
      </w:tr>
      <w:tr w:rsidR="002B6677" w:rsidRPr="00F719EE" w:rsidTr="002B6677">
        <w:trPr>
          <w:trHeight w:val="459"/>
          <w:jc w:val="center"/>
        </w:trPr>
        <w:tc>
          <w:tcPr>
            <w:tcW w:w="1983" w:type="pct"/>
            <w:vMerge/>
            <w:tcBorders>
              <w:top w:val="single" w:sz="4" w:space="0" w:color="auto"/>
              <w:left w:val="single" w:sz="4" w:space="0" w:color="auto"/>
              <w:bottom w:val="single" w:sz="4" w:space="0" w:color="auto"/>
              <w:right w:val="single" w:sz="4" w:space="0" w:color="auto"/>
            </w:tcBorders>
            <w:vAlign w:val="center"/>
            <w:hideMark/>
          </w:tcPr>
          <w:p w:rsidR="002B6677" w:rsidRPr="00F719EE" w:rsidRDefault="002B6677" w:rsidP="002B6677">
            <w:pPr>
              <w:spacing w:after="0" w:line="240" w:lineRule="auto"/>
              <w:jc w:val="center"/>
              <w:rPr>
                <w:rFonts w:ascii="Times New Roman" w:eastAsia="Times New Roman" w:hAnsi="Times New Roman" w:cs="Times New Roman"/>
                <w:szCs w:val="20"/>
              </w:rPr>
            </w:pPr>
          </w:p>
        </w:tc>
        <w:tc>
          <w:tcPr>
            <w:tcW w:w="1607" w:type="pct"/>
            <w:vMerge/>
            <w:tcBorders>
              <w:top w:val="single" w:sz="4" w:space="0" w:color="auto"/>
              <w:left w:val="single" w:sz="4" w:space="0" w:color="auto"/>
              <w:bottom w:val="single" w:sz="4" w:space="0" w:color="auto"/>
              <w:right w:val="single" w:sz="4" w:space="0" w:color="auto"/>
            </w:tcBorders>
            <w:vAlign w:val="center"/>
            <w:hideMark/>
          </w:tcPr>
          <w:p w:rsidR="002B6677" w:rsidRPr="00F719EE" w:rsidRDefault="002B6677" w:rsidP="002B6677">
            <w:pPr>
              <w:spacing w:after="0" w:line="240" w:lineRule="auto"/>
              <w:jc w:val="center"/>
              <w:rPr>
                <w:rFonts w:ascii="Times New Roman" w:eastAsia="Times New Roman" w:hAnsi="Times New Roman" w:cs="Times New Roman"/>
                <w:szCs w:val="20"/>
              </w:rPr>
            </w:pPr>
          </w:p>
        </w:tc>
        <w:tc>
          <w:tcPr>
            <w:tcW w:w="1410" w:type="pct"/>
            <w:vMerge/>
            <w:tcBorders>
              <w:top w:val="single" w:sz="4" w:space="0" w:color="auto"/>
              <w:left w:val="single" w:sz="4" w:space="0" w:color="auto"/>
              <w:bottom w:val="single" w:sz="4" w:space="0" w:color="000000"/>
              <w:right w:val="single" w:sz="4" w:space="0" w:color="auto"/>
            </w:tcBorders>
            <w:vAlign w:val="center"/>
            <w:hideMark/>
          </w:tcPr>
          <w:p w:rsidR="002B6677" w:rsidRPr="00F719EE" w:rsidRDefault="002B6677" w:rsidP="002B6677">
            <w:pPr>
              <w:spacing w:after="0" w:line="240" w:lineRule="auto"/>
              <w:jc w:val="center"/>
              <w:rPr>
                <w:rFonts w:ascii="Times New Roman" w:eastAsia="Times New Roman" w:hAnsi="Times New Roman" w:cs="Times New Roman"/>
                <w:szCs w:val="20"/>
              </w:rPr>
            </w:pPr>
          </w:p>
        </w:tc>
      </w:tr>
      <w:tr w:rsidR="001E4665" w:rsidRPr="00F719EE" w:rsidTr="001E4665">
        <w:trPr>
          <w:trHeight w:val="255"/>
          <w:jc w:val="center"/>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center"/>
          </w:tcPr>
          <w:p w:rsidR="001E4665" w:rsidRPr="00F719EE" w:rsidRDefault="001E4665" w:rsidP="00587290">
            <w:pPr>
              <w:spacing w:after="0" w:line="240" w:lineRule="auto"/>
              <w:jc w:val="center"/>
              <w:rPr>
                <w:rFonts w:ascii="Times New Roman" w:eastAsia="Times New Roman" w:hAnsi="Times New Roman" w:cs="Times New Roman"/>
                <w:bCs/>
                <w:sz w:val="24"/>
                <w:szCs w:val="28"/>
              </w:rPr>
            </w:pPr>
            <w:r w:rsidRPr="00F719EE">
              <w:rPr>
                <w:rFonts w:ascii="Times New Roman" w:eastAsia="Times New Roman" w:hAnsi="Times New Roman" w:cs="Times New Roman"/>
                <w:bCs/>
                <w:sz w:val="24"/>
                <w:szCs w:val="28"/>
              </w:rPr>
              <w:t>Котельная с. Демидово</w:t>
            </w:r>
          </w:p>
        </w:tc>
        <w:tc>
          <w:tcPr>
            <w:tcW w:w="1607" w:type="pct"/>
            <w:tcBorders>
              <w:top w:val="single" w:sz="4" w:space="0" w:color="auto"/>
              <w:left w:val="nil"/>
              <w:bottom w:val="single" w:sz="4" w:space="0" w:color="auto"/>
              <w:right w:val="single" w:sz="4" w:space="0" w:color="auto"/>
            </w:tcBorders>
            <w:shd w:val="clear" w:color="auto" w:fill="auto"/>
            <w:noWrap/>
            <w:vAlign w:val="center"/>
          </w:tcPr>
          <w:p w:rsidR="001E4665" w:rsidRPr="00F719EE" w:rsidRDefault="001E4665" w:rsidP="001B3D1B">
            <w:pPr>
              <w:spacing w:after="0"/>
              <w:jc w:val="center"/>
              <w:rPr>
                <w:rFonts w:ascii="Times New Roman" w:hAnsi="Times New Roman" w:cs="Times New Roman"/>
                <w:szCs w:val="24"/>
              </w:rPr>
            </w:pPr>
            <w:r w:rsidRPr="00F719EE">
              <w:rPr>
                <w:rFonts w:ascii="Times New Roman" w:hAnsi="Times New Roman" w:cs="Times New Roman"/>
                <w:szCs w:val="24"/>
              </w:rPr>
              <w:t>-</w:t>
            </w:r>
          </w:p>
        </w:tc>
        <w:tc>
          <w:tcPr>
            <w:tcW w:w="1410" w:type="pct"/>
            <w:tcBorders>
              <w:top w:val="single" w:sz="4" w:space="0" w:color="auto"/>
              <w:left w:val="nil"/>
              <w:bottom w:val="single" w:sz="4" w:space="0" w:color="auto"/>
              <w:right w:val="single" w:sz="4" w:space="0" w:color="auto"/>
            </w:tcBorders>
            <w:shd w:val="clear" w:color="auto" w:fill="auto"/>
            <w:noWrap/>
            <w:vAlign w:val="center"/>
          </w:tcPr>
          <w:p w:rsidR="001E4665" w:rsidRPr="00F719EE" w:rsidRDefault="001E4665" w:rsidP="00587290">
            <w:pPr>
              <w:spacing w:after="0"/>
              <w:jc w:val="center"/>
              <w:rPr>
                <w:rFonts w:ascii="Times New Roman" w:hAnsi="Times New Roman" w:cs="Times New Roman"/>
                <w:szCs w:val="24"/>
              </w:rPr>
            </w:pPr>
            <w:r w:rsidRPr="00F719EE">
              <w:rPr>
                <w:rFonts w:ascii="Times New Roman" w:hAnsi="Times New Roman" w:cs="Times New Roman"/>
                <w:szCs w:val="24"/>
              </w:rPr>
              <w:t>-</w:t>
            </w:r>
          </w:p>
        </w:tc>
      </w:tr>
    </w:tbl>
    <w:p w:rsidR="007C1E62" w:rsidRPr="00F719EE" w:rsidRDefault="00BE7A37" w:rsidP="00436EC4">
      <w:pPr>
        <w:spacing w:before="240" w:after="0" w:line="360" w:lineRule="auto"/>
        <w:ind w:firstLine="567"/>
        <w:jc w:val="both"/>
        <w:rPr>
          <w:rFonts w:ascii="Times New Roman" w:hAnsi="Times New Roman" w:cs="Times New Roman"/>
          <w:sz w:val="24"/>
        </w:rPr>
      </w:pPr>
      <w:r w:rsidRPr="00F719EE">
        <w:rPr>
          <w:rFonts w:ascii="Times New Roman" w:hAnsi="Times New Roman" w:cs="Times New Roman"/>
          <w:sz w:val="24"/>
        </w:rPr>
        <w:t>Изменение присоединенной нагрузки потребителей к окончанию планируемого периода не планируется.</w:t>
      </w:r>
    </w:p>
    <w:p w:rsidR="00852104" w:rsidRPr="00F719EE" w:rsidRDefault="00852104" w:rsidP="00852104">
      <w:pPr>
        <w:spacing w:after="0" w:line="360" w:lineRule="auto"/>
        <w:ind w:firstLine="567"/>
        <w:jc w:val="both"/>
        <w:rPr>
          <w:rFonts w:ascii="Times New Roman" w:eastAsia="Calibri" w:hAnsi="Times New Roman" w:cs="Times New Roman"/>
          <w:color w:val="000000"/>
          <w:sz w:val="24"/>
          <w:szCs w:val="24"/>
        </w:rPr>
        <w:sectPr w:rsidR="00852104" w:rsidRPr="00F719EE" w:rsidSect="002B6677">
          <w:pgSz w:w="16838" w:h="11906" w:orient="landscape"/>
          <w:pgMar w:top="1134" w:right="737" w:bottom="567" w:left="851" w:header="567" w:footer="567" w:gutter="0"/>
          <w:cols w:space="720"/>
          <w:titlePg/>
        </w:sectPr>
      </w:pPr>
    </w:p>
    <w:p w:rsidR="00077AE9" w:rsidRPr="00F719EE" w:rsidRDefault="00077AE9" w:rsidP="00EE144D">
      <w:pPr>
        <w:pStyle w:val="1"/>
      </w:pPr>
      <w:bookmarkStart w:id="177" w:name="_Toc364417171"/>
      <w:bookmarkStart w:id="178" w:name="_Toc494207069"/>
      <w:r w:rsidRPr="00F719EE">
        <w:lastRenderedPageBreak/>
        <w:t>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177"/>
      <w:bookmarkEnd w:id="178"/>
    </w:p>
    <w:p w:rsidR="00077AE9" w:rsidRPr="00F719EE" w:rsidRDefault="00077AE9" w:rsidP="00560764">
      <w:pPr>
        <w:pStyle w:val="1f"/>
        <w:spacing w:before="120"/>
      </w:pPr>
      <w:bookmarkStart w:id="179" w:name="_Toc360712032"/>
      <w:bookmarkStart w:id="180" w:name="_Toc364417172"/>
      <w:bookmarkStart w:id="181" w:name="_Toc494207070"/>
      <w:r w:rsidRPr="00F719EE">
        <w:t>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179"/>
      <w:bookmarkEnd w:id="180"/>
      <w:bookmarkEnd w:id="181"/>
    </w:p>
    <w:p w:rsidR="00077AE9" w:rsidRPr="00F719EE" w:rsidRDefault="00077AE9" w:rsidP="006D3B0B">
      <w:pPr>
        <w:widowControl w:val="0"/>
        <w:tabs>
          <w:tab w:val="left" w:pos="567"/>
        </w:tabs>
        <w:adjustRightInd w:val="0"/>
        <w:spacing w:before="240" w:after="0" w:line="360" w:lineRule="auto"/>
        <w:ind w:firstLine="567"/>
        <w:jc w:val="both"/>
        <w:textAlignment w:val="baseline"/>
        <w:rPr>
          <w:rFonts w:ascii="Times New Roman" w:eastAsia="Times New Roman" w:hAnsi="Times New Roman" w:cs="Times New Roman"/>
          <w:spacing w:val="-5"/>
          <w:sz w:val="24"/>
          <w:szCs w:val="24"/>
        </w:rPr>
      </w:pPr>
      <w:r w:rsidRPr="00F719EE">
        <w:rPr>
          <w:rFonts w:ascii="Times New Roman" w:eastAsia="Times New Roman" w:hAnsi="Times New Roman" w:cs="Times New Roman"/>
          <w:spacing w:val="-5"/>
          <w:sz w:val="24"/>
          <w:szCs w:val="24"/>
        </w:rPr>
        <w:t>Балансы производительности водоподготовительных установок теплоносителя для тепловых сетей сформированы по результатам сведения балансов тепловых нагрузок и тепловых мощностей источников систем теплоснабжения, после чего формируются балансы тепловой мощности источника тепловой энергии и присоединенной тепловой нагрузки в каждой зоне действия источника тепловой энергии по каждому из магистральных выводов (если таких выводов несколько) тепловой мощности источника тепловой энергии и определяются расходы сетевой воды, объем сетей и теплопроводов и потери в сетях по нормативам потерь в зависимости от вида системы ГВС. При одиночных выводах распределение тепловой мощности не требуется. Значения потерь теплоносителя в магистралях каждого источника принимаются с повышающим коэффициентом (1,05-1,1 в зависимости от химсостава исходной воды, используемой для подпитки теплосети, и технологической схемы водоочистки).</w:t>
      </w:r>
    </w:p>
    <w:p w:rsidR="00077AE9" w:rsidRPr="00F719EE" w:rsidRDefault="00077AE9" w:rsidP="002F1F80">
      <w:pPr>
        <w:autoSpaceDE w:val="0"/>
        <w:autoSpaceDN w:val="0"/>
        <w:adjustRightInd w:val="0"/>
        <w:spacing w:after="0" w:line="360" w:lineRule="auto"/>
        <w:ind w:firstLine="567"/>
        <w:jc w:val="both"/>
        <w:rPr>
          <w:rFonts w:ascii="Times New Roman" w:eastAsia="Times New Roman" w:hAnsi="Times New Roman" w:cs="Times New Roman"/>
          <w:color w:val="000000"/>
          <w:sz w:val="24"/>
          <w:szCs w:val="24"/>
        </w:rPr>
      </w:pPr>
      <w:r w:rsidRPr="00F719EE">
        <w:rPr>
          <w:rFonts w:ascii="Times New Roman" w:eastAsia="Times New Roman" w:hAnsi="Times New Roman" w:cs="Times New Roman"/>
          <w:color w:val="000000"/>
          <w:sz w:val="24"/>
          <w:szCs w:val="24"/>
        </w:rPr>
        <w:t xml:space="preserve">Расчет производительности ВПУ котельных для подпитки тепловых сетей в их зонах действия с учетом перспективных планов развития выполнен согласно СНиП 41-02-2003 «Тепловые сети» (пп.6.16, 6.18). </w:t>
      </w:r>
    </w:p>
    <w:p w:rsidR="00AD5E67" w:rsidRPr="00F719EE" w:rsidRDefault="00C769C8" w:rsidP="00C769C8">
      <w:pPr>
        <w:spacing w:after="0" w:line="360" w:lineRule="auto"/>
        <w:ind w:firstLine="567"/>
        <w:jc w:val="both"/>
        <w:rPr>
          <w:rFonts w:ascii="Times New Roman" w:eastAsia="Times New Roman" w:hAnsi="Times New Roman" w:cs="Times New Roman"/>
          <w:color w:val="000000"/>
          <w:sz w:val="24"/>
        </w:rPr>
      </w:pPr>
      <w:r w:rsidRPr="00F719EE">
        <w:rPr>
          <w:rFonts w:ascii="Times New Roman" w:eastAsia="Times New Roman" w:hAnsi="Times New Roman" w:cs="Times New Roman"/>
          <w:color w:val="000000"/>
          <w:sz w:val="24"/>
        </w:rPr>
        <w:t>Информация по объему теплоносителя от источников тепловой энергии представлена в пункте 2.3 данного документа.</w:t>
      </w:r>
    </w:p>
    <w:p w:rsidR="00C769C8" w:rsidRPr="00F719EE" w:rsidRDefault="00C769C8" w:rsidP="00077AE9">
      <w:pPr>
        <w:spacing w:after="0" w:line="240" w:lineRule="auto"/>
        <w:jc w:val="center"/>
        <w:rPr>
          <w:rFonts w:ascii="Times New Roman" w:eastAsia="Times New Roman" w:hAnsi="Times New Roman" w:cs="Times New Roman"/>
          <w:color w:val="000000"/>
        </w:rPr>
        <w:sectPr w:rsidR="00C769C8" w:rsidRPr="00F719EE" w:rsidSect="00077AE9">
          <w:pgSz w:w="11906" w:h="16838"/>
          <w:pgMar w:top="737" w:right="566" w:bottom="851" w:left="1134" w:header="567" w:footer="567" w:gutter="0"/>
          <w:cols w:space="720"/>
          <w:titlePg/>
        </w:sectPr>
      </w:pPr>
    </w:p>
    <w:p w:rsidR="003A1275" w:rsidRPr="00F719EE" w:rsidRDefault="00FC1878" w:rsidP="00141A73">
      <w:pPr>
        <w:pStyle w:val="1f"/>
      </w:pPr>
      <w:bookmarkStart w:id="182" w:name="_Toc360712033"/>
      <w:bookmarkStart w:id="183" w:name="_Toc365448764"/>
      <w:bookmarkStart w:id="184" w:name="_Toc494207071"/>
      <w:r w:rsidRPr="00F719EE">
        <w:lastRenderedPageBreak/>
        <w:t>П</w:t>
      </w:r>
      <w:r w:rsidR="00D376BE" w:rsidRPr="00F719EE">
        <w:t>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182"/>
      <w:bookmarkEnd w:id="183"/>
      <w:bookmarkEnd w:id="184"/>
    </w:p>
    <w:p w:rsidR="00FE63EE" w:rsidRPr="00F719EE" w:rsidRDefault="00FE63EE" w:rsidP="000F23B8">
      <w:pPr>
        <w:widowControl w:val="0"/>
        <w:tabs>
          <w:tab w:val="left" w:pos="567"/>
        </w:tabs>
        <w:adjustRightInd w:val="0"/>
        <w:spacing w:before="240" w:after="0" w:line="360" w:lineRule="auto"/>
        <w:ind w:firstLine="567"/>
        <w:jc w:val="both"/>
        <w:textAlignment w:val="baseline"/>
        <w:rPr>
          <w:rFonts w:ascii="Times New Roman" w:eastAsia="Times New Roman" w:hAnsi="Times New Roman" w:cs="Times New Roman"/>
          <w:spacing w:val="-5"/>
          <w:sz w:val="24"/>
          <w:szCs w:val="24"/>
        </w:rPr>
      </w:pPr>
      <w:r w:rsidRPr="00F719EE">
        <w:rPr>
          <w:rFonts w:ascii="Times New Roman" w:eastAsia="Times New Roman" w:hAnsi="Times New Roman" w:cs="Times New Roman"/>
          <w:spacing w:val="-5"/>
          <w:sz w:val="24"/>
          <w:szCs w:val="24"/>
        </w:rPr>
        <w:t>Для систем теплоснабжения согласно п. 6.17 СНиП 41-02-2003 «Тепловые сети»</w:t>
      </w:r>
      <w:r w:rsidR="000F23B8" w:rsidRPr="00F719EE">
        <w:rPr>
          <w:rFonts w:ascii="Times New Roman" w:eastAsia="Times New Roman" w:hAnsi="Times New Roman" w:cs="Times New Roman"/>
          <w:spacing w:val="-5"/>
          <w:sz w:val="24"/>
          <w:szCs w:val="24"/>
        </w:rPr>
        <w:t xml:space="preserve"> </w:t>
      </w:r>
      <w:r w:rsidRPr="00F719EE">
        <w:rPr>
          <w:rFonts w:ascii="Times New Roman" w:eastAsia="Times New Roman" w:hAnsi="Times New Roman" w:cs="Times New Roman"/>
          <w:spacing w:val="-5"/>
          <w:sz w:val="24"/>
          <w:szCs w:val="24"/>
        </w:rPr>
        <w:t xml:space="preserve">предусматривается аварийная дополнительная подпитка </w:t>
      </w:r>
      <w:r w:rsidR="000F23B8" w:rsidRPr="00F719EE">
        <w:rPr>
          <w:rFonts w:ascii="Times New Roman" w:eastAsia="Times New Roman" w:hAnsi="Times New Roman" w:cs="Times New Roman"/>
          <w:spacing w:val="-5"/>
          <w:sz w:val="24"/>
          <w:szCs w:val="24"/>
        </w:rPr>
        <w:t>химически не</w:t>
      </w:r>
      <w:r w:rsidRPr="00F719EE">
        <w:rPr>
          <w:rFonts w:ascii="Times New Roman" w:eastAsia="Times New Roman" w:hAnsi="Times New Roman" w:cs="Times New Roman"/>
          <w:spacing w:val="-5"/>
          <w:sz w:val="24"/>
          <w:szCs w:val="24"/>
        </w:rPr>
        <w:t xml:space="preserve">обработанной и недеаэрированной водой, расход которой принимается </w:t>
      </w:r>
      <w:r w:rsidR="000F23B8" w:rsidRPr="00F719EE">
        <w:rPr>
          <w:rFonts w:ascii="Times New Roman" w:eastAsia="Times New Roman" w:hAnsi="Times New Roman" w:cs="Times New Roman"/>
          <w:spacing w:val="-5"/>
          <w:sz w:val="24"/>
          <w:szCs w:val="24"/>
        </w:rPr>
        <w:t xml:space="preserve">равным </w:t>
      </w:r>
      <w:r w:rsidRPr="00F719EE">
        <w:rPr>
          <w:rFonts w:ascii="Times New Roman" w:eastAsia="Times New Roman" w:hAnsi="Times New Roman" w:cs="Times New Roman"/>
          <w:spacing w:val="-5"/>
          <w:sz w:val="24"/>
          <w:szCs w:val="24"/>
        </w:rPr>
        <w:t>2 % от объема воды в трубопроводах тепловых сетей и присоединенных к ним системах отопления и вентиляции.</w:t>
      </w:r>
    </w:p>
    <w:p w:rsidR="00F63143" w:rsidRPr="00F719EE" w:rsidRDefault="00F63143" w:rsidP="00F63143">
      <w:pPr>
        <w:spacing w:line="360" w:lineRule="auto"/>
        <w:ind w:firstLine="567"/>
        <w:jc w:val="both"/>
        <w:rPr>
          <w:rFonts w:ascii="Times New Roman" w:hAnsi="Times New Roman" w:cs="Times New Roman"/>
          <w:sz w:val="24"/>
        </w:rPr>
        <w:sectPr w:rsidR="00F63143" w:rsidRPr="00F719EE" w:rsidSect="00077AE9">
          <w:pgSz w:w="16838" w:h="11906" w:orient="landscape"/>
          <w:pgMar w:top="1134" w:right="737" w:bottom="567" w:left="851" w:header="567" w:footer="567" w:gutter="0"/>
          <w:cols w:space="720"/>
          <w:titlePg/>
        </w:sectPr>
      </w:pPr>
      <w:r w:rsidRPr="00F719EE">
        <w:rPr>
          <w:rFonts w:ascii="Times New Roman" w:hAnsi="Times New Roman" w:cs="Times New Roman"/>
          <w:sz w:val="24"/>
        </w:rPr>
        <w:t>Необходимые данные по балансам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 не предоставлены, либо отсутствуют.</w:t>
      </w:r>
    </w:p>
    <w:p w:rsidR="00077AE9" w:rsidRPr="00F719EE" w:rsidRDefault="00077AE9" w:rsidP="00554CD5">
      <w:pPr>
        <w:pStyle w:val="1"/>
        <w:spacing w:before="120" w:after="240"/>
        <w:ind w:left="431" w:hanging="431"/>
      </w:pPr>
      <w:bookmarkStart w:id="185" w:name="_Toc364417174"/>
      <w:bookmarkStart w:id="186" w:name="_Toc494207072"/>
      <w:r w:rsidRPr="00F719EE">
        <w:lastRenderedPageBreak/>
        <w:t>Предложения по строительству, реконструкции и техническому перевооружению источников тепловой энергии</w:t>
      </w:r>
      <w:bookmarkEnd w:id="185"/>
      <w:r w:rsidR="00554CD5" w:rsidRPr="00F719EE">
        <w:t>.</w:t>
      </w:r>
      <w:bookmarkEnd w:id="186"/>
    </w:p>
    <w:p w:rsidR="00077AE9" w:rsidRPr="00F719EE" w:rsidRDefault="00077AE9" w:rsidP="00141A73">
      <w:pPr>
        <w:pStyle w:val="1f"/>
      </w:pPr>
      <w:bookmarkStart w:id="187" w:name="_Toc360712035"/>
      <w:bookmarkStart w:id="188" w:name="_Toc364417175"/>
      <w:bookmarkStart w:id="189" w:name="_Toc494207073"/>
      <w:r w:rsidRPr="00F719EE">
        <w:t>Решения по новому строительству источников тепловой энергии, обеспечивающие приросты перспективной тепловой нагрузки на вновь осваиваемых территориях поселения, городского округа, для которых отсутствует возможность передачи тепла от существующих и реконструируемых источников тепловой энергии.</w:t>
      </w:r>
      <w:bookmarkEnd w:id="187"/>
      <w:bookmarkEnd w:id="188"/>
      <w:bookmarkEnd w:id="189"/>
      <w:r w:rsidRPr="00F719EE">
        <w:t xml:space="preserve"> </w:t>
      </w:r>
    </w:p>
    <w:p w:rsidR="00F82E60" w:rsidRPr="00F719EE" w:rsidRDefault="00AD5E67" w:rsidP="00F82E60">
      <w:pPr>
        <w:widowControl w:val="0"/>
        <w:adjustRightInd w:val="0"/>
        <w:spacing w:before="120" w:after="0" w:line="360" w:lineRule="auto"/>
        <w:ind w:firstLine="567"/>
        <w:jc w:val="both"/>
        <w:textAlignment w:val="baseline"/>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 xml:space="preserve">Новое строительство источников тепловой энергии, обеспечивающих приросты перспективной тепловой нагрузки в </w:t>
      </w:r>
      <w:r w:rsidR="001E4665" w:rsidRPr="00F719EE">
        <w:rPr>
          <w:rFonts w:ascii="Times New Roman" w:eastAsia="Times New Roman" w:hAnsi="Times New Roman" w:cs="Times New Roman"/>
          <w:sz w:val="24"/>
          <w:szCs w:val="28"/>
        </w:rPr>
        <w:t xml:space="preserve">Пестяковском сельском поселении </w:t>
      </w:r>
      <w:r w:rsidRPr="00F719EE">
        <w:rPr>
          <w:rFonts w:ascii="Times New Roman" w:eastAsia="Times New Roman" w:hAnsi="Times New Roman" w:cs="Times New Roman"/>
          <w:sz w:val="24"/>
          <w:szCs w:val="28"/>
        </w:rPr>
        <w:t>не планируется.</w:t>
      </w:r>
    </w:p>
    <w:p w:rsidR="00CE5708" w:rsidRPr="00F719EE" w:rsidRDefault="00CE5708" w:rsidP="00CE5708">
      <w:pPr>
        <w:widowControl w:val="0"/>
        <w:adjustRightInd w:val="0"/>
        <w:spacing w:after="0" w:line="360" w:lineRule="auto"/>
        <w:ind w:firstLine="567"/>
        <w:jc w:val="both"/>
        <w:textAlignment w:val="baseline"/>
        <w:rPr>
          <w:rFonts w:ascii="Times New Roman" w:eastAsia="Times New Roman" w:hAnsi="Times New Roman" w:cs="Times New Roman"/>
          <w:sz w:val="24"/>
          <w:szCs w:val="20"/>
        </w:rPr>
      </w:pPr>
      <w:r w:rsidRPr="00F719EE">
        <w:rPr>
          <w:rFonts w:ascii="Times New Roman" w:eastAsia="Times New Roman" w:hAnsi="Times New Roman" w:cs="Times New Roman"/>
          <w:sz w:val="24"/>
          <w:szCs w:val="20"/>
        </w:rPr>
        <w:br w:type="page"/>
      </w:r>
    </w:p>
    <w:p w:rsidR="00077AE9" w:rsidRPr="00F719EE" w:rsidRDefault="00077AE9" w:rsidP="00DC2BC6">
      <w:pPr>
        <w:pStyle w:val="1f"/>
        <w:spacing w:before="240"/>
      </w:pPr>
      <w:bookmarkStart w:id="190" w:name="_Toc360712036"/>
      <w:bookmarkStart w:id="191" w:name="_Toc364417176"/>
      <w:bookmarkStart w:id="192" w:name="_Toc494207074"/>
      <w:r w:rsidRPr="00F719EE">
        <w:lastRenderedPageBreak/>
        <w:t>Решения по техническому перевооружению источников тепловой энергии с целью повышения эффективности работы систем теплоснабжения.</w:t>
      </w:r>
      <w:bookmarkEnd w:id="190"/>
      <w:bookmarkEnd w:id="191"/>
      <w:bookmarkEnd w:id="192"/>
    </w:p>
    <w:p w:rsidR="00FC1878" w:rsidRPr="00F719EE" w:rsidRDefault="000D1D09" w:rsidP="005D249C">
      <w:pPr>
        <w:spacing w:before="120" w:after="0" w:line="360" w:lineRule="auto"/>
        <w:ind w:firstLine="567"/>
        <w:jc w:val="both"/>
        <w:rPr>
          <w:rFonts w:ascii="Times New Roman" w:eastAsia="Times New Roman" w:hAnsi="Times New Roman" w:cs="Times New Roman"/>
          <w:sz w:val="24"/>
          <w:szCs w:val="26"/>
        </w:rPr>
      </w:pPr>
      <w:r w:rsidRPr="00F719EE">
        <w:rPr>
          <w:rFonts w:ascii="Times New Roman" w:eastAsia="Times New Roman" w:hAnsi="Times New Roman" w:cs="Times New Roman"/>
          <w:sz w:val="24"/>
          <w:szCs w:val="26"/>
        </w:rPr>
        <w:t xml:space="preserve">Техническое перевооружение источников тепловой энергии с целью повышения эффективности работы системы теплоснабжения, не планируется. </w:t>
      </w:r>
    </w:p>
    <w:p w:rsidR="00077AE9" w:rsidRPr="00F719EE" w:rsidRDefault="00077AE9" w:rsidP="00141A73">
      <w:pPr>
        <w:pStyle w:val="1f"/>
      </w:pPr>
      <w:bookmarkStart w:id="193" w:name="_Toc360712037"/>
      <w:bookmarkStart w:id="194" w:name="_Toc364417177"/>
      <w:bookmarkStart w:id="195" w:name="_Toc494207075"/>
      <w:r w:rsidRPr="00F719EE">
        <w:t xml:space="preserve">Меры по выводу из эксплуатации, консервации  и демонтажу избыточных источников тепловой энергии, </w:t>
      </w:r>
      <w:r w:rsidRPr="00F719EE">
        <w:rPr>
          <w:i/>
        </w:rPr>
        <w:t xml:space="preserve"> </w:t>
      </w:r>
      <w:r w:rsidRPr="00F719EE">
        <w:t>а также выработавших нормативный срок службы либо в случаях, когда продление срока службы или паркового ресурса технически невозможно или экономически нецелесообразно.</w:t>
      </w:r>
      <w:bookmarkEnd w:id="193"/>
      <w:bookmarkEnd w:id="194"/>
      <w:bookmarkEnd w:id="195"/>
    </w:p>
    <w:p w:rsidR="00FC1878" w:rsidRPr="00F719EE" w:rsidRDefault="00AD5E67" w:rsidP="000D1D09">
      <w:pPr>
        <w:spacing w:before="120" w:after="0" w:line="360" w:lineRule="auto"/>
        <w:ind w:firstLine="567"/>
        <w:jc w:val="both"/>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Вывод из эксплуатации, консервация и демонтаж источников тепловой энергии не планируется.</w:t>
      </w:r>
    </w:p>
    <w:p w:rsidR="00077AE9" w:rsidRPr="00F719EE" w:rsidRDefault="00077AE9" w:rsidP="00141A73">
      <w:pPr>
        <w:pStyle w:val="1f"/>
      </w:pPr>
      <w:bookmarkStart w:id="196" w:name="_Toc360712038"/>
      <w:bookmarkStart w:id="197" w:name="_Toc364417178"/>
      <w:bookmarkStart w:id="198" w:name="_Toc494207076"/>
      <w:r w:rsidRPr="00F719EE">
        <w:t>Меры по переоборудованию котельных в источники комбинированной выработки электрической и тепловой энергии, кроме случаев, когда указанные котельные находятся в зоне действия профицитных (обладающих резервом тепловой мощности) источников с комбинированной выработкой тепловой и электрической энергии на каждом этапе и к окончанию планируемого периода.</w:t>
      </w:r>
      <w:bookmarkEnd w:id="196"/>
      <w:bookmarkEnd w:id="197"/>
      <w:bookmarkEnd w:id="198"/>
    </w:p>
    <w:p w:rsidR="00FC1878" w:rsidRPr="00F719EE" w:rsidRDefault="00F82E60" w:rsidP="00690B78">
      <w:pPr>
        <w:widowControl w:val="0"/>
        <w:tabs>
          <w:tab w:val="left" w:pos="993"/>
        </w:tabs>
        <w:adjustRightInd w:val="0"/>
        <w:spacing w:before="120" w:after="0" w:line="360" w:lineRule="auto"/>
        <w:ind w:firstLine="567"/>
        <w:jc w:val="both"/>
        <w:textAlignment w:val="baseline"/>
      </w:pPr>
      <w:r w:rsidRPr="00F719EE">
        <w:rPr>
          <w:rFonts w:ascii="Times New Roman" w:eastAsia="Times New Roman" w:hAnsi="Times New Roman" w:cs="Times New Roman"/>
          <w:sz w:val="24"/>
          <w:szCs w:val="24"/>
        </w:rPr>
        <w:t>П</w:t>
      </w:r>
      <w:r w:rsidR="00682DD4" w:rsidRPr="00F719EE">
        <w:rPr>
          <w:rFonts w:ascii="Times New Roman" w:eastAsia="Times New Roman" w:hAnsi="Times New Roman" w:cs="Times New Roman"/>
          <w:sz w:val="24"/>
          <w:szCs w:val="24"/>
        </w:rPr>
        <w:t>ереоборудованию котельных</w:t>
      </w:r>
      <w:r w:rsidR="00067F30" w:rsidRPr="00F719EE">
        <w:rPr>
          <w:rFonts w:ascii="Times New Roman" w:eastAsia="Times New Roman" w:hAnsi="Times New Roman" w:cs="Times New Roman"/>
          <w:sz w:val="24"/>
          <w:szCs w:val="24"/>
        </w:rPr>
        <w:t xml:space="preserve"> в источник</w:t>
      </w:r>
      <w:r w:rsidR="00682DD4" w:rsidRPr="00F719EE">
        <w:rPr>
          <w:rFonts w:ascii="Times New Roman" w:eastAsia="Times New Roman" w:hAnsi="Times New Roman" w:cs="Times New Roman"/>
          <w:sz w:val="24"/>
          <w:szCs w:val="24"/>
        </w:rPr>
        <w:t>и</w:t>
      </w:r>
      <w:r w:rsidR="00077AE9" w:rsidRPr="00F719EE">
        <w:rPr>
          <w:rFonts w:ascii="Times New Roman" w:eastAsia="Times New Roman" w:hAnsi="Times New Roman" w:cs="Times New Roman"/>
          <w:sz w:val="24"/>
          <w:szCs w:val="24"/>
        </w:rPr>
        <w:t xml:space="preserve"> комбинированной выработки электрической и тепловой энергии </w:t>
      </w:r>
      <w:r w:rsidRPr="00F719EE">
        <w:rPr>
          <w:rFonts w:ascii="Times New Roman" w:eastAsia="Times New Roman" w:hAnsi="Times New Roman" w:cs="Times New Roman"/>
          <w:sz w:val="24"/>
          <w:szCs w:val="24"/>
        </w:rPr>
        <w:t>не планируется.</w:t>
      </w:r>
      <w:r w:rsidR="00FC1878" w:rsidRPr="00F719EE">
        <w:br w:type="page"/>
      </w:r>
    </w:p>
    <w:p w:rsidR="00077AE9" w:rsidRPr="00F719EE" w:rsidRDefault="00077AE9" w:rsidP="00141A73">
      <w:pPr>
        <w:pStyle w:val="1f"/>
      </w:pPr>
      <w:bookmarkStart w:id="199" w:name="_Toc360712039"/>
      <w:bookmarkStart w:id="200" w:name="_Toc364417179"/>
      <w:bookmarkStart w:id="201" w:name="_Toc494207077"/>
      <w:r w:rsidRPr="00F719EE">
        <w:lastRenderedPageBreak/>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на каждом этапе и к окончанию планируемого периода.</w:t>
      </w:r>
      <w:bookmarkEnd w:id="199"/>
      <w:bookmarkEnd w:id="200"/>
      <w:bookmarkEnd w:id="201"/>
    </w:p>
    <w:p w:rsidR="00077AE9" w:rsidRPr="00F719EE" w:rsidRDefault="00077AE9" w:rsidP="00436EC4">
      <w:pPr>
        <w:widowControl w:val="0"/>
        <w:tabs>
          <w:tab w:val="left" w:pos="993"/>
        </w:tabs>
        <w:adjustRightInd w:val="0"/>
        <w:spacing w:before="120" w:after="0" w:line="360" w:lineRule="auto"/>
        <w:ind w:firstLine="567"/>
        <w:jc w:val="both"/>
        <w:textAlignment w:val="baseline"/>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Перевод котельных, размещенных в существующих и расширяемых зонах действия источников комбинированной выработки тепловой и электрической энергии</w:t>
      </w:r>
      <w:r w:rsidR="00222927" w:rsidRPr="00F719EE">
        <w:rPr>
          <w:rFonts w:ascii="Times New Roman" w:eastAsia="Times New Roman" w:hAnsi="Times New Roman" w:cs="Times New Roman"/>
          <w:sz w:val="24"/>
          <w:szCs w:val="24"/>
        </w:rPr>
        <w:t>,</w:t>
      </w:r>
      <w:r w:rsidRPr="00F719EE">
        <w:rPr>
          <w:rFonts w:ascii="Times New Roman" w:eastAsia="Times New Roman" w:hAnsi="Times New Roman" w:cs="Times New Roman"/>
          <w:sz w:val="24"/>
          <w:szCs w:val="24"/>
        </w:rPr>
        <w:t xml:space="preserve"> в «пиковый» режим не планируется.</w:t>
      </w:r>
    </w:p>
    <w:p w:rsidR="00077AE9" w:rsidRPr="00F719EE" w:rsidRDefault="00077AE9" w:rsidP="00141A73">
      <w:pPr>
        <w:pStyle w:val="1f"/>
      </w:pPr>
      <w:bookmarkStart w:id="202" w:name="_Toc360712040"/>
      <w:bookmarkStart w:id="203" w:name="_Toc364417180"/>
      <w:bookmarkStart w:id="204" w:name="_Toc494207078"/>
      <w:r w:rsidRPr="00F719EE">
        <w:t>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(мощности) и теплоносителя, поставляющими тепловую энергию в данной системе теплоснабжения на каждом этапе планируемого периода.</w:t>
      </w:r>
      <w:bookmarkEnd w:id="202"/>
      <w:bookmarkEnd w:id="203"/>
      <w:bookmarkEnd w:id="204"/>
    </w:p>
    <w:p w:rsidR="00AD2A3F" w:rsidRPr="00F719EE" w:rsidRDefault="005F4DF7" w:rsidP="007007B2">
      <w:pPr>
        <w:spacing w:before="240" w:after="0" w:line="360" w:lineRule="auto"/>
        <w:ind w:firstLine="567"/>
        <w:jc w:val="both"/>
        <w:rPr>
          <w:rFonts w:ascii="Times New Roman" w:eastAsia="Calibri" w:hAnsi="Times New Roman" w:cs="Times New Roman"/>
          <w:sz w:val="24"/>
          <w:szCs w:val="24"/>
        </w:rPr>
      </w:pPr>
      <w:r w:rsidRPr="00F719EE">
        <w:rPr>
          <w:rFonts w:ascii="Times New Roman" w:eastAsia="Calibri" w:hAnsi="Times New Roman" w:cs="Times New Roman"/>
          <w:sz w:val="24"/>
          <w:szCs w:val="24"/>
        </w:rPr>
        <w:t>Перспективная присоединенная нагрузка к окон</w:t>
      </w:r>
      <w:r w:rsidR="001E4665" w:rsidRPr="00F719EE">
        <w:rPr>
          <w:rFonts w:ascii="Times New Roman" w:eastAsia="Calibri" w:hAnsi="Times New Roman" w:cs="Times New Roman"/>
          <w:sz w:val="24"/>
          <w:szCs w:val="24"/>
        </w:rPr>
        <w:t>чанию планируемого периода (2031</w:t>
      </w:r>
      <w:r w:rsidRPr="00F719EE">
        <w:rPr>
          <w:rFonts w:ascii="Times New Roman" w:eastAsia="Calibri" w:hAnsi="Times New Roman" w:cs="Times New Roman"/>
          <w:sz w:val="24"/>
          <w:szCs w:val="24"/>
        </w:rPr>
        <w:t xml:space="preserve"> год) </w:t>
      </w:r>
      <w:r w:rsidR="00222927" w:rsidRPr="00F719EE">
        <w:rPr>
          <w:rFonts w:ascii="Times New Roman" w:eastAsia="Calibri" w:hAnsi="Times New Roman" w:cs="Times New Roman"/>
          <w:sz w:val="24"/>
          <w:szCs w:val="24"/>
        </w:rPr>
        <w:t xml:space="preserve">по сравнению с базовым годом </w:t>
      </w:r>
      <w:r w:rsidR="00F82E60" w:rsidRPr="00F719EE">
        <w:rPr>
          <w:rFonts w:ascii="Times New Roman" w:eastAsia="Calibri" w:hAnsi="Times New Roman" w:cs="Times New Roman"/>
          <w:sz w:val="24"/>
          <w:szCs w:val="24"/>
        </w:rPr>
        <w:t>не изменится.</w:t>
      </w:r>
    </w:p>
    <w:p w:rsidR="00077AE9" w:rsidRPr="00F719EE" w:rsidRDefault="00077AE9" w:rsidP="00141A73">
      <w:pPr>
        <w:pStyle w:val="1f"/>
      </w:pPr>
      <w:bookmarkStart w:id="205" w:name="_Toc360712041"/>
      <w:bookmarkStart w:id="206" w:name="_Toc364417181"/>
      <w:bookmarkStart w:id="207" w:name="_Toc494207079"/>
      <w:r w:rsidRPr="00F719EE">
        <w:t>Решения о перспективной установленной тепловой мощности каждого источника тепловой энергии с учетом аварийного и перспективного резерва тепловой мощности</w:t>
      </w:r>
      <w:r w:rsidRPr="00F719EE">
        <w:rPr>
          <w:i/>
        </w:rPr>
        <w:t xml:space="preserve"> </w:t>
      </w:r>
      <w:r w:rsidRPr="00F719EE">
        <w:t>с предложениями по утверждению срока ввода в эксплуатацию новых мощностей.</w:t>
      </w:r>
      <w:bookmarkEnd w:id="205"/>
      <w:bookmarkEnd w:id="206"/>
      <w:bookmarkEnd w:id="207"/>
    </w:p>
    <w:p w:rsidR="00590712" w:rsidRPr="00F719EE" w:rsidRDefault="00590712" w:rsidP="00436EC4">
      <w:pPr>
        <w:spacing w:before="120" w:after="0" w:line="360" w:lineRule="auto"/>
        <w:ind w:firstLine="567"/>
        <w:jc w:val="both"/>
        <w:rPr>
          <w:rFonts w:ascii="Times New Roman" w:hAnsi="Times New Roman" w:cs="Times New Roman"/>
          <w:sz w:val="24"/>
        </w:rPr>
      </w:pPr>
      <w:r w:rsidRPr="00F719EE">
        <w:rPr>
          <w:rFonts w:ascii="Times New Roman" w:hAnsi="Times New Roman" w:cs="Times New Roman"/>
          <w:sz w:val="24"/>
        </w:rPr>
        <w:t>Перспективная установленная тепловая мощность по каждому источнику теплоснабжения с указанием сроков ввода в эксплуатацию основного обор</w:t>
      </w:r>
      <w:r w:rsidR="00DC1CA5" w:rsidRPr="00F719EE">
        <w:rPr>
          <w:rFonts w:ascii="Times New Roman" w:hAnsi="Times New Roman" w:cs="Times New Roman"/>
          <w:sz w:val="24"/>
        </w:rPr>
        <w:t>удования представлена в пункте 4</w:t>
      </w:r>
      <w:r w:rsidRPr="00F719EE">
        <w:rPr>
          <w:rFonts w:ascii="Times New Roman" w:hAnsi="Times New Roman" w:cs="Times New Roman"/>
          <w:sz w:val="24"/>
        </w:rPr>
        <w:t>.3 данного документа.</w:t>
      </w:r>
      <w:r w:rsidRPr="00F719EE">
        <w:rPr>
          <w:rFonts w:ascii="Times New Roman" w:hAnsi="Times New Roman" w:cs="Times New Roman"/>
          <w:sz w:val="24"/>
        </w:rPr>
        <w:br w:type="page"/>
      </w:r>
    </w:p>
    <w:p w:rsidR="00077AE9" w:rsidRPr="00F719EE" w:rsidRDefault="00077AE9" w:rsidP="00EE144D">
      <w:pPr>
        <w:pStyle w:val="1"/>
      </w:pPr>
      <w:bookmarkStart w:id="208" w:name="_Toc364417182"/>
      <w:bookmarkStart w:id="209" w:name="_Toc494207080"/>
      <w:r w:rsidRPr="00F719EE">
        <w:lastRenderedPageBreak/>
        <w:t>Предложения по строительству и реконструкции тепловых сетей и сооружений на них</w:t>
      </w:r>
      <w:bookmarkEnd w:id="208"/>
      <w:bookmarkEnd w:id="209"/>
    </w:p>
    <w:p w:rsidR="00077AE9" w:rsidRPr="00F719EE" w:rsidRDefault="00077AE9" w:rsidP="00141A73">
      <w:pPr>
        <w:pStyle w:val="1f"/>
      </w:pPr>
      <w:bookmarkStart w:id="210" w:name="_Toc360712043"/>
      <w:bookmarkStart w:id="211" w:name="_Toc364417183"/>
      <w:bookmarkStart w:id="212" w:name="_Toc494207081"/>
      <w:r w:rsidRPr="00F719EE">
        <w:t>Решения по новому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210"/>
      <w:bookmarkEnd w:id="211"/>
      <w:bookmarkEnd w:id="212"/>
    </w:p>
    <w:p w:rsidR="000D1D09" w:rsidRPr="00F719EE" w:rsidRDefault="000D1D09" w:rsidP="00302514">
      <w:pPr>
        <w:spacing w:before="120" w:line="360" w:lineRule="auto"/>
        <w:ind w:firstLine="567"/>
        <w:jc w:val="both"/>
        <w:rPr>
          <w:rFonts w:ascii="Times New Roman" w:hAnsi="Times New Roman" w:cs="Times New Roman"/>
          <w:sz w:val="24"/>
        </w:rPr>
      </w:pPr>
      <w:r w:rsidRPr="00F719EE">
        <w:rPr>
          <w:rFonts w:ascii="Times New Roman" w:hAnsi="Times New Roman" w:cs="Times New Roman"/>
          <w:sz w:val="24"/>
        </w:rPr>
        <w:t>Строительство и реконструкция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не планируется, ввиду отсутствия таких зон.</w:t>
      </w:r>
    </w:p>
    <w:p w:rsidR="00077AE9" w:rsidRPr="00F719EE" w:rsidRDefault="00077AE9" w:rsidP="00141A73">
      <w:pPr>
        <w:pStyle w:val="1f"/>
      </w:pPr>
      <w:bookmarkStart w:id="213" w:name="_Toc360712044"/>
      <w:bookmarkStart w:id="214" w:name="_Toc364417184"/>
      <w:bookmarkStart w:id="215" w:name="_Toc494207082"/>
      <w:r w:rsidRPr="00F719EE">
        <w:t>Решения по новому строительству тепловых сетей для обеспечения перспективных приростов тепловой нагрузки  во вновь осваиваемых районах поселения, городского округа под жилищную, комплексную  или производственную застройку.</w:t>
      </w:r>
      <w:bookmarkEnd w:id="213"/>
      <w:bookmarkEnd w:id="214"/>
      <w:bookmarkEnd w:id="215"/>
    </w:p>
    <w:p w:rsidR="00662DC1" w:rsidRPr="00F719EE" w:rsidRDefault="00662DC1" w:rsidP="00302514">
      <w:pPr>
        <w:spacing w:before="120" w:line="360" w:lineRule="auto"/>
        <w:ind w:firstLine="567"/>
        <w:jc w:val="both"/>
        <w:rPr>
          <w:rFonts w:ascii="Times New Roman" w:hAnsi="Times New Roman" w:cs="Times New Roman"/>
          <w:sz w:val="24"/>
        </w:rPr>
      </w:pPr>
      <w:r w:rsidRPr="00F719EE">
        <w:rPr>
          <w:rFonts w:ascii="Times New Roman" w:hAnsi="Times New Roman" w:cs="Times New Roman"/>
          <w:sz w:val="24"/>
        </w:rPr>
        <w:t>Строительство тепловых сетей для обеспечения перспективных приростов тепловой нагрузки  во вновь осваиваемых районах поселения, не планируется.</w:t>
      </w:r>
    </w:p>
    <w:p w:rsidR="00077AE9" w:rsidRPr="00F719EE" w:rsidRDefault="00077AE9" w:rsidP="00141A73">
      <w:pPr>
        <w:pStyle w:val="1f"/>
      </w:pPr>
      <w:bookmarkStart w:id="216" w:name="_Toc360712045"/>
      <w:bookmarkStart w:id="217" w:name="_Toc364417185"/>
      <w:bookmarkStart w:id="218" w:name="_Toc494207083"/>
      <w:r w:rsidRPr="00F719EE">
        <w:t>Решения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216"/>
      <w:bookmarkEnd w:id="217"/>
      <w:bookmarkEnd w:id="218"/>
      <w:r w:rsidRPr="00F719EE">
        <w:t xml:space="preserve"> </w:t>
      </w:r>
    </w:p>
    <w:p w:rsidR="00364FB6" w:rsidRPr="00F719EE" w:rsidRDefault="00662DC1" w:rsidP="009C1A57">
      <w:pPr>
        <w:spacing w:before="120" w:line="360" w:lineRule="auto"/>
        <w:ind w:firstLine="567"/>
        <w:jc w:val="both"/>
        <w:rPr>
          <w:rFonts w:ascii="Times New Roman" w:hAnsi="Times New Roman" w:cs="Times New Roman"/>
          <w:sz w:val="24"/>
        </w:rPr>
        <w:sectPr w:rsidR="00364FB6" w:rsidRPr="00F719EE" w:rsidSect="00077AE9">
          <w:pgSz w:w="11906" w:h="16838"/>
          <w:pgMar w:top="737" w:right="566" w:bottom="851" w:left="1134" w:header="567" w:footer="567" w:gutter="0"/>
          <w:cols w:space="720"/>
          <w:titlePg/>
        </w:sectPr>
      </w:pPr>
      <w:bookmarkStart w:id="219" w:name="_Toc364417186"/>
      <w:r w:rsidRPr="00F719EE">
        <w:rPr>
          <w:rFonts w:ascii="Times New Roman" w:hAnsi="Times New Roman" w:cs="Times New Roman"/>
          <w:sz w:val="24"/>
        </w:rPr>
        <w:t>Строительство и  реконструкция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не планируется.</w:t>
      </w:r>
    </w:p>
    <w:p w:rsidR="00077AE9" w:rsidRPr="00F719EE" w:rsidRDefault="00077AE9" w:rsidP="00EE144D">
      <w:pPr>
        <w:pStyle w:val="1"/>
      </w:pPr>
      <w:bookmarkStart w:id="220" w:name="_Toc494207084"/>
      <w:r w:rsidRPr="00F719EE">
        <w:lastRenderedPageBreak/>
        <w:t>Перспективные топливные балансы для каждого источника тепловой энергии,  расположенного в границах поселения, городского округа по видам основного и аварийного топлива на каждом этапе планируемого периода</w:t>
      </w:r>
      <w:bookmarkEnd w:id="219"/>
      <w:bookmarkEnd w:id="220"/>
    </w:p>
    <w:p w:rsidR="009C1A57" w:rsidRPr="00F719EE" w:rsidRDefault="009C1A57" w:rsidP="009C1A57">
      <w:pPr>
        <w:spacing w:after="0" w:line="360" w:lineRule="auto"/>
        <w:ind w:firstLine="585"/>
        <w:jc w:val="both"/>
        <w:rPr>
          <w:rFonts w:ascii="Times New Roman" w:hAnsi="Times New Roman" w:cs="Times New Roman"/>
          <w:sz w:val="24"/>
          <w:szCs w:val="28"/>
        </w:rPr>
      </w:pPr>
      <w:r w:rsidRPr="00F719EE">
        <w:rPr>
          <w:rFonts w:ascii="Times New Roman" w:hAnsi="Times New Roman" w:cs="Times New Roman"/>
          <w:sz w:val="24"/>
          <w:szCs w:val="28"/>
        </w:rPr>
        <w:t xml:space="preserve">В качестве основного топлива на </w:t>
      </w:r>
      <w:r w:rsidRPr="00F719EE">
        <w:rPr>
          <w:rFonts w:ascii="Times New Roman" w:eastAsia="Times New Roman" w:hAnsi="Times New Roman" w:cs="Times New Roman"/>
          <w:bCs/>
          <w:sz w:val="24"/>
          <w:szCs w:val="28"/>
        </w:rPr>
        <w:t xml:space="preserve">котельных </w:t>
      </w:r>
      <w:r w:rsidR="001E4665" w:rsidRPr="00F719EE">
        <w:rPr>
          <w:rFonts w:ascii="Times New Roman" w:hAnsi="Times New Roman" w:cs="Times New Roman"/>
          <w:sz w:val="24"/>
        </w:rPr>
        <w:t xml:space="preserve">Пестяковского сельского поселения </w:t>
      </w:r>
      <w:r w:rsidRPr="00F719EE">
        <w:rPr>
          <w:rFonts w:ascii="Times New Roman" w:hAnsi="Times New Roman" w:cs="Times New Roman"/>
          <w:sz w:val="24"/>
          <w:szCs w:val="28"/>
        </w:rPr>
        <w:t xml:space="preserve">применяется каменный уголь. Информация о количестве используемого топлива источниками теплоснабжения </w:t>
      </w:r>
      <w:r w:rsidR="001E4665" w:rsidRPr="00F719EE">
        <w:rPr>
          <w:rFonts w:ascii="Times New Roman" w:hAnsi="Times New Roman" w:cs="Times New Roman"/>
          <w:sz w:val="24"/>
          <w:szCs w:val="28"/>
        </w:rPr>
        <w:t xml:space="preserve">Пестяковского сельского поселения </w:t>
      </w:r>
      <w:r w:rsidRPr="00F719EE">
        <w:rPr>
          <w:rFonts w:ascii="Times New Roman" w:hAnsi="Times New Roman" w:cs="Times New Roman"/>
          <w:sz w:val="24"/>
          <w:szCs w:val="28"/>
        </w:rPr>
        <w:t>отсутствует, либо не предоставлена.</w:t>
      </w:r>
    </w:p>
    <w:p w:rsidR="009C1A57" w:rsidRPr="00F719EE" w:rsidRDefault="009C1A57" w:rsidP="00364FB6">
      <w:pPr>
        <w:spacing w:before="120" w:after="0" w:line="360" w:lineRule="auto"/>
        <w:ind w:firstLine="567"/>
        <w:jc w:val="both"/>
        <w:rPr>
          <w:rFonts w:ascii="Times New Roman" w:eastAsia="Times New Roman" w:hAnsi="Times New Roman" w:cs="Times New Roman"/>
          <w:sz w:val="24"/>
          <w:szCs w:val="24"/>
        </w:rPr>
      </w:pPr>
    </w:p>
    <w:p w:rsidR="00077AE9" w:rsidRPr="00F719EE" w:rsidRDefault="00077AE9" w:rsidP="00EE144D">
      <w:pPr>
        <w:pStyle w:val="1"/>
      </w:pPr>
      <w:bookmarkStart w:id="221" w:name="_Toc364417187"/>
      <w:bookmarkStart w:id="222" w:name="_Toc494207085"/>
      <w:bookmarkStart w:id="223" w:name="_Toc360712047"/>
      <w:r w:rsidRPr="00F719EE">
        <w:t>Оценка надежности теплоснабжения</w:t>
      </w:r>
      <w:bookmarkEnd w:id="221"/>
      <w:bookmarkEnd w:id="222"/>
    </w:p>
    <w:p w:rsidR="00A42781" w:rsidRPr="00F719EE" w:rsidRDefault="00A42781" w:rsidP="005E0259">
      <w:pPr>
        <w:spacing w:after="0" w:line="360" w:lineRule="auto"/>
        <w:ind w:firstLine="567"/>
        <w:jc w:val="both"/>
        <w:rPr>
          <w:rFonts w:ascii="Times New Roman" w:hAnsi="Times New Roman" w:cs="Times New Roman"/>
          <w:sz w:val="24"/>
        </w:rPr>
      </w:pPr>
      <w:bookmarkStart w:id="224" w:name="_Toc364417190"/>
      <w:r w:rsidRPr="00F719EE">
        <w:rPr>
          <w:rFonts w:ascii="Times New Roman" w:hAnsi="Times New Roman" w:cs="Times New Roman"/>
          <w:sz w:val="24"/>
        </w:rPr>
        <w:t>Оценка надежности теплоснабжения</w:t>
      </w:r>
      <w:r w:rsidR="0027469A" w:rsidRPr="00F719EE">
        <w:rPr>
          <w:rFonts w:ascii="Times New Roman" w:hAnsi="Times New Roman" w:cs="Times New Roman"/>
          <w:sz w:val="24"/>
        </w:rPr>
        <w:t>,</w:t>
      </w:r>
      <w:r w:rsidRPr="00F719EE">
        <w:rPr>
          <w:rFonts w:ascii="Times New Roman" w:hAnsi="Times New Roman" w:cs="Times New Roman"/>
          <w:sz w:val="24"/>
        </w:rPr>
        <w:t xml:space="preserve"> </w:t>
      </w:r>
      <w:r w:rsidR="0027469A" w:rsidRPr="00F719EE">
        <w:rPr>
          <w:rFonts w:ascii="Times New Roman" w:hAnsi="Times New Roman" w:cs="Times New Roman"/>
          <w:sz w:val="24"/>
        </w:rPr>
        <w:t xml:space="preserve">а также результаты  расчета вероятности безотказной работы нерезервируемых участков тепловой сети </w:t>
      </w:r>
      <w:r w:rsidRPr="00F719EE">
        <w:rPr>
          <w:rFonts w:ascii="Times New Roman" w:hAnsi="Times New Roman" w:cs="Times New Roman"/>
          <w:sz w:val="24"/>
        </w:rPr>
        <w:t>представлен</w:t>
      </w:r>
      <w:r w:rsidR="0027469A" w:rsidRPr="00F719EE">
        <w:rPr>
          <w:rFonts w:ascii="Times New Roman" w:hAnsi="Times New Roman" w:cs="Times New Roman"/>
          <w:sz w:val="24"/>
        </w:rPr>
        <w:t>ы</w:t>
      </w:r>
      <w:r w:rsidRPr="00F719EE">
        <w:rPr>
          <w:rFonts w:ascii="Times New Roman" w:hAnsi="Times New Roman" w:cs="Times New Roman"/>
          <w:sz w:val="24"/>
        </w:rPr>
        <w:t xml:space="preserve"> в пункте 1.9 данного документа.</w:t>
      </w:r>
    </w:p>
    <w:p w:rsidR="00416A7F" w:rsidRPr="00F719EE" w:rsidRDefault="00416A7F" w:rsidP="0027469A">
      <w:pPr>
        <w:spacing w:line="360" w:lineRule="auto"/>
        <w:ind w:firstLine="567"/>
        <w:rPr>
          <w:rFonts w:ascii="Times New Roman" w:eastAsia="Calibri" w:hAnsi="Times New Roman" w:cs="Times New Roman"/>
          <w:sz w:val="24"/>
          <w:szCs w:val="24"/>
        </w:rPr>
      </w:pPr>
    </w:p>
    <w:p w:rsidR="00416A7F" w:rsidRPr="00F719EE" w:rsidRDefault="00416A7F" w:rsidP="0027469A">
      <w:pPr>
        <w:spacing w:line="360" w:lineRule="auto"/>
        <w:ind w:firstLine="567"/>
        <w:rPr>
          <w:rFonts w:ascii="Times New Roman" w:hAnsi="Times New Roman" w:cs="Times New Roman"/>
          <w:sz w:val="24"/>
        </w:rPr>
        <w:sectPr w:rsidR="00416A7F" w:rsidRPr="00F719EE" w:rsidSect="00077AE9">
          <w:headerReference w:type="default" r:id="rId31"/>
          <w:pgSz w:w="11906" w:h="16838"/>
          <w:pgMar w:top="737" w:right="567" w:bottom="851" w:left="1134" w:header="567" w:footer="567" w:gutter="0"/>
          <w:cols w:space="720"/>
          <w:titlePg/>
        </w:sectPr>
      </w:pPr>
    </w:p>
    <w:p w:rsidR="00077AE9" w:rsidRPr="00F719EE" w:rsidRDefault="00077AE9" w:rsidP="00EE144D">
      <w:pPr>
        <w:pStyle w:val="1"/>
      </w:pPr>
      <w:bookmarkStart w:id="225" w:name="_Toc494207086"/>
      <w:r w:rsidRPr="00F719EE">
        <w:lastRenderedPageBreak/>
        <w:t>Обоснование инвестиций в строительство, реконструкцию и техническое перевооружение.</w:t>
      </w:r>
      <w:bookmarkEnd w:id="223"/>
      <w:bookmarkEnd w:id="224"/>
      <w:bookmarkEnd w:id="225"/>
    </w:p>
    <w:p w:rsidR="00364FB6" w:rsidRPr="00F719EE" w:rsidRDefault="00364FB6" w:rsidP="00141A73">
      <w:pPr>
        <w:pStyle w:val="1f"/>
      </w:pPr>
      <w:bookmarkStart w:id="226" w:name="_Toc366831170"/>
      <w:bookmarkStart w:id="227" w:name="_Toc494207087"/>
      <w:bookmarkStart w:id="228" w:name="_Toc357090346"/>
      <w:r w:rsidRPr="00F719EE">
        <w:t>Оценка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bookmarkEnd w:id="226"/>
      <w:bookmarkEnd w:id="227"/>
    </w:p>
    <w:p w:rsidR="00756934" w:rsidRPr="00F719EE" w:rsidRDefault="00285AE9" w:rsidP="00283693">
      <w:pPr>
        <w:spacing w:before="240" w:after="0" w:line="360" w:lineRule="auto"/>
        <w:ind w:firstLine="567"/>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 xml:space="preserve">Строительство, реконструкция и техническое перевооружение источников тепловой энергии и тепловых сетей в </w:t>
      </w:r>
      <w:r w:rsidR="001E4665" w:rsidRPr="00F719EE">
        <w:rPr>
          <w:rFonts w:ascii="Times New Roman" w:eastAsia="Times New Roman" w:hAnsi="Times New Roman" w:cs="Times New Roman"/>
          <w:sz w:val="24"/>
          <w:szCs w:val="24"/>
        </w:rPr>
        <w:t xml:space="preserve">Пестяковском сельском поселении </w:t>
      </w:r>
      <w:r w:rsidRPr="00F719EE">
        <w:rPr>
          <w:rFonts w:ascii="Times New Roman" w:eastAsia="Times New Roman" w:hAnsi="Times New Roman" w:cs="Times New Roman"/>
          <w:sz w:val="24"/>
          <w:szCs w:val="24"/>
        </w:rPr>
        <w:t>не планируется.</w:t>
      </w:r>
    </w:p>
    <w:p w:rsidR="00285AE9" w:rsidRPr="00F719EE" w:rsidRDefault="00285AE9" w:rsidP="00285AE9">
      <w:pPr>
        <w:spacing w:before="240" w:after="0" w:line="360" w:lineRule="auto"/>
        <w:rPr>
          <w:rFonts w:ascii="Times New Roman" w:eastAsia="Times New Roman" w:hAnsi="Times New Roman" w:cs="Times New Roman"/>
          <w:sz w:val="24"/>
          <w:szCs w:val="24"/>
        </w:rPr>
        <w:sectPr w:rsidR="00285AE9" w:rsidRPr="00F719EE" w:rsidSect="00756934">
          <w:pgSz w:w="16838" w:h="11906" w:orient="landscape"/>
          <w:pgMar w:top="1134" w:right="737" w:bottom="567" w:left="851" w:header="567" w:footer="567" w:gutter="0"/>
          <w:cols w:space="720"/>
          <w:titlePg/>
        </w:sectPr>
      </w:pPr>
    </w:p>
    <w:p w:rsidR="00364FB6" w:rsidRPr="00F719EE" w:rsidRDefault="00364FB6" w:rsidP="00141A73">
      <w:pPr>
        <w:pStyle w:val="1f"/>
      </w:pPr>
      <w:bookmarkStart w:id="229" w:name="_Toc366831171"/>
      <w:bookmarkStart w:id="230" w:name="_Toc494207088"/>
      <w:r w:rsidRPr="00F719EE">
        <w:lastRenderedPageBreak/>
        <w:t>Предложения по источникам инвестиций, обеспечивающих финансовые потребности.</w:t>
      </w:r>
      <w:bookmarkEnd w:id="229"/>
      <w:bookmarkEnd w:id="230"/>
    </w:p>
    <w:p w:rsidR="00364FB6" w:rsidRPr="00F719EE" w:rsidRDefault="00364FB6" w:rsidP="00E85966">
      <w:pPr>
        <w:widowControl w:val="0"/>
        <w:spacing w:before="240" w:after="0" w:line="360" w:lineRule="auto"/>
        <w:ind w:left="23" w:right="23" w:firstLine="544"/>
        <w:jc w:val="both"/>
        <w:rPr>
          <w:rFonts w:ascii="Times New Roman" w:eastAsia="Arial" w:hAnsi="Times New Roman" w:cs="Times New Roman"/>
          <w:color w:val="000000"/>
          <w:sz w:val="24"/>
          <w:szCs w:val="24"/>
          <w:lang w:bidi="ru-RU"/>
        </w:rPr>
      </w:pPr>
      <w:r w:rsidRPr="00F719EE">
        <w:rPr>
          <w:rFonts w:ascii="Times New Roman" w:eastAsia="Arial" w:hAnsi="Times New Roman" w:cs="Times New Roman"/>
          <w:color w:val="000000"/>
          <w:sz w:val="24"/>
          <w:szCs w:val="24"/>
          <w:lang w:bidi="ru-RU"/>
        </w:rPr>
        <w:t>Общий объём инвестиций в осуществление каждого рассматриваемого мероприятия складывается из суммы инвестиционных затрат в предлагаемые мероприятия по теплоисточникам и тепловым сетям, требуемых оборотных средств и средств, необходимых для обслуживания долга (в случае финансирования за счёт заёмных средств).</w:t>
      </w:r>
    </w:p>
    <w:p w:rsidR="00364FB6" w:rsidRPr="00F719EE" w:rsidRDefault="00364FB6" w:rsidP="00364FB6">
      <w:pPr>
        <w:spacing w:after="0"/>
        <w:rPr>
          <w:rFonts w:ascii="Times New Roman" w:eastAsia="Times New Roman" w:hAnsi="Times New Roman" w:cs="Times New Roman"/>
          <w:sz w:val="24"/>
          <w:szCs w:val="24"/>
        </w:rPr>
        <w:sectPr w:rsidR="00364FB6" w:rsidRPr="00F719EE" w:rsidSect="00364FB6">
          <w:pgSz w:w="11906" w:h="16838"/>
          <w:pgMar w:top="737" w:right="567" w:bottom="851" w:left="1134" w:header="567" w:footer="567" w:gutter="0"/>
          <w:cols w:space="720"/>
          <w:titlePg/>
        </w:sectPr>
      </w:pPr>
    </w:p>
    <w:p w:rsidR="00364FB6" w:rsidRPr="00F719EE" w:rsidRDefault="00364FB6" w:rsidP="004B1010">
      <w:pPr>
        <w:pStyle w:val="1f"/>
      </w:pPr>
      <w:bookmarkStart w:id="231" w:name="_Toc366831172"/>
      <w:bookmarkStart w:id="232" w:name="_Toc494207089"/>
      <w:r w:rsidRPr="00F719EE">
        <w:lastRenderedPageBreak/>
        <w:t>Расчеты эффективности инвестиций.</w:t>
      </w:r>
      <w:bookmarkEnd w:id="231"/>
      <w:bookmarkEnd w:id="232"/>
    </w:p>
    <w:p w:rsidR="00DA75EE" w:rsidRPr="00F719EE" w:rsidRDefault="00DA75EE" w:rsidP="00DA75EE">
      <w:pPr>
        <w:autoSpaceDE w:val="0"/>
        <w:autoSpaceDN w:val="0"/>
        <w:adjustRightInd w:val="0"/>
        <w:spacing w:after="0" w:line="360" w:lineRule="auto"/>
        <w:ind w:firstLine="567"/>
        <w:jc w:val="both"/>
        <w:rPr>
          <w:rFonts w:ascii="Times New Roman" w:eastAsia="Times New Roman" w:hAnsi="Times New Roman" w:cs="Times New Roman"/>
          <w:sz w:val="24"/>
          <w:szCs w:val="28"/>
        </w:rPr>
      </w:pPr>
      <w:bookmarkStart w:id="233" w:name="_Toc366831173"/>
      <w:r w:rsidRPr="00F719EE">
        <w:rPr>
          <w:rFonts w:ascii="Times New Roman" w:eastAsia="Times New Roman" w:hAnsi="Times New Roman" w:cs="Times New Roman"/>
          <w:sz w:val="24"/>
          <w:szCs w:val="28"/>
        </w:rPr>
        <w:t>Реализация инвестиционной программы организаций теплоснабжения осуществляется в следующих условиях:</w:t>
      </w:r>
    </w:p>
    <w:p w:rsidR="00DA75EE" w:rsidRPr="00F719EE" w:rsidRDefault="00DA75EE" w:rsidP="00DA75EE">
      <w:pPr>
        <w:autoSpaceDE w:val="0"/>
        <w:autoSpaceDN w:val="0"/>
        <w:adjustRightInd w:val="0"/>
        <w:spacing w:after="0" w:line="360" w:lineRule="auto"/>
        <w:ind w:firstLine="567"/>
        <w:jc w:val="both"/>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 цена поставки тепловой энергии (услуг) регулируется органами государственного ценового регулирования;</w:t>
      </w:r>
    </w:p>
    <w:p w:rsidR="00DA75EE" w:rsidRPr="00F719EE" w:rsidRDefault="00DA75EE" w:rsidP="00DA75EE">
      <w:pPr>
        <w:autoSpaceDE w:val="0"/>
        <w:autoSpaceDN w:val="0"/>
        <w:adjustRightInd w:val="0"/>
        <w:spacing w:after="0" w:line="360" w:lineRule="auto"/>
        <w:ind w:firstLine="567"/>
        <w:jc w:val="both"/>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 полномочия государственного ценового регулирования распределены между следующими органами: федеральный (ФСТ), региональный (тарифные комитеты органов исполнительной власти субъектов РФ), муниципальный (уполномоченные органы местного самоуправления);</w:t>
      </w:r>
    </w:p>
    <w:p w:rsidR="00DA75EE" w:rsidRPr="00F719EE" w:rsidRDefault="00DA75EE" w:rsidP="00DA75EE">
      <w:pPr>
        <w:autoSpaceDE w:val="0"/>
        <w:autoSpaceDN w:val="0"/>
        <w:adjustRightInd w:val="0"/>
        <w:spacing w:after="0" w:line="360" w:lineRule="auto"/>
        <w:ind w:firstLine="567"/>
        <w:jc w:val="both"/>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 законодательством определен механизм ограничения предельной величины тарифов путем установления ежегодных предельных индексов роста, а также механизм ограничения предельной величины платы за ЖКУ для граждан путем установления ежегодных предельных индексов роста;</w:t>
      </w:r>
    </w:p>
    <w:p w:rsidR="00DA75EE" w:rsidRPr="00F719EE" w:rsidRDefault="00DA75EE" w:rsidP="00DA75EE">
      <w:pPr>
        <w:autoSpaceDE w:val="0"/>
        <w:autoSpaceDN w:val="0"/>
        <w:adjustRightInd w:val="0"/>
        <w:spacing w:after="0" w:line="360" w:lineRule="auto"/>
        <w:ind w:firstLine="567"/>
        <w:jc w:val="both"/>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 существование политических факторов, влияющих на принятие тарифных решений (в периоды выборов рост тарифов и платы граждан за коммунальные услуги жестко ограничивается государством для обеспечения социальной стабильности).</w:t>
      </w:r>
    </w:p>
    <w:p w:rsidR="00DA75EE" w:rsidRPr="00F719EE" w:rsidRDefault="00DA75EE" w:rsidP="00DA75EE">
      <w:pPr>
        <w:autoSpaceDE w:val="0"/>
        <w:autoSpaceDN w:val="0"/>
        <w:adjustRightInd w:val="0"/>
        <w:spacing w:after="0" w:line="360" w:lineRule="auto"/>
        <w:ind w:firstLine="567"/>
        <w:jc w:val="both"/>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Долгосрочный тарифный сценарий, в котором определена инвестиционная составляющая в тарифе и срок ее включения в тариф, должен обеспечивать баланс интересов инвесторов, эксплуатирующей организации, потребителей коммунальных услуг. Разработанный компромиссный вариант тарифного сценария основан на необходимости обеспечения:</w:t>
      </w:r>
    </w:p>
    <w:p w:rsidR="00DA75EE" w:rsidRPr="00F719EE" w:rsidRDefault="00DA75EE" w:rsidP="00DA75EE">
      <w:pPr>
        <w:autoSpaceDE w:val="0"/>
        <w:autoSpaceDN w:val="0"/>
        <w:adjustRightInd w:val="0"/>
        <w:spacing w:after="0" w:line="360" w:lineRule="auto"/>
        <w:ind w:firstLine="567"/>
        <w:jc w:val="both"/>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 допустимой тарифной нагрузки на потребителей, доступности услуг потребителям;</w:t>
      </w:r>
    </w:p>
    <w:p w:rsidR="00DA75EE" w:rsidRPr="00F719EE" w:rsidRDefault="00DA75EE" w:rsidP="00DA75EE">
      <w:pPr>
        <w:autoSpaceDE w:val="0"/>
        <w:autoSpaceDN w:val="0"/>
        <w:adjustRightInd w:val="0"/>
        <w:spacing w:after="0" w:line="360" w:lineRule="auto"/>
        <w:ind w:firstLine="567"/>
        <w:jc w:val="both"/>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 допустимой бюджетной нагрузки по дотированию ЖКХ;</w:t>
      </w:r>
    </w:p>
    <w:p w:rsidR="00DA75EE" w:rsidRPr="00F719EE" w:rsidRDefault="00DA75EE" w:rsidP="00DA75EE">
      <w:pPr>
        <w:autoSpaceDE w:val="0"/>
        <w:autoSpaceDN w:val="0"/>
        <w:adjustRightInd w:val="0"/>
        <w:spacing w:after="0" w:line="360" w:lineRule="auto"/>
        <w:ind w:firstLine="567"/>
        <w:jc w:val="both"/>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 приемлемых для инвесторов и финансирующих организаций показателей</w:t>
      </w:r>
    </w:p>
    <w:p w:rsidR="00DA75EE" w:rsidRPr="00F719EE" w:rsidRDefault="00DA75EE" w:rsidP="00DA75EE">
      <w:pPr>
        <w:autoSpaceDE w:val="0"/>
        <w:autoSpaceDN w:val="0"/>
        <w:adjustRightInd w:val="0"/>
        <w:spacing w:after="0" w:line="360" w:lineRule="auto"/>
        <w:jc w:val="both"/>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эффективности инвестиций при реализации ИП (простых и дисконтированных).</w:t>
      </w:r>
    </w:p>
    <w:p w:rsidR="00DA75EE" w:rsidRPr="00F719EE" w:rsidRDefault="00DA75EE" w:rsidP="00DA75EE">
      <w:pPr>
        <w:autoSpaceDE w:val="0"/>
        <w:autoSpaceDN w:val="0"/>
        <w:adjustRightInd w:val="0"/>
        <w:spacing w:after="0" w:line="360" w:lineRule="auto"/>
        <w:ind w:firstLine="567"/>
        <w:jc w:val="both"/>
        <w:rPr>
          <w:rFonts w:ascii="Times New Roman" w:eastAsia="Times New Roman" w:hAnsi="Times New Roman" w:cs="Times New Roman"/>
          <w:sz w:val="24"/>
          <w:szCs w:val="28"/>
        </w:rPr>
      </w:pPr>
      <w:r w:rsidRPr="00F719EE">
        <w:rPr>
          <w:rFonts w:ascii="Times New Roman" w:eastAsia="Times New Roman" w:hAnsi="Times New Roman" w:cs="Times New Roman"/>
          <w:sz w:val="24"/>
          <w:szCs w:val="28"/>
        </w:rPr>
        <w:t xml:space="preserve">При этом критерий «доступность услуг потребителям» является определяющим при утверждении органами местного самоуправления и органами ценового регулирования ИП организации коммунального комплекса и принятии решения о вводе инвестиционной составляющей в тариф для организаций-производителей услуг и далее для потребителей при формировании платежа за коммунальные услуги. Этот же критерий является основным при утверждении уполномоченными органами предельных индексов роста тарифа на теплоэнергию для организаций-производителей услуг и для потребителей муниципальных образований, на территории которых реализуются ИП. Согласованные максимальные индексы роста цен на коммунальные услуги по муниципальным образованиям, складываются из тарифов с инвестиционной составляющей (для услуг теплоснабжения) и тарифов и инвестиционных </w:t>
      </w:r>
      <w:r w:rsidRPr="00F719EE">
        <w:rPr>
          <w:rFonts w:ascii="Times New Roman" w:eastAsia="Times New Roman" w:hAnsi="Times New Roman" w:cs="Times New Roman"/>
          <w:sz w:val="24"/>
          <w:szCs w:val="28"/>
        </w:rPr>
        <w:lastRenderedPageBreak/>
        <w:t>надбавок к ним (для услуг водоснабжения, водоотведения, хранения и утилизации ТБО), и определяют предельную максимальную тарифную нагрузку на потребителей.</w:t>
      </w:r>
    </w:p>
    <w:p w:rsidR="009A6BCC" w:rsidRPr="00F719EE" w:rsidRDefault="009A6BCC" w:rsidP="00DA75EE">
      <w:pPr>
        <w:spacing w:after="0" w:line="240" w:lineRule="auto"/>
        <w:jc w:val="center"/>
        <w:rPr>
          <w:rFonts w:ascii="Times New Roman" w:eastAsia="Calibri" w:hAnsi="Times New Roman" w:cs="Times New Roman"/>
          <w:b/>
          <w:i/>
          <w:sz w:val="28"/>
          <w:szCs w:val="24"/>
          <w:lang w:eastAsia="en-US"/>
        </w:rPr>
      </w:pPr>
    </w:p>
    <w:p w:rsidR="00DA75EE" w:rsidRPr="00F719EE" w:rsidRDefault="00DA75EE" w:rsidP="00DA75EE">
      <w:pPr>
        <w:spacing w:after="0" w:line="240" w:lineRule="auto"/>
        <w:jc w:val="both"/>
        <w:rPr>
          <w:rFonts w:ascii="Times New Roman" w:eastAsia="Calibri" w:hAnsi="Times New Roman" w:cs="Times New Roman"/>
          <w:sz w:val="28"/>
          <w:szCs w:val="24"/>
          <w:lang w:eastAsia="en-US"/>
        </w:rPr>
      </w:pPr>
    </w:p>
    <w:p w:rsidR="00DA75EE" w:rsidRPr="00F719EE" w:rsidRDefault="00DA75EE" w:rsidP="00DA75EE">
      <w:pPr>
        <w:spacing w:after="0" w:line="240" w:lineRule="auto"/>
        <w:rPr>
          <w:rFonts w:ascii="Times New Roman" w:eastAsia="Calibri" w:hAnsi="Times New Roman" w:cs="Times New Roman"/>
          <w:color w:val="000000"/>
          <w:sz w:val="16"/>
          <w:szCs w:val="16"/>
        </w:rPr>
      </w:pPr>
    </w:p>
    <w:p w:rsidR="00DA75EE" w:rsidRPr="00F719EE" w:rsidRDefault="00DA75EE" w:rsidP="00DA75EE">
      <w:pPr>
        <w:spacing w:after="0" w:line="240" w:lineRule="auto"/>
        <w:rPr>
          <w:rFonts w:ascii="Times New Roman" w:eastAsia="Calibri" w:hAnsi="Times New Roman" w:cs="Times New Roman"/>
          <w:color w:val="000000"/>
          <w:sz w:val="16"/>
          <w:szCs w:val="16"/>
        </w:rPr>
      </w:pPr>
    </w:p>
    <w:p w:rsidR="00DA75EE" w:rsidRPr="00F719EE" w:rsidRDefault="00DA75EE" w:rsidP="00DA75EE">
      <w:pPr>
        <w:spacing w:after="0" w:line="360" w:lineRule="auto"/>
        <w:ind w:firstLine="708"/>
        <w:jc w:val="both"/>
        <w:rPr>
          <w:rFonts w:ascii="Times New Roman" w:eastAsia="Calibri" w:hAnsi="Times New Roman" w:cs="Times New Roman"/>
          <w:i/>
          <w:color w:val="1F497D"/>
          <w:sz w:val="28"/>
          <w:szCs w:val="24"/>
          <w:lang w:eastAsia="en-US"/>
        </w:rPr>
      </w:pPr>
    </w:p>
    <w:p w:rsidR="00DA75EE" w:rsidRPr="00F719EE" w:rsidRDefault="00DA75EE" w:rsidP="00DA75EE">
      <w:pPr>
        <w:autoSpaceDE w:val="0"/>
        <w:autoSpaceDN w:val="0"/>
        <w:adjustRightInd w:val="0"/>
        <w:spacing w:after="0" w:line="360" w:lineRule="auto"/>
        <w:ind w:firstLine="567"/>
        <w:jc w:val="both"/>
        <w:rPr>
          <w:rFonts w:ascii="Times New Roman" w:eastAsia="Times New Roman" w:hAnsi="Times New Roman" w:cs="Times New Roman"/>
          <w:sz w:val="28"/>
          <w:szCs w:val="28"/>
        </w:rPr>
      </w:pPr>
    </w:p>
    <w:p w:rsidR="00DA75EE" w:rsidRPr="00F719EE" w:rsidRDefault="00DA75EE" w:rsidP="00DA75EE">
      <w:pPr>
        <w:widowControl w:val="0"/>
        <w:tabs>
          <w:tab w:val="num" w:pos="1080"/>
        </w:tabs>
        <w:adjustRightInd w:val="0"/>
        <w:spacing w:after="0" w:line="360" w:lineRule="auto"/>
        <w:ind w:firstLine="567"/>
        <w:jc w:val="both"/>
        <w:textAlignment w:val="baseline"/>
        <w:rPr>
          <w:rFonts w:ascii="Times New Roman" w:eastAsia="Times New Roman" w:hAnsi="Times New Roman" w:cs="Times New Roman"/>
          <w:i/>
          <w:sz w:val="28"/>
          <w:szCs w:val="28"/>
        </w:rPr>
      </w:pPr>
    </w:p>
    <w:p w:rsidR="00DA75EE" w:rsidRPr="00F719EE" w:rsidRDefault="00DA75EE" w:rsidP="00DA75EE">
      <w:pPr>
        <w:autoSpaceDE w:val="0"/>
        <w:autoSpaceDN w:val="0"/>
        <w:adjustRightInd w:val="0"/>
        <w:spacing w:after="0" w:line="240" w:lineRule="auto"/>
        <w:rPr>
          <w:rFonts w:ascii="TimesNewRomanPSMT" w:eastAsia="Times New Roman" w:hAnsi="TimesNewRomanPSMT" w:cs="TimesNewRomanPSMT"/>
          <w:sz w:val="24"/>
          <w:szCs w:val="24"/>
        </w:rPr>
        <w:sectPr w:rsidR="00DA75EE" w:rsidRPr="00F719EE" w:rsidSect="00DA75EE">
          <w:pgSz w:w="11907" w:h="16840"/>
          <w:pgMar w:top="1135" w:right="851" w:bottom="992" w:left="1134" w:header="425" w:footer="335" w:gutter="0"/>
          <w:cols w:space="720"/>
        </w:sectPr>
      </w:pPr>
    </w:p>
    <w:p w:rsidR="00364FB6" w:rsidRPr="00F719EE" w:rsidRDefault="00364FB6" w:rsidP="00141A73">
      <w:pPr>
        <w:pStyle w:val="1f"/>
      </w:pPr>
      <w:bookmarkStart w:id="234" w:name="_Toc494207090"/>
      <w:r w:rsidRPr="00F719EE">
        <w:lastRenderedPageBreak/>
        <w:t>Расчеты ценовых последствий для потребителей при реализации программ нового строительства, реконструкции и технического перевооружения систем теплоснабжения.</w:t>
      </w:r>
      <w:bookmarkEnd w:id="233"/>
      <w:bookmarkEnd w:id="234"/>
    </w:p>
    <w:p w:rsidR="00CC58E1" w:rsidRPr="00F719EE" w:rsidRDefault="00DA75EE" w:rsidP="00DA75EE">
      <w:pPr>
        <w:spacing w:before="120" w:after="0" w:line="360" w:lineRule="auto"/>
        <w:ind w:right="-170" w:firstLine="567"/>
        <w:rPr>
          <w:rFonts w:ascii="Times New Roman" w:hAnsi="Times New Roman" w:cs="Times New Roman"/>
          <w:sz w:val="24"/>
          <w:szCs w:val="24"/>
        </w:rPr>
      </w:pPr>
      <w:r w:rsidRPr="00F719EE">
        <w:rPr>
          <w:rFonts w:ascii="Times New Roman" w:hAnsi="Times New Roman" w:cs="Times New Roman"/>
          <w:sz w:val="24"/>
          <w:szCs w:val="24"/>
        </w:rPr>
        <w:t xml:space="preserve">Долгосрочный тарифный сценарий для потребителей </w:t>
      </w:r>
      <w:r w:rsidR="00FD0754" w:rsidRPr="00F719EE">
        <w:rPr>
          <w:rFonts w:ascii="Times New Roman" w:hAnsi="Times New Roman" w:cs="Times New Roman"/>
          <w:sz w:val="24"/>
          <w:szCs w:val="24"/>
        </w:rPr>
        <w:t xml:space="preserve">Пестяковского сельского поселения </w:t>
      </w:r>
      <w:r w:rsidRPr="00F719EE">
        <w:rPr>
          <w:rFonts w:ascii="Times New Roman" w:hAnsi="Times New Roman" w:cs="Times New Roman"/>
          <w:sz w:val="24"/>
          <w:szCs w:val="24"/>
        </w:rPr>
        <w:t>представлен в таблице ниже.</w:t>
      </w:r>
    </w:p>
    <w:p w:rsidR="00166492" w:rsidRPr="00F719EE" w:rsidRDefault="00166492" w:rsidP="00166492">
      <w:pPr>
        <w:pStyle w:val="aff0"/>
        <w:keepNext/>
        <w:spacing w:after="120"/>
        <w:jc w:val="right"/>
        <w:rPr>
          <w:noProof/>
        </w:rPr>
      </w:pPr>
      <w:r w:rsidRPr="00F719EE">
        <w:t xml:space="preserve">Таблица </w:t>
      </w:r>
      <w:r w:rsidR="00F84C37">
        <w:fldChar w:fldCharType="begin"/>
      </w:r>
      <w:r w:rsidR="00F84C37">
        <w:instrText xml:space="preserve"> STYLEREF 1 \s </w:instrText>
      </w:r>
      <w:r w:rsidR="00F84C37">
        <w:fldChar w:fldCharType="separate"/>
      </w:r>
      <w:r w:rsidR="00C769C8" w:rsidRPr="00F719EE">
        <w:rPr>
          <w:noProof/>
        </w:rPr>
        <w:t>9</w:t>
      </w:r>
      <w:r w:rsidR="00F84C37">
        <w:rPr>
          <w:noProof/>
        </w:rPr>
        <w:fldChar w:fldCharType="end"/>
      </w:r>
      <w:r w:rsidR="00C769C8" w:rsidRPr="00F719EE">
        <w:t>.</w:t>
      </w:r>
      <w:r w:rsidR="00F84C37">
        <w:fldChar w:fldCharType="begin"/>
      </w:r>
      <w:r w:rsidR="00F84C37">
        <w:instrText xml:space="preserve"> SEQ Таблица \* ARABIC \s 1 </w:instrText>
      </w:r>
      <w:r w:rsidR="00F84C37">
        <w:fldChar w:fldCharType="separate"/>
      </w:r>
      <w:r w:rsidR="00C769C8" w:rsidRPr="00F719EE">
        <w:rPr>
          <w:noProof/>
        </w:rPr>
        <w:t>1</w:t>
      </w:r>
      <w:r w:rsidR="00F84C37">
        <w:rPr>
          <w:noProof/>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2821"/>
        <w:gridCol w:w="2394"/>
        <w:gridCol w:w="955"/>
        <w:gridCol w:w="1579"/>
        <w:gridCol w:w="1594"/>
        <w:gridCol w:w="743"/>
        <w:gridCol w:w="783"/>
        <w:gridCol w:w="749"/>
        <w:gridCol w:w="755"/>
        <w:gridCol w:w="1804"/>
      </w:tblGrid>
      <w:tr w:rsidR="00285AE9" w:rsidRPr="00F719EE" w:rsidTr="00BA2503">
        <w:trPr>
          <w:trHeight w:val="417"/>
        </w:trPr>
        <w:tc>
          <w:tcPr>
            <w:tcW w:w="251" w:type="pct"/>
            <w:vMerge w:val="restart"/>
            <w:shd w:val="clear" w:color="auto" w:fill="auto"/>
            <w:vAlign w:val="center"/>
            <w:hideMark/>
          </w:tcPr>
          <w:p w:rsidR="00285AE9" w:rsidRPr="00F719EE" w:rsidRDefault="00285AE9" w:rsidP="00285AE9">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 п/п</w:t>
            </w:r>
          </w:p>
        </w:tc>
        <w:tc>
          <w:tcPr>
            <w:tcW w:w="945" w:type="pct"/>
            <w:vMerge w:val="restart"/>
            <w:shd w:val="clear" w:color="auto" w:fill="auto"/>
            <w:vAlign w:val="center"/>
            <w:hideMark/>
          </w:tcPr>
          <w:p w:rsidR="00285AE9" w:rsidRPr="00F719EE" w:rsidRDefault="00285AE9" w:rsidP="00285AE9">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Наименование регулируемой организации</w:t>
            </w:r>
          </w:p>
        </w:tc>
        <w:tc>
          <w:tcPr>
            <w:tcW w:w="802" w:type="pct"/>
            <w:vMerge w:val="restart"/>
            <w:shd w:val="clear" w:color="auto" w:fill="auto"/>
            <w:noWrap/>
            <w:vAlign w:val="center"/>
            <w:hideMark/>
          </w:tcPr>
          <w:p w:rsidR="00285AE9" w:rsidRPr="00F719EE" w:rsidRDefault="00285AE9" w:rsidP="00285AE9">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Вид тарифа</w:t>
            </w:r>
          </w:p>
        </w:tc>
        <w:tc>
          <w:tcPr>
            <w:tcW w:w="320" w:type="pct"/>
            <w:vMerge w:val="restart"/>
            <w:shd w:val="clear" w:color="auto" w:fill="auto"/>
            <w:noWrap/>
            <w:vAlign w:val="center"/>
            <w:hideMark/>
          </w:tcPr>
          <w:p w:rsidR="00285AE9" w:rsidRPr="00F719EE" w:rsidRDefault="00285AE9" w:rsidP="00285AE9">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Год</w:t>
            </w:r>
          </w:p>
        </w:tc>
        <w:tc>
          <w:tcPr>
            <w:tcW w:w="1063" w:type="pct"/>
            <w:gridSpan w:val="2"/>
            <w:shd w:val="clear" w:color="auto" w:fill="auto"/>
            <w:noWrap/>
            <w:vAlign w:val="center"/>
            <w:hideMark/>
          </w:tcPr>
          <w:p w:rsidR="00285AE9" w:rsidRPr="00F719EE" w:rsidRDefault="00285AE9" w:rsidP="00285AE9">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Вода</w:t>
            </w:r>
          </w:p>
        </w:tc>
        <w:tc>
          <w:tcPr>
            <w:tcW w:w="1015" w:type="pct"/>
            <w:gridSpan w:val="4"/>
            <w:shd w:val="clear" w:color="auto" w:fill="auto"/>
            <w:noWrap/>
            <w:vAlign w:val="center"/>
            <w:hideMark/>
          </w:tcPr>
          <w:p w:rsidR="00285AE9" w:rsidRPr="00F719EE" w:rsidRDefault="00285AE9" w:rsidP="00285AE9">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Отборный пар давлением</w:t>
            </w:r>
          </w:p>
        </w:tc>
        <w:tc>
          <w:tcPr>
            <w:tcW w:w="604" w:type="pct"/>
            <w:vMerge w:val="restart"/>
            <w:shd w:val="clear" w:color="auto" w:fill="auto"/>
            <w:vAlign w:val="center"/>
            <w:hideMark/>
          </w:tcPr>
          <w:p w:rsidR="00285AE9" w:rsidRPr="00F719EE" w:rsidRDefault="00285AE9" w:rsidP="00285AE9">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Острый и редуцированный пар</w:t>
            </w:r>
          </w:p>
        </w:tc>
      </w:tr>
      <w:tr w:rsidR="00285AE9" w:rsidRPr="00F719EE" w:rsidTr="00BA2503">
        <w:trPr>
          <w:trHeight w:val="852"/>
        </w:trPr>
        <w:tc>
          <w:tcPr>
            <w:tcW w:w="251" w:type="pct"/>
            <w:vMerge/>
            <w:shd w:val="clear" w:color="auto" w:fill="auto"/>
            <w:noWrap/>
            <w:vAlign w:val="center"/>
            <w:hideMark/>
          </w:tcPr>
          <w:p w:rsidR="00285AE9" w:rsidRPr="00F719EE" w:rsidRDefault="00285AE9" w:rsidP="00285AE9">
            <w:pPr>
              <w:spacing w:after="0" w:line="240" w:lineRule="auto"/>
              <w:jc w:val="center"/>
              <w:rPr>
                <w:rFonts w:ascii="Times New Roman" w:eastAsia="Times New Roman" w:hAnsi="Times New Roman" w:cs="Times New Roman"/>
                <w:szCs w:val="20"/>
              </w:rPr>
            </w:pPr>
          </w:p>
        </w:tc>
        <w:tc>
          <w:tcPr>
            <w:tcW w:w="945" w:type="pct"/>
            <w:vMerge/>
            <w:shd w:val="clear" w:color="auto" w:fill="auto"/>
            <w:vAlign w:val="center"/>
            <w:hideMark/>
          </w:tcPr>
          <w:p w:rsidR="00285AE9" w:rsidRPr="00F719EE" w:rsidRDefault="00285AE9" w:rsidP="00285AE9">
            <w:pPr>
              <w:spacing w:after="0" w:line="240" w:lineRule="auto"/>
              <w:rPr>
                <w:rFonts w:ascii="Times New Roman" w:eastAsia="Times New Roman" w:hAnsi="Times New Roman" w:cs="Times New Roman"/>
                <w:szCs w:val="20"/>
              </w:rPr>
            </w:pPr>
          </w:p>
        </w:tc>
        <w:tc>
          <w:tcPr>
            <w:tcW w:w="802" w:type="pct"/>
            <w:vMerge/>
            <w:shd w:val="clear" w:color="auto" w:fill="auto"/>
            <w:noWrap/>
            <w:vAlign w:val="center"/>
            <w:hideMark/>
          </w:tcPr>
          <w:p w:rsidR="00285AE9" w:rsidRPr="00F719EE" w:rsidRDefault="00285AE9" w:rsidP="00285AE9">
            <w:pPr>
              <w:spacing w:after="0" w:line="240" w:lineRule="auto"/>
              <w:jc w:val="center"/>
              <w:rPr>
                <w:rFonts w:ascii="Times New Roman" w:eastAsia="Times New Roman" w:hAnsi="Times New Roman" w:cs="Times New Roman"/>
                <w:szCs w:val="20"/>
              </w:rPr>
            </w:pPr>
          </w:p>
        </w:tc>
        <w:tc>
          <w:tcPr>
            <w:tcW w:w="320" w:type="pct"/>
            <w:vMerge/>
            <w:shd w:val="clear" w:color="auto" w:fill="auto"/>
            <w:noWrap/>
            <w:vAlign w:val="center"/>
            <w:hideMark/>
          </w:tcPr>
          <w:p w:rsidR="00285AE9" w:rsidRPr="00F719EE" w:rsidRDefault="00285AE9" w:rsidP="00285AE9">
            <w:pPr>
              <w:spacing w:after="0" w:line="240" w:lineRule="auto"/>
              <w:jc w:val="center"/>
              <w:rPr>
                <w:rFonts w:ascii="Times New Roman" w:eastAsia="Times New Roman" w:hAnsi="Times New Roman" w:cs="Times New Roman"/>
                <w:szCs w:val="20"/>
              </w:rPr>
            </w:pPr>
          </w:p>
        </w:tc>
        <w:tc>
          <w:tcPr>
            <w:tcW w:w="529" w:type="pct"/>
            <w:shd w:val="clear" w:color="auto" w:fill="auto"/>
            <w:noWrap/>
            <w:vAlign w:val="center"/>
            <w:hideMark/>
          </w:tcPr>
          <w:p w:rsidR="00285AE9" w:rsidRPr="00F719EE" w:rsidRDefault="00285AE9" w:rsidP="00285AE9">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1 полугодие</w:t>
            </w:r>
          </w:p>
        </w:tc>
        <w:tc>
          <w:tcPr>
            <w:tcW w:w="533" w:type="pct"/>
            <w:shd w:val="clear" w:color="auto" w:fill="auto"/>
            <w:vAlign w:val="center"/>
          </w:tcPr>
          <w:p w:rsidR="00285AE9" w:rsidRPr="00F719EE" w:rsidRDefault="00285AE9" w:rsidP="00285AE9">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2 полугодие</w:t>
            </w:r>
          </w:p>
        </w:tc>
        <w:tc>
          <w:tcPr>
            <w:tcW w:w="249" w:type="pct"/>
            <w:shd w:val="clear" w:color="auto" w:fill="auto"/>
            <w:vAlign w:val="center"/>
            <w:hideMark/>
          </w:tcPr>
          <w:p w:rsidR="00285AE9" w:rsidRPr="00F719EE" w:rsidRDefault="00285AE9" w:rsidP="00285AE9">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от 1,2 до 2,5 кг/</w:t>
            </w:r>
          </w:p>
          <w:p w:rsidR="00285AE9" w:rsidRPr="00F719EE" w:rsidRDefault="00285AE9" w:rsidP="00285AE9">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см</w:t>
            </w:r>
            <w:r w:rsidRPr="00F719EE">
              <w:rPr>
                <w:rFonts w:ascii="Times New Roman" w:eastAsia="Times New Roman" w:hAnsi="Times New Roman" w:cs="Times New Roman"/>
                <w:szCs w:val="20"/>
                <w:vertAlign w:val="superscript"/>
              </w:rPr>
              <w:t>2</w:t>
            </w:r>
          </w:p>
        </w:tc>
        <w:tc>
          <w:tcPr>
            <w:tcW w:w="262" w:type="pct"/>
            <w:vAlign w:val="center"/>
          </w:tcPr>
          <w:p w:rsidR="00285AE9" w:rsidRPr="00F719EE" w:rsidRDefault="00285AE9" w:rsidP="00285AE9">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от 2,5 до 7,0 кг/см</w:t>
            </w:r>
            <w:r w:rsidRPr="00F719EE">
              <w:rPr>
                <w:rFonts w:ascii="Times New Roman" w:eastAsia="Times New Roman" w:hAnsi="Times New Roman" w:cs="Times New Roman"/>
                <w:szCs w:val="20"/>
                <w:vertAlign w:val="superscript"/>
              </w:rPr>
              <w:t>2</w:t>
            </w:r>
          </w:p>
        </w:tc>
        <w:tc>
          <w:tcPr>
            <w:tcW w:w="251" w:type="pct"/>
            <w:vAlign w:val="center"/>
          </w:tcPr>
          <w:p w:rsidR="00285AE9" w:rsidRPr="00F719EE" w:rsidRDefault="00285AE9" w:rsidP="00285AE9">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от 7,0 до 13,0 кг/</w:t>
            </w:r>
          </w:p>
          <w:p w:rsidR="00285AE9" w:rsidRPr="00F719EE" w:rsidRDefault="00285AE9" w:rsidP="00285AE9">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см</w:t>
            </w:r>
            <w:r w:rsidRPr="00F719EE">
              <w:rPr>
                <w:rFonts w:ascii="Times New Roman" w:eastAsia="Times New Roman" w:hAnsi="Times New Roman" w:cs="Times New Roman"/>
                <w:szCs w:val="20"/>
                <w:vertAlign w:val="superscript"/>
              </w:rPr>
              <w:t>2</w:t>
            </w:r>
          </w:p>
        </w:tc>
        <w:tc>
          <w:tcPr>
            <w:tcW w:w="252" w:type="pct"/>
            <w:vAlign w:val="center"/>
          </w:tcPr>
          <w:p w:rsidR="00285AE9" w:rsidRPr="00F719EE" w:rsidRDefault="00285AE9" w:rsidP="00285AE9">
            <w:pPr>
              <w:spacing w:after="0" w:line="240" w:lineRule="auto"/>
              <w:ind w:right="-108" w:hanging="109"/>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Свыше 13,0 кг/</w:t>
            </w:r>
          </w:p>
          <w:p w:rsidR="00285AE9" w:rsidRPr="00F719EE" w:rsidRDefault="00285AE9" w:rsidP="00285AE9">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см</w:t>
            </w:r>
            <w:r w:rsidRPr="00F719EE">
              <w:rPr>
                <w:rFonts w:ascii="Times New Roman" w:eastAsia="Times New Roman" w:hAnsi="Times New Roman" w:cs="Times New Roman"/>
                <w:szCs w:val="20"/>
                <w:vertAlign w:val="superscript"/>
              </w:rPr>
              <w:t>2</w:t>
            </w:r>
          </w:p>
        </w:tc>
        <w:tc>
          <w:tcPr>
            <w:tcW w:w="604" w:type="pct"/>
            <w:vMerge/>
            <w:shd w:val="clear" w:color="auto" w:fill="auto"/>
            <w:vAlign w:val="center"/>
            <w:hideMark/>
          </w:tcPr>
          <w:p w:rsidR="00285AE9" w:rsidRPr="00F719EE" w:rsidRDefault="00285AE9" w:rsidP="00285AE9">
            <w:pPr>
              <w:spacing w:after="0" w:line="240" w:lineRule="auto"/>
              <w:jc w:val="center"/>
              <w:rPr>
                <w:rFonts w:ascii="Times New Roman" w:eastAsia="Times New Roman" w:hAnsi="Times New Roman" w:cs="Times New Roman"/>
                <w:szCs w:val="20"/>
              </w:rPr>
            </w:pPr>
          </w:p>
        </w:tc>
      </w:tr>
      <w:tr w:rsidR="00285AE9" w:rsidRPr="00F719EE" w:rsidTr="00285AE9">
        <w:trPr>
          <w:trHeight w:val="473"/>
        </w:trPr>
        <w:tc>
          <w:tcPr>
            <w:tcW w:w="5000" w:type="pct"/>
            <w:gridSpan w:val="11"/>
            <w:shd w:val="clear" w:color="auto" w:fill="auto"/>
            <w:noWrap/>
            <w:vAlign w:val="center"/>
            <w:hideMark/>
          </w:tcPr>
          <w:p w:rsidR="00285AE9" w:rsidRPr="00F719EE" w:rsidRDefault="00285AE9" w:rsidP="00285AE9">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Для потребителей, в случае отсутствия дифференциации тарифов по схеме подключения</w:t>
            </w:r>
          </w:p>
        </w:tc>
      </w:tr>
      <w:tr w:rsidR="001E4665" w:rsidRPr="00F719EE" w:rsidTr="00BA2503">
        <w:trPr>
          <w:trHeight w:val="448"/>
        </w:trPr>
        <w:tc>
          <w:tcPr>
            <w:tcW w:w="251" w:type="pct"/>
            <w:shd w:val="clear" w:color="auto" w:fill="auto"/>
            <w:noWrap/>
            <w:vAlign w:val="center"/>
          </w:tcPr>
          <w:p w:rsidR="001E4665" w:rsidRPr="00F719EE" w:rsidRDefault="00BA2503" w:rsidP="00285AE9">
            <w:pPr>
              <w:widowControl w:val="0"/>
              <w:spacing w:after="0" w:line="240" w:lineRule="auto"/>
              <w:jc w:val="center"/>
              <w:rPr>
                <w:rFonts w:ascii="Times New Roman" w:eastAsia="Times New Roman" w:hAnsi="Times New Roman" w:cs="Times New Roman"/>
                <w:szCs w:val="20"/>
                <w:lang w:val="en-US"/>
              </w:rPr>
            </w:pPr>
            <w:r>
              <w:rPr>
                <w:rFonts w:ascii="Times New Roman" w:eastAsia="Times New Roman" w:hAnsi="Times New Roman" w:cs="Times New Roman"/>
                <w:szCs w:val="20"/>
              </w:rPr>
              <w:t>1</w:t>
            </w:r>
            <w:r w:rsidR="001E4665" w:rsidRPr="00F719EE">
              <w:rPr>
                <w:rFonts w:ascii="Times New Roman" w:eastAsia="Times New Roman" w:hAnsi="Times New Roman" w:cs="Times New Roman"/>
                <w:szCs w:val="20"/>
                <w:lang w:val="en-US"/>
              </w:rPr>
              <w:t>.</w:t>
            </w:r>
          </w:p>
        </w:tc>
        <w:tc>
          <w:tcPr>
            <w:tcW w:w="945" w:type="pct"/>
            <w:shd w:val="clear" w:color="auto" w:fill="auto"/>
            <w:vAlign w:val="center"/>
          </w:tcPr>
          <w:p w:rsidR="001E4665" w:rsidRPr="00F719EE" w:rsidRDefault="001E4665" w:rsidP="00285AE9">
            <w:pPr>
              <w:spacing w:after="0" w:line="240" w:lineRule="auto"/>
              <w:rPr>
                <w:rFonts w:ascii="Times New Roman" w:eastAsia="Times New Roman" w:hAnsi="Times New Roman" w:cs="Times New Roman"/>
                <w:bCs/>
                <w:szCs w:val="20"/>
              </w:rPr>
            </w:pPr>
            <w:r w:rsidRPr="00F719EE">
              <w:rPr>
                <w:rFonts w:ascii="Times New Roman" w:eastAsia="Times New Roman" w:hAnsi="Times New Roman" w:cs="Times New Roman"/>
              </w:rPr>
              <w:t>ООО»ЭНЕРГОТРАНЗИТ»</w:t>
            </w:r>
          </w:p>
        </w:tc>
        <w:tc>
          <w:tcPr>
            <w:tcW w:w="802" w:type="pct"/>
            <w:shd w:val="clear" w:color="auto" w:fill="auto"/>
            <w:vAlign w:val="center"/>
          </w:tcPr>
          <w:p w:rsidR="00FD0754" w:rsidRPr="00F719EE" w:rsidRDefault="00FD0754" w:rsidP="00FD0754">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Одноставочный,</w:t>
            </w:r>
          </w:p>
          <w:p w:rsidR="00FD0754" w:rsidRPr="00F719EE" w:rsidRDefault="00FD0754" w:rsidP="00FD0754">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руб./Гкал,</w:t>
            </w:r>
          </w:p>
          <w:p w:rsidR="001E4665" w:rsidRPr="00F719EE" w:rsidRDefault="00FD0754" w:rsidP="00FD0754">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НДС не облагается</w:t>
            </w:r>
          </w:p>
        </w:tc>
        <w:tc>
          <w:tcPr>
            <w:tcW w:w="320" w:type="pct"/>
            <w:shd w:val="clear" w:color="auto" w:fill="auto"/>
            <w:noWrap/>
            <w:vAlign w:val="center"/>
          </w:tcPr>
          <w:p w:rsidR="001E4665" w:rsidRPr="00F719EE" w:rsidRDefault="00FD0754" w:rsidP="00285AE9">
            <w:pPr>
              <w:widowControl w:val="0"/>
              <w:spacing w:after="0" w:line="240" w:lineRule="auto"/>
              <w:jc w:val="center"/>
              <w:rPr>
                <w:rFonts w:ascii="Times New Roman" w:eastAsia="Times New Roman" w:hAnsi="Times New Roman" w:cs="Times New Roman"/>
                <w:szCs w:val="20"/>
                <w:lang w:val="en-US"/>
              </w:rPr>
            </w:pPr>
            <w:r w:rsidRPr="00F719EE">
              <w:rPr>
                <w:rFonts w:ascii="Times New Roman" w:eastAsia="Times New Roman" w:hAnsi="Times New Roman" w:cs="Times New Roman"/>
                <w:szCs w:val="20"/>
                <w:lang w:val="en-US"/>
              </w:rPr>
              <w:t>2016</w:t>
            </w:r>
          </w:p>
        </w:tc>
        <w:tc>
          <w:tcPr>
            <w:tcW w:w="529" w:type="pct"/>
            <w:shd w:val="clear" w:color="auto" w:fill="auto"/>
            <w:noWrap/>
            <w:vAlign w:val="center"/>
          </w:tcPr>
          <w:p w:rsidR="001E4665" w:rsidRPr="00F719EE" w:rsidRDefault="00FD0754" w:rsidP="00285AE9">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7613,94</w:t>
            </w:r>
          </w:p>
        </w:tc>
        <w:tc>
          <w:tcPr>
            <w:tcW w:w="533" w:type="pct"/>
            <w:shd w:val="clear" w:color="auto" w:fill="auto"/>
            <w:vAlign w:val="center"/>
          </w:tcPr>
          <w:p w:rsidR="001E4665" w:rsidRPr="00F719EE" w:rsidRDefault="00FD0754" w:rsidP="00285AE9">
            <w:pPr>
              <w:spacing w:after="0" w:line="240" w:lineRule="auto"/>
              <w:jc w:val="center"/>
              <w:rPr>
                <w:rFonts w:ascii="Times New Roman" w:eastAsia="Times New Roman" w:hAnsi="Times New Roman" w:cs="Times New Roman"/>
                <w:szCs w:val="20"/>
              </w:rPr>
            </w:pPr>
            <w:r w:rsidRPr="00F719EE">
              <w:rPr>
                <w:rFonts w:ascii="Times New Roman" w:eastAsia="Times New Roman" w:hAnsi="Times New Roman" w:cs="Times New Roman"/>
                <w:szCs w:val="20"/>
              </w:rPr>
              <w:t>7795,89</w:t>
            </w:r>
          </w:p>
        </w:tc>
        <w:tc>
          <w:tcPr>
            <w:tcW w:w="249" w:type="pct"/>
            <w:shd w:val="clear" w:color="auto" w:fill="auto"/>
            <w:noWrap/>
            <w:vAlign w:val="center"/>
          </w:tcPr>
          <w:p w:rsidR="001E4665" w:rsidRPr="00F719EE" w:rsidRDefault="001E4665" w:rsidP="00285AE9">
            <w:pPr>
              <w:spacing w:after="0" w:line="240" w:lineRule="auto"/>
              <w:jc w:val="center"/>
              <w:rPr>
                <w:rFonts w:ascii="Times New Roman" w:eastAsia="Times New Roman" w:hAnsi="Times New Roman" w:cs="Times New Roman"/>
                <w:szCs w:val="20"/>
              </w:rPr>
            </w:pPr>
          </w:p>
        </w:tc>
        <w:tc>
          <w:tcPr>
            <w:tcW w:w="262" w:type="pct"/>
            <w:vAlign w:val="center"/>
          </w:tcPr>
          <w:p w:rsidR="001E4665" w:rsidRPr="00F719EE" w:rsidRDefault="001E4665" w:rsidP="00285AE9">
            <w:pPr>
              <w:spacing w:after="0" w:line="240" w:lineRule="auto"/>
              <w:jc w:val="center"/>
              <w:rPr>
                <w:rFonts w:ascii="Times New Roman" w:eastAsia="Times New Roman" w:hAnsi="Times New Roman" w:cs="Times New Roman"/>
                <w:szCs w:val="20"/>
              </w:rPr>
            </w:pPr>
          </w:p>
        </w:tc>
        <w:tc>
          <w:tcPr>
            <w:tcW w:w="251" w:type="pct"/>
            <w:vAlign w:val="center"/>
          </w:tcPr>
          <w:p w:rsidR="001E4665" w:rsidRPr="00F719EE" w:rsidRDefault="001E4665" w:rsidP="00285AE9">
            <w:pPr>
              <w:spacing w:after="0" w:line="240" w:lineRule="auto"/>
              <w:jc w:val="center"/>
              <w:rPr>
                <w:rFonts w:ascii="Times New Roman" w:eastAsia="Times New Roman" w:hAnsi="Times New Roman" w:cs="Times New Roman"/>
                <w:szCs w:val="20"/>
              </w:rPr>
            </w:pPr>
          </w:p>
        </w:tc>
        <w:tc>
          <w:tcPr>
            <w:tcW w:w="252" w:type="pct"/>
            <w:vAlign w:val="center"/>
          </w:tcPr>
          <w:p w:rsidR="001E4665" w:rsidRPr="00F719EE" w:rsidRDefault="001E4665" w:rsidP="00285AE9">
            <w:pPr>
              <w:spacing w:after="0" w:line="240" w:lineRule="auto"/>
              <w:jc w:val="center"/>
              <w:rPr>
                <w:rFonts w:ascii="Times New Roman" w:eastAsia="Times New Roman" w:hAnsi="Times New Roman" w:cs="Times New Roman"/>
                <w:szCs w:val="20"/>
              </w:rPr>
            </w:pPr>
          </w:p>
        </w:tc>
        <w:tc>
          <w:tcPr>
            <w:tcW w:w="604" w:type="pct"/>
            <w:shd w:val="clear" w:color="auto" w:fill="auto"/>
            <w:noWrap/>
            <w:vAlign w:val="center"/>
          </w:tcPr>
          <w:p w:rsidR="001E4665" w:rsidRPr="00F719EE" w:rsidRDefault="001E4665" w:rsidP="00285AE9">
            <w:pPr>
              <w:spacing w:after="0" w:line="240" w:lineRule="auto"/>
              <w:jc w:val="center"/>
              <w:rPr>
                <w:rFonts w:ascii="Times New Roman" w:eastAsia="Times New Roman" w:hAnsi="Times New Roman" w:cs="Times New Roman"/>
                <w:szCs w:val="20"/>
              </w:rPr>
            </w:pPr>
          </w:p>
        </w:tc>
      </w:tr>
    </w:tbl>
    <w:p w:rsidR="00DA75EE" w:rsidRPr="00F719EE" w:rsidRDefault="00DA75EE" w:rsidP="005B0225">
      <w:pPr>
        <w:spacing w:after="0" w:line="360" w:lineRule="auto"/>
        <w:ind w:right="-172" w:firstLine="567"/>
        <w:rPr>
          <w:rFonts w:ascii="Times New Roman" w:eastAsia="Times New Roman" w:hAnsi="Times New Roman" w:cs="Times New Roman"/>
          <w:sz w:val="20"/>
          <w:szCs w:val="20"/>
        </w:rPr>
        <w:sectPr w:rsidR="00DA75EE" w:rsidRPr="00F719EE" w:rsidSect="002B45A6">
          <w:pgSz w:w="16838" w:h="11906" w:orient="landscape"/>
          <w:pgMar w:top="851" w:right="1134" w:bottom="709" w:left="993" w:header="567" w:footer="567" w:gutter="0"/>
          <w:cols w:space="720"/>
          <w:titlePg/>
          <w:docGrid w:linePitch="360"/>
        </w:sectPr>
      </w:pPr>
    </w:p>
    <w:p w:rsidR="00077AE9" w:rsidRPr="00F719EE" w:rsidRDefault="00077AE9" w:rsidP="00D90DC5">
      <w:pPr>
        <w:pStyle w:val="1"/>
        <w:spacing w:before="120"/>
        <w:ind w:left="431" w:hanging="431"/>
      </w:pPr>
      <w:bookmarkStart w:id="235" w:name="_Toc360712093"/>
      <w:bookmarkStart w:id="236" w:name="_Toc364417197"/>
      <w:bookmarkStart w:id="237" w:name="_Toc494207091"/>
      <w:bookmarkEnd w:id="228"/>
      <w:r w:rsidRPr="00F719EE">
        <w:lastRenderedPageBreak/>
        <w:t>Обоснование предложения по определению единой теплоснабжающей организации</w:t>
      </w:r>
      <w:bookmarkEnd w:id="235"/>
      <w:bookmarkEnd w:id="236"/>
      <w:bookmarkEnd w:id="237"/>
    </w:p>
    <w:p w:rsidR="00364FB6" w:rsidRPr="00F719EE" w:rsidRDefault="00364FB6" w:rsidP="00364FB6">
      <w:pPr>
        <w:widowControl w:val="0"/>
        <w:spacing w:before="240" w:after="0" w:line="360" w:lineRule="auto"/>
        <w:ind w:left="23" w:right="23" w:firstLine="578"/>
        <w:jc w:val="both"/>
        <w:rPr>
          <w:rFonts w:ascii="Times New Roman" w:eastAsia="Arial Unicode MS" w:hAnsi="Times New Roman" w:cs="Times New Roman"/>
          <w:sz w:val="24"/>
          <w:szCs w:val="24"/>
        </w:rPr>
      </w:pPr>
      <w:r w:rsidRPr="00F719EE">
        <w:rPr>
          <w:rFonts w:ascii="Times New Roman" w:eastAsia="Arial Unicode MS" w:hAnsi="Times New Roman" w:cs="Times New Roman"/>
          <w:sz w:val="24"/>
          <w:szCs w:val="24"/>
        </w:rPr>
        <w:t xml:space="preserve">Единая теплоснабжающая организация в системе теплоснабжения </w:t>
      </w:r>
      <w:r w:rsidR="00427655" w:rsidRPr="00F719EE">
        <w:rPr>
          <w:rFonts w:ascii="Times New Roman" w:eastAsia="Arial Unicode MS" w:hAnsi="Times New Roman" w:cs="Times New Roman"/>
          <w:sz w:val="24"/>
          <w:szCs w:val="24"/>
        </w:rPr>
        <w:t>(да</w:t>
      </w:r>
      <w:r w:rsidR="00673A40" w:rsidRPr="00F719EE">
        <w:rPr>
          <w:rFonts w:ascii="Times New Roman" w:eastAsia="Arial Unicode MS" w:hAnsi="Times New Roman" w:cs="Times New Roman"/>
          <w:sz w:val="24"/>
          <w:szCs w:val="24"/>
        </w:rPr>
        <w:t>ле</w:t>
      </w:r>
      <w:r w:rsidR="00427655" w:rsidRPr="00F719EE">
        <w:rPr>
          <w:rFonts w:ascii="Times New Roman" w:eastAsia="Arial Unicode MS" w:hAnsi="Times New Roman" w:cs="Times New Roman"/>
          <w:sz w:val="24"/>
          <w:szCs w:val="24"/>
        </w:rPr>
        <w:t xml:space="preserve">е – ЕТО) </w:t>
      </w:r>
      <w:r w:rsidRPr="00F719EE">
        <w:rPr>
          <w:rFonts w:ascii="Times New Roman" w:eastAsia="Arial Unicode MS" w:hAnsi="Times New Roman" w:cs="Times New Roman"/>
          <w:sz w:val="24"/>
          <w:szCs w:val="24"/>
        </w:rPr>
        <w:t>-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364FB6" w:rsidRPr="00F719EE" w:rsidRDefault="00364FB6" w:rsidP="00364FB6">
      <w:pPr>
        <w:widowControl w:val="0"/>
        <w:spacing w:after="0" w:line="360" w:lineRule="auto"/>
        <w:ind w:left="20" w:right="20" w:firstLine="580"/>
        <w:jc w:val="both"/>
        <w:rPr>
          <w:rFonts w:ascii="Times New Roman" w:eastAsia="Arial Unicode MS" w:hAnsi="Times New Roman" w:cs="Times New Roman"/>
          <w:sz w:val="24"/>
          <w:szCs w:val="24"/>
        </w:rPr>
      </w:pPr>
      <w:r w:rsidRPr="00F719EE">
        <w:rPr>
          <w:rFonts w:ascii="Times New Roman" w:eastAsia="Arial Unicode MS" w:hAnsi="Times New Roman" w:cs="Times New Roman"/>
          <w:sz w:val="24"/>
          <w:szCs w:val="24"/>
        </w:rPr>
        <w:t>После внесения проекта схемы теплоснабжения на рассмотрение теплоснабжающие и/или теплосетевые организации должны обратиться с заявкой на признание в качестве ЕТО в одной или нескольких из определенных зон деятельности. Решение о присвоении организации статуса ЕТО в той или иной зоне деятельности принимает для поселений, городских округов с численностью населения пятьсот тысяч человек и более, в соответствии с ч.2 ст.4 Федерального закона №190 «О теплоснабжении» и п.3. Правил организации теплоснабжения в Российской Федерации, утвержденных постановлением Правительства РФ №808 от 08.08.2012 г., федеральный орган исполнительной власти, уполномоченный на реализацию государственной политики в сфере теплоснабжения (Министерство энергетики Российской Федерации).</w:t>
      </w:r>
    </w:p>
    <w:p w:rsidR="00364FB6" w:rsidRPr="00F719EE" w:rsidRDefault="00364FB6" w:rsidP="00364FB6">
      <w:pPr>
        <w:widowControl w:val="0"/>
        <w:spacing w:after="0" w:line="360" w:lineRule="auto"/>
        <w:ind w:left="20" w:right="20" w:firstLine="580"/>
        <w:jc w:val="both"/>
        <w:rPr>
          <w:rFonts w:ascii="Times New Roman" w:eastAsia="Arial Unicode MS" w:hAnsi="Times New Roman" w:cs="Times New Roman"/>
          <w:sz w:val="24"/>
          <w:szCs w:val="24"/>
        </w:rPr>
      </w:pPr>
      <w:r w:rsidRPr="00F719EE">
        <w:rPr>
          <w:rFonts w:ascii="Times New Roman" w:eastAsia="Arial Unicode MS" w:hAnsi="Times New Roman" w:cs="Times New Roman"/>
          <w:sz w:val="24"/>
          <w:szCs w:val="24"/>
        </w:rPr>
        <w:t>Определение статуса ЕТО для проектируемых зон действия планируемых к строительству источников тепловой энергии должно быть выполнено в ходе актуализации схемы теплоснабжения, после определения источников инвестиций.</w:t>
      </w:r>
    </w:p>
    <w:p w:rsidR="00364FB6" w:rsidRPr="00F719EE" w:rsidRDefault="00364FB6" w:rsidP="00364FB6">
      <w:pPr>
        <w:widowControl w:val="0"/>
        <w:spacing w:after="0" w:line="360" w:lineRule="auto"/>
        <w:ind w:left="20" w:right="20" w:firstLine="580"/>
        <w:jc w:val="both"/>
        <w:rPr>
          <w:rFonts w:ascii="Times New Roman" w:eastAsia="Arial Unicode MS" w:hAnsi="Times New Roman" w:cs="Times New Roman"/>
          <w:sz w:val="24"/>
          <w:szCs w:val="24"/>
        </w:rPr>
      </w:pPr>
      <w:r w:rsidRPr="00F719EE">
        <w:rPr>
          <w:rFonts w:ascii="Times New Roman" w:eastAsia="Arial Unicode MS" w:hAnsi="Times New Roman" w:cs="Times New Roman"/>
          <w:sz w:val="24"/>
          <w:szCs w:val="24"/>
        </w:rPr>
        <w:t>Обязанности ЕТО определены постановлением Правительства РФ от 08.08.2012 № 808 «Об организации теплоснабжения в Российской Федерации и о внесении изменений в некоторые законодательные акты Правительства Российской Федерации» (п. 12 Правил организации теплоснабжения в Российской Федерации, утвержденных указанным постановлением). В соответствии с приведенным документом ЕТО обязана:</w:t>
      </w:r>
    </w:p>
    <w:p w:rsidR="00364FB6" w:rsidRPr="00F719EE" w:rsidRDefault="00364FB6" w:rsidP="00C249A1">
      <w:pPr>
        <w:widowControl w:val="0"/>
        <w:tabs>
          <w:tab w:val="left" w:pos="567"/>
        </w:tabs>
        <w:spacing w:after="0" w:line="360" w:lineRule="auto"/>
        <w:ind w:left="567" w:right="20"/>
        <w:jc w:val="both"/>
        <w:rPr>
          <w:rFonts w:ascii="Times New Roman" w:eastAsia="Arial Unicode MS" w:hAnsi="Times New Roman" w:cs="Times New Roman"/>
          <w:sz w:val="24"/>
          <w:szCs w:val="24"/>
        </w:rPr>
      </w:pPr>
      <w:r w:rsidRPr="00F719EE">
        <w:rPr>
          <w:rFonts w:ascii="Times New Roman" w:eastAsia="Arial Unicode MS" w:hAnsi="Times New Roman" w:cs="Times New Roman"/>
          <w:sz w:val="24"/>
          <w:szCs w:val="24"/>
        </w:rPr>
        <w:t>•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364FB6" w:rsidRPr="00F719EE" w:rsidRDefault="00364FB6" w:rsidP="004F459D">
      <w:pPr>
        <w:widowControl w:val="0"/>
        <w:numPr>
          <w:ilvl w:val="0"/>
          <w:numId w:val="10"/>
        </w:numPr>
        <w:tabs>
          <w:tab w:val="left" w:pos="567"/>
        </w:tabs>
        <w:spacing w:after="0" w:line="360" w:lineRule="auto"/>
        <w:ind w:left="567" w:right="20"/>
        <w:jc w:val="both"/>
        <w:rPr>
          <w:rFonts w:ascii="Times New Roman" w:eastAsia="Arial Unicode MS" w:hAnsi="Times New Roman" w:cs="Times New Roman"/>
          <w:sz w:val="24"/>
          <w:szCs w:val="24"/>
        </w:rPr>
      </w:pPr>
      <w:r w:rsidRPr="00F719EE">
        <w:rPr>
          <w:rFonts w:ascii="Times New Roman" w:eastAsia="Arial Unicode MS" w:hAnsi="Times New Roman" w:cs="Times New Roman"/>
          <w:sz w:val="24"/>
          <w:szCs w:val="24"/>
        </w:rPr>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364FB6" w:rsidRPr="00F719EE" w:rsidRDefault="00364FB6" w:rsidP="004F459D">
      <w:pPr>
        <w:widowControl w:val="0"/>
        <w:numPr>
          <w:ilvl w:val="0"/>
          <w:numId w:val="10"/>
        </w:numPr>
        <w:tabs>
          <w:tab w:val="left" w:pos="567"/>
        </w:tabs>
        <w:spacing w:after="0" w:line="360" w:lineRule="auto"/>
        <w:ind w:left="567" w:right="20"/>
        <w:jc w:val="both"/>
        <w:rPr>
          <w:rFonts w:ascii="Times New Roman" w:eastAsia="Arial Unicode MS" w:hAnsi="Times New Roman" w:cs="Times New Roman"/>
          <w:sz w:val="24"/>
          <w:szCs w:val="24"/>
        </w:rPr>
      </w:pPr>
      <w:r w:rsidRPr="00F719EE">
        <w:rPr>
          <w:rFonts w:ascii="Times New Roman" w:eastAsia="Arial Unicode MS" w:hAnsi="Times New Roman" w:cs="Times New Roman"/>
          <w:sz w:val="24"/>
          <w:szCs w:val="24"/>
        </w:rPr>
        <w:t xml:space="preserve"> заключать и исполнять договоры оказания услуг по передаче тепловой энергии, </w:t>
      </w:r>
      <w:r w:rsidRPr="00F719EE">
        <w:rPr>
          <w:rFonts w:ascii="Times New Roman" w:eastAsia="Arial Unicode MS" w:hAnsi="Times New Roman" w:cs="Times New Roman"/>
          <w:sz w:val="24"/>
          <w:szCs w:val="24"/>
        </w:rPr>
        <w:lastRenderedPageBreak/>
        <w:t>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364FB6" w:rsidRPr="00F719EE" w:rsidRDefault="00364FB6" w:rsidP="00C249A1">
      <w:pPr>
        <w:widowControl w:val="0"/>
        <w:tabs>
          <w:tab w:val="left" w:pos="567"/>
        </w:tabs>
        <w:spacing w:after="0" w:line="360" w:lineRule="auto"/>
        <w:ind w:left="567" w:right="20"/>
        <w:jc w:val="both"/>
        <w:rPr>
          <w:rFonts w:ascii="Times New Roman" w:eastAsia="Arial Unicode MS" w:hAnsi="Times New Roman" w:cs="Times New Roman"/>
          <w:sz w:val="24"/>
          <w:szCs w:val="24"/>
        </w:rPr>
      </w:pPr>
      <w:r w:rsidRPr="00F719EE">
        <w:rPr>
          <w:rFonts w:ascii="Times New Roman" w:eastAsia="Arial Unicode MS" w:hAnsi="Times New Roman" w:cs="Times New Roman"/>
          <w:sz w:val="24"/>
          <w:szCs w:val="24"/>
        </w:rPr>
        <w:t>Границы зоны деятельности ЕТО в соответствии с п. 19 Правил организации теплоснабжения в Российской Федерации могут быть изменены в следующих случаях:</w:t>
      </w:r>
    </w:p>
    <w:p w:rsidR="00364FB6" w:rsidRPr="00F719EE" w:rsidRDefault="00364FB6" w:rsidP="004F459D">
      <w:pPr>
        <w:widowControl w:val="0"/>
        <w:numPr>
          <w:ilvl w:val="0"/>
          <w:numId w:val="10"/>
        </w:numPr>
        <w:tabs>
          <w:tab w:val="left" w:pos="567"/>
        </w:tabs>
        <w:spacing w:after="0" w:line="360" w:lineRule="auto"/>
        <w:ind w:left="567" w:right="20"/>
        <w:jc w:val="both"/>
        <w:rPr>
          <w:rFonts w:ascii="Times New Roman" w:eastAsia="Arial Unicode MS" w:hAnsi="Times New Roman" w:cs="Times New Roman"/>
          <w:sz w:val="24"/>
          <w:szCs w:val="24"/>
        </w:rPr>
      </w:pPr>
      <w:r w:rsidRPr="00F719EE">
        <w:rPr>
          <w:rFonts w:ascii="Times New Roman" w:eastAsia="Arial Unicode MS" w:hAnsi="Times New Roman" w:cs="Times New Roman"/>
          <w:sz w:val="24"/>
          <w:szCs w:val="24"/>
        </w:rPr>
        <w:t xml:space="preserve"> 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w:t>
      </w:r>
    </w:p>
    <w:p w:rsidR="00364FB6" w:rsidRPr="00F719EE" w:rsidRDefault="00364FB6" w:rsidP="004F459D">
      <w:pPr>
        <w:widowControl w:val="0"/>
        <w:numPr>
          <w:ilvl w:val="0"/>
          <w:numId w:val="10"/>
        </w:numPr>
        <w:tabs>
          <w:tab w:val="left" w:pos="567"/>
        </w:tabs>
        <w:spacing w:after="0" w:line="360" w:lineRule="auto"/>
        <w:ind w:left="567" w:right="20"/>
        <w:jc w:val="both"/>
        <w:rPr>
          <w:rFonts w:ascii="Times New Roman" w:eastAsia="Arial Unicode MS" w:hAnsi="Times New Roman" w:cs="Times New Roman"/>
          <w:sz w:val="24"/>
          <w:szCs w:val="24"/>
        </w:rPr>
      </w:pPr>
      <w:r w:rsidRPr="00F719EE">
        <w:rPr>
          <w:rFonts w:ascii="Times New Roman" w:eastAsia="Arial Unicode MS" w:hAnsi="Times New Roman" w:cs="Times New Roman"/>
          <w:sz w:val="24"/>
          <w:szCs w:val="24"/>
        </w:rPr>
        <w:t xml:space="preserve"> технологическое объединение или разделение систем теплоснабжения.</w:t>
      </w:r>
    </w:p>
    <w:p w:rsidR="00364FB6" w:rsidRPr="00F719EE" w:rsidRDefault="00364FB6" w:rsidP="00364FB6">
      <w:pPr>
        <w:widowControl w:val="0"/>
        <w:spacing w:after="0" w:line="360" w:lineRule="auto"/>
        <w:ind w:left="20" w:right="20" w:firstLine="547"/>
        <w:jc w:val="both"/>
        <w:rPr>
          <w:rFonts w:ascii="Times New Roman" w:eastAsia="Arial Unicode MS" w:hAnsi="Times New Roman" w:cs="Times New Roman"/>
          <w:sz w:val="24"/>
          <w:szCs w:val="24"/>
        </w:rPr>
      </w:pPr>
      <w:r w:rsidRPr="00F719EE">
        <w:rPr>
          <w:rFonts w:ascii="Times New Roman" w:eastAsia="Arial Unicode MS" w:hAnsi="Times New Roman" w:cs="Times New Roman"/>
          <w:sz w:val="24"/>
          <w:szCs w:val="24"/>
        </w:rPr>
        <w:t>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w:t>
      </w:r>
    </w:p>
    <w:p w:rsidR="00364FB6" w:rsidRPr="00F719EE" w:rsidRDefault="00364FB6" w:rsidP="00364FB6">
      <w:pPr>
        <w:spacing w:after="0" w:line="360" w:lineRule="auto"/>
        <w:ind w:firstLine="567"/>
        <w:jc w:val="both"/>
        <w:rPr>
          <w:rFonts w:ascii="Times New Roman" w:eastAsia="Calibri" w:hAnsi="Times New Roman" w:cs="Times New Roman"/>
          <w:sz w:val="24"/>
          <w:szCs w:val="24"/>
        </w:rPr>
      </w:pPr>
      <w:r w:rsidRPr="00F719EE">
        <w:rPr>
          <w:rFonts w:ascii="Times New Roman" w:eastAsia="Calibri" w:hAnsi="Times New Roman" w:cs="Times New Roman"/>
          <w:sz w:val="24"/>
          <w:szCs w:val="24"/>
        </w:rPr>
        <w:t>В случае</w:t>
      </w:r>
      <w:r w:rsidR="00427655" w:rsidRPr="00F719EE">
        <w:rPr>
          <w:rFonts w:ascii="Times New Roman" w:eastAsia="Calibri" w:hAnsi="Times New Roman" w:cs="Times New Roman"/>
          <w:sz w:val="24"/>
          <w:szCs w:val="24"/>
        </w:rPr>
        <w:t>,</w:t>
      </w:r>
      <w:r w:rsidRPr="00F719EE">
        <w:rPr>
          <w:rFonts w:ascii="Times New Roman" w:eastAsia="Calibri" w:hAnsi="Times New Roman" w:cs="Times New Roman"/>
          <w:sz w:val="24"/>
          <w:szCs w:val="24"/>
        </w:rPr>
        <w:t xml:space="preserve">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в пункте 11 настоящих Правил,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364FB6" w:rsidRPr="00F719EE" w:rsidRDefault="00364FB6" w:rsidP="00364FB6">
      <w:pPr>
        <w:spacing w:after="0" w:line="360" w:lineRule="auto"/>
        <w:ind w:firstLine="567"/>
        <w:jc w:val="both"/>
        <w:rPr>
          <w:rFonts w:ascii="Times New Roman" w:eastAsia="Times New Roman" w:hAnsi="Times New Roman" w:cs="Times New Roman"/>
          <w:sz w:val="24"/>
          <w:szCs w:val="24"/>
        </w:rPr>
      </w:pPr>
      <w:r w:rsidRPr="00F719EE">
        <w:rPr>
          <w:rFonts w:ascii="Times New Roman" w:eastAsia="Times New Roman" w:hAnsi="Times New Roman" w:cs="Times New Roman"/>
          <w:sz w:val="24"/>
          <w:szCs w:val="24"/>
        </w:rPr>
        <w:t xml:space="preserve">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w:t>
      </w:r>
    </w:p>
    <w:p w:rsidR="00364FB6" w:rsidRPr="00364FB6" w:rsidRDefault="00783D16" w:rsidP="00364FB6">
      <w:pPr>
        <w:spacing w:after="0" w:line="360" w:lineRule="auto"/>
        <w:ind w:firstLine="567"/>
        <w:jc w:val="both"/>
        <w:rPr>
          <w:rFonts w:ascii="Times New Roman" w:eastAsia="Calibri" w:hAnsi="Times New Roman" w:cs="Times New Roman"/>
          <w:sz w:val="24"/>
          <w:szCs w:val="24"/>
        </w:rPr>
      </w:pPr>
      <w:r w:rsidRPr="00F719EE">
        <w:rPr>
          <w:rFonts w:ascii="Times New Roman" w:eastAsia="Times New Roman" w:hAnsi="Times New Roman" w:cs="Times New Roman"/>
          <w:sz w:val="24"/>
          <w:szCs w:val="24"/>
        </w:rPr>
        <w:t>Р</w:t>
      </w:r>
      <w:r w:rsidR="00364FB6" w:rsidRPr="00F719EE">
        <w:rPr>
          <w:rFonts w:ascii="Times New Roman" w:eastAsia="Times New Roman" w:hAnsi="Times New Roman" w:cs="Times New Roman"/>
          <w:sz w:val="24"/>
          <w:szCs w:val="24"/>
        </w:rPr>
        <w:t xml:space="preserve">ешение по выбору Единой теплоснабжающей организации остается за органами исполнительной и законодательной власти </w:t>
      </w:r>
      <w:r w:rsidR="00FD0754" w:rsidRPr="00F719EE">
        <w:rPr>
          <w:rFonts w:ascii="Times New Roman" w:eastAsia="Times New Roman" w:hAnsi="Times New Roman" w:cs="Times New Roman"/>
          <w:sz w:val="24"/>
          <w:szCs w:val="24"/>
        </w:rPr>
        <w:t>Пестяковского сельского поселения</w:t>
      </w:r>
      <w:r w:rsidR="00364FB6" w:rsidRPr="00F719EE">
        <w:rPr>
          <w:rFonts w:ascii="Times New Roman" w:eastAsia="Times New Roman" w:hAnsi="Times New Roman" w:cs="Times New Roman"/>
          <w:sz w:val="24"/>
          <w:szCs w:val="24"/>
        </w:rPr>
        <w:t>.</w:t>
      </w:r>
    </w:p>
    <w:p w:rsidR="00364FB6" w:rsidRDefault="00364FB6" w:rsidP="00A77CB7">
      <w:pPr>
        <w:rPr>
          <w:rFonts w:ascii="Times New Roman" w:hAnsi="Times New Roman"/>
          <w:sz w:val="24"/>
          <w:szCs w:val="28"/>
        </w:rPr>
      </w:pPr>
    </w:p>
    <w:sectPr w:rsidR="00364FB6" w:rsidSect="00355687">
      <w:pgSz w:w="11906" w:h="16838"/>
      <w:pgMar w:top="1134" w:right="851" w:bottom="1134" w:left="992"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C37" w:rsidRDefault="00F84C37">
      <w:pPr>
        <w:spacing w:after="0" w:line="240" w:lineRule="auto"/>
      </w:pPr>
      <w:r>
        <w:separator/>
      </w:r>
    </w:p>
  </w:endnote>
  <w:endnote w:type="continuationSeparator" w:id="0">
    <w:p w:rsidR="00F84C37" w:rsidRDefault="00F84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3" w:usb1="08070000" w:usb2="00000010" w:usb3="00000000" w:csb0="0002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MT">
    <w:altName w:val="Arial Unicode MS"/>
    <w:panose1 w:val="00000000000000000000"/>
    <w:charset w:val="81"/>
    <w:family w:val="auto"/>
    <w:notTrueType/>
    <w:pitch w:val="default"/>
    <w:sig w:usb0="00000001" w:usb1="09060000" w:usb2="00000010" w:usb3="00000000" w:csb0="00080000" w:csb1="00000000"/>
  </w:font>
  <w:font w:name="Cambria Math">
    <w:panose1 w:val="02040503050406030204"/>
    <w:charset w:val="CC"/>
    <w:family w:val="roman"/>
    <w:pitch w:val="variable"/>
    <w:sig w:usb0="E00006FF" w:usb1="420024FF" w:usb2="02000000" w:usb3="00000000" w:csb0="0000019F" w:csb1="00000000"/>
  </w:font>
  <w:font w:name="Times New Roman,Italic">
    <w:panose1 w:val="00000000000000000000"/>
    <w:charset w:val="CC"/>
    <w:family w:val="auto"/>
    <w:notTrueType/>
    <w:pitch w:val="default"/>
    <w:sig w:usb0="00000201" w:usb1="00000000" w:usb2="00000000" w:usb3="00000000" w:csb0="00000004"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503" w:rsidRDefault="00BA2503">
    <w:pPr>
      <w:pStyle w:val="af4"/>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Pr>
        <w:rStyle w:val="af5"/>
        <w:noProof/>
      </w:rPr>
      <w:t>3</w:t>
    </w:r>
    <w:r>
      <w:rPr>
        <w:rStyle w:val="af5"/>
      </w:rPr>
      <w:fldChar w:fldCharType="end"/>
    </w:r>
  </w:p>
  <w:p w:rsidR="00BA2503" w:rsidRDefault="00BA2503">
    <w:pPr>
      <w:pStyle w:val="af4"/>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503" w:rsidRPr="0064648D" w:rsidRDefault="00BA2503" w:rsidP="00077AE9">
    <w:pPr>
      <w:pStyle w:val="af4"/>
      <w:pBdr>
        <w:top w:val="thinThickSmallGap" w:sz="24" w:space="1" w:color="622423"/>
      </w:pBdr>
      <w:tabs>
        <w:tab w:val="clear" w:pos="4677"/>
        <w:tab w:val="clear" w:pos="9355"/>
        <w:tab w:val="right" w:pos="10206"/>
      </w:tabs>
      <w:rPr>
        <w:rFonts w:ascii="Times New Roman" w:hAnsi="Times New Roman"/>
      </w:rPr>
    </w:pPr>
    <w:r w:rsidRPr="00077AE9">
      <w:rPr>
        <w:rFonts w:ascii="Times New Roman" w:hAnsi="Times New Roman"/>
      </w:rPr>
      <w:t xml:space="preserve">Обосновывающие материалы к схеме теплоснабжения </w:t>
    </w:r>
    <w:r w:rsidRPr="00FD0754">
      <w:rPr>
        <w:rFonts w:ascii="Times New Roman" w:hAnsi="Times New Roman"/>
      </w:rPr>
      <w:t xml:space="preserve">Пестяковского сельского поселения </w:t>
    </w:r>
    <w:r>
      <w:rPr>
        <w:rFonts w:ascii="Times New Roman" w:hAnsi="Times New Roman"/>
      </w:rPr>
      <w:t>Ивановской области</w:t>
    </w:r>
    <w:r w:rsidRPr="0064648D">
      <w:rPr>
        <w:rFonts w:ascii="Times New Roman" w:hAnsi="Times New Roman"/>
      </w:rPr>
      <w:tab/>
      <w:t xml:space="preserve">Страница </w:t>
    </w:r>
    <w:r w:rsidRPr="0064648D">
      <w:rPr>
        <w:rFonts w:ascii="Times New Roman" w:hAnsi="Times New Roman"/>
      </w:rPr>
      <w:fldChar w:fldCharType="begin"/>
    </w:r>
    <w:r w:rsidRPr="0064648D">
      <w:rPr>
        <w:rFonts w:ascii="Times New Roman" w:hAnsi="Times New Roman"/>
      </w:rPr>
      <w:instrText>PAGE   \* MERGEFORMAT</w:instrText>
    </w:r>
    <w:r w:rsidRPr="0064648D">
      <w:rPr>
        <w:rFonts w:ascii="Times New Roman" w:hAnsi="Times New Roman"/>
      </w:rPr>
      <w:fldChar w:fldCharType="separate"/>
    </w:r>
    <w:r w:rsidR="003A17D4">
      <w:rPr>
        <w:rFonts w:ascii="Times New Roman" w:hAnsi="Times New Roman"/>
        <w:noProof/>
      </w:rPr>
      <w:t>80</w:t>
    </w:r>
    <w:r w:rsidRPr="0064648D">
      <w:rPr>
        <w:rFonts w:ascii="Times New Roman" w:hAnsi="Times New Roman"/>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503" w:rsidRPr="0040180E" w:rsidRDefault="00BA2503" w:rsidP="00311830">
    <w:pPr>
      <w:pStyle w:val="af4"/>
      <w:pBdr>
        <w:top w:val="thinThickSmallGap" w:sz="24" w:space="0" w:color="622423" w:themeColor="accent2" w:themeShade="7F"/>
      </w:pBdr>
      <w:rPr>
        <w:rFonts w:ascii="Times New Roman" w:eastAsiaTheme="majorEastAsia" w:hAnsi="Times New Roman"/>
        <w:sz w:val="20"/>
        <w:szCs w:val="20"/>
      </w:rPr>
    </w:pPr>
    <w:r w:rsidRPr="00077AE9">
      <w:rPr>
        <w:rFonts w:ascii="Times New Roman" w:hAnsi="Times New Roman"/>
      </w:rPr>
      <w:t xml:space="preserve">Обосновывающие материалы к схеме теплоснабжения </w:t>
    </w:r>
    <w:r>
      <w:rPr>
        <w:rFonts w:ascii="Times New Roman" w:hAnsi="Times New Roman"/>
      </w:rPr>
      <w:t>Пестяковского сельского поселения</w:t>
    </w:r>
    <w:r w:rsidRPr="00913DB6">
      <w:rPr>
        <w:rFonts w:ascii="Times New Roman" w:hAnsi="Times New Roman"/>
      </w:rPr>
      <w:t xml:space="preserve"> </w:t>
    </w:r>
    <w:r>
      <w:rPr>
        <w:rFonts w:ascii="Times New Roman" w:hAnsi="Times New Roman"/>
      </w:rPr>
      <w:t>Ивановской области</w:t>
    </w:r>
    <w:r w:rsidRPr="0040180E">
      <w:rPr>
        <w:rFonts w:ascii="Times New Roman" w:eastAsiaTheme="majorEastAsia" w:hAnsi="Times New Roman"/>
        <w:sz w:val="20"/>
        <w:szCs w:val="20"/>
      </w:rPr>
      <w:t xml:space="preserve"> </w:t>
    </w:r>
    <w:r w:rsidRPr="0040180E">
      <w:rPr>
        <w:rFonts w:ascii="Times New Roman" w:eastAsiaTheme="majorEastAsia" w:hAnsi="Times New Roman"/>
        <w:sz w:val="20"/>
        <w:szCs w:val="20"/>
      </w:rPr>
      <w:ptab w:relativeTo="margin" w:alignment="right" w:leader="none"/>
    </w:r>
    <w:r w:rsidRPr="00E354B8">
      <w:rPr>
        <w:rFonts w:ascii="Times New Roman" w:eastAsiaTheme="majorEastAsia" w:hAnsi="Times New Roman"/>
        <w:szCs w:val="20"/>
      </w:rPr>
      <w:t xml:space="preserve">Страница </w:t>
    </w:r>
    <w:r w:rsidRPr="00E354B8">
      <w:rPr>
        <w:rFonts w:ascii="Times New Roman" w:hAnsi="Times New Roman"/>
        <w:szCs w:val="20"/>
      </w:rPr>
      <w:fldChar w:fldCharType="begin"/>
    </w:r>
    <w:r w:rsidRPr="00E354B8">
      <w:rPr>
        <w:rFonts w:ascii="Times New Roman" w:hAnsi="Times New Roman"/>
        <w:szCs w:val="20"/>
      </w:rPr>
      <w:instrText>PAGE   \* MERGEFORMAT</w:instrText>
    </w:r>
    <w:r w:rsidRPr="00E354B8">
      <w:rPr>
        <w:rFonts w:ascii="Times New Roman" w:hAnsi="Times New Roman"/>
        <w:szCs w:val="20"/>
      </w:rPr>
      <w:fldChar w:fldCharType="separate"/>
    </w:r>
    <w:r w:rsidR="003A17D4" w:rsidRPr="003A17D4">
      <w:rPr>
        <w:rFonts w:ascii="Times New Roman" w:eastAsiaTheme="majorEastAsia" w:hAnsi="Times New Roman"/>
        <w:noProof/>
        <w:szCs w:val="20"/>
      </w:rPr>
      <w:t>2</w:t>
    </w:r>
    <w:r w:rsidRPr="00E354B8">
      <w:rPr>
        <w:rFonts w:ascii="Times New Roman" w:eastAsiaTheme="majorEastAsia" w:hAnsi="Times New Roman"/>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503" w:rsidRDefault="00BA2503">
    <w:pPr>
      <w:pStyle w:val="af4"/>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Pr>
        <w:rStyle w:val="af5"/>
        <w:noProof/>
      </w:rPr>
      <w:t>3</w:t>
    </w:r>
    <w:r>
      <w:rPr>
        <w:rStyle w:val="af5"/>
      </w:rPr>
      <w:fldChar w:fldCharType="end"/>
    </w:r>
  </w:p>
  <w:p w:rsidR="00BA2503" w:rsidRDefault="00BA2503">
    <w:pPr>
      <w:pStyle w:val="af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503" w:rsidRPr="00FE4BD5" w:rsidRDefault="00BA2503" w:rsidP="00D9120C">
    <w:pPr>
      <w:pStyle w:val="af4"/>
      <w:pBdr>
        <w:top w:val="thinThickSmallGap" w:sz="24" w:space="1" w:color="622423" w:themeColor="accent2" w:themeShade="7F"/>
      </w:pBdr>
      <w:rPr>
        <w:rFonts w:ascii="Times New Roman" w:eastAsiaTheme="majorEastAsia" w:hAnsi="Times New Roman"/>
        <w:sz w:val="20"/>
        <w:szCs w:val="20"/>
      </w:rPr>
    </w:pPr>
    <w:r w:rsidRPr="00077AE9">
      <w:rPr>
        <w:rFonts w:ascii="Times New Roman" w:hAnsi="Times New Roman"/>
      </w:rPr>
      <w:t xml:space="preserve">Обосновывающие материалы к схеме теплоснабжения </w:t>
    </w:r>
    <w:r>
      <w:rPr>
        <w:rFonts w:ascii="Times New Roman" w:hAnsi="Times New Roman"/>
      </w:rPr>
      <w:t>Пестяковского сельского поселения</w:t>
    </w:r>
    <w:r w:rsidRPr="00913DB6">
      <w:rPr>
        <w:rFonts w:ascii="Times New Roman" w:hAnsi="Times New Roman"/>
      </w:rPr>
      <w:t xml:space="preserve"> </w:t>
    </w:r>
    <w:r>
      <w:rPr>
        <w:rFonts w:ascii="Times New Roman" w:hAnsi="Times New Roman"/>
      </w:rPr>
      <w:t>Ивановской области</w:t>
    </w:r>
    <w:r w:rsidRPr="00FE4BD5">
      <w:rPr>
        <w:rFonts w:ascii="Times New Roman" w:eastAsiaTheme="majorEastAsia" w:hAnsi="Times New Roman"/>
        <w:sz w:val="20"/>
        <w:szCs w:val="20"/>
      </w:rPr>
      <w:t xml:space="preserve"> </w:t>
    </w:r>
    <w:r w:rsidRPr="00FE4BD5">
      <w:rPr>
        <w:rFonts w:ascii="Times New Roman" w:eastAsiaTheme="majorEastAsia" w:hAnsi="Times New Roman"/>
        <w:sz w:val="20"/>
        <w:szCs w:val="20"/>
      </w:rPr>
      <w:ptab w:relativeTo="margin" w:alignment="right" w:leader="none"/>
    </w:r>
    <w:r w:rsidRPr="00E354B8">
      <w:rPr>
        <w:rFonts w:ascii="Times New Roman" w:eastAsiaTheme="majorEastAsia" w:hAnsi="Times New Roman"/>
        <w:szCs w:val="20"/>
      </w:rPr>
      <w:t xml:space="preserve">Страница </w:t>
    </w:r>
    <w:r w:rsidRPr="00E354B8">
      <w:rPr>
        <w:rFonts w:ascii="Times New Roman" w:hAnsi="Times New Roman"/>
        <w:szCs w:val="20"/>
      </w:rPr>
      <w:fldChar w:fldCharType="begin"/>
    </w:r>
    <w:r w:rsidRPr="00E354B8">
      <w:rPr>
        <w:rFonts w:ascii="Times New Roman" w:hAnsi="Times New Roman"/>
        <w:szCs w:val="20"/>
      </w:rPr>
      <w:instrText>PAGE   \* MERGEFORMAT</w:instrText>
    </w:r>
    <w:r w:rsidRPr="00E354B8">
      <w:rPr>
        <w:rFonts w:ascii="Times New Roman" w:hAnsi="Times New Roman"/>
        <w:szCs w:val="20"/>
      </w:rPr>
      <w:fldChar w:fldCharType="separate"/>
    </w:r>
    <w:r w:rsidR="003A17D4" w:rsidRPr="003A17D4">
      <w:rPr>
        <w:rFonts w:ascii="Times New Roman" w:eastAsiaTheme="majorEastAsia" w:hAnsi="Times New Roman"/>
        <w:noProof/>
        <w:szCs w:val="20"/>
      </w:rPr>
      <w:t>27</w:t>
    </w:r>
    <w:r w:rsidRPr="00E354B8">
      <w:rPr>
        <w:rFonts w:ascii="Times New Roman" w:eastAsiaTheme="majorEastAsia" w:hAnsi="Times New Roman"/>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503" w:rsidRDefault="00BA2503" w:rsidP="00D94FFD">
    <w:pPr>
      <w:pStyle w:val="af4"/>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BA2503" w:rsidRDefault="00BA2503">
    <w:pPr>
      <w:pStyle w:val="af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503" w:rsidRPr="00027CDF" w:rsidRDefault="00BA2503" w:rsidP="00666374">
    <w:pPr>
      <w:pStyle w:val="af4"/>
      <w:pBdr>
        <w:top w:val="thinThickSmallGap" w:sz="24" w:space="1" w:color="622423" w:themeColor="accent2" w:themeShade="7F"/>
      </w:pBdr>
      <w:rPr>
        <w:rFonts w:ascii="Times New Roman" w:eastAsiaTheme="majorEastAsia" w:hAnsi="Times New Roman"/>
        <w:sz w:val="20"/>
        <w:szCs w:val="20"/>
      </w:rPr>
    </w:pPr>
    <w:r w:rsidRPr="00077AE9">
      <w:rPr>
        <w:rFonts w:ascii="Times New Roman" w:hAnsi="Times New Roman"/>
      </w:rPr>
      <w:t xml:space="preserve">Обосновывающие материалы к схеме теплоснабжения </w:t>
    </w:r>
    <w:r w:rsidRPr="004C4F07">
      <w:rPr>
        <w:rFonts w:ascii="Times New Roman" w:hAnsi="Times New Roman"/>
      </w:rPr>
      <w:t xml:space="preserve">Пестяковского сельского поселения </w:t>
    </w:r>
    <w:r>
      <w:rPr>
        <w:rFonts w:ascii="Times New Roman" w:hAnsi="Times New Roman"/>
      </w:rPr>
      <w:t>Ивановской области</w:t>
    </w:r>
    <w:r w:rsidRPr="0040180E">
      <w:rPr>
        <w:rFonts w:ascii="Times New Roman" w:eastAsiaTheme="majorEastAsia" w:hAnsi="Times New Roman"/>
        <w:sz w:val="20"/>
        <w:szCs w:val="20"/>
      </w:rPr>
      <w:t xml:space="preserve"> </w:t>
    </w:r>
    <w:r w:rsidRPr="0040180E">
      <w:rPr>
        <w:rFonts w:ascii="Times New Roman" w:eastAsiaTheme="majorEastAsia" w:hAnsi="Times New Roman"/>
        <w:sz w:val="20"/>
        <w:szCs w:val="20"/>
      </w:rPr>
      <w:ptab w:relativeTo="margin" w:alignment="right" w:leader="none"/>
    </w:r>
    <w:r w:rsidRPr="0040180E">
      <w:rPr>
        <w:rFonts w:ascii="Times New Roman" w:eastAsiaTheme="majorEastAsia" w:hAnsi="Times New Roman"/>
        <w:sz w:val="20"/>
        <w:szCs w:val="20"/>
      </w:rPr>
      <w:t xml:space="preserve">Страница </w:t>
    </w:r>
    <w:r w:rsidRPr="0040180E">
      <w:rPr>
        <w:rFonts w:ascii="Times New Roman" w:hAnsi="Times New Roman"/>
        <w:sz w:val="20"/>
        <w:szCs w:val="20"/>
      </w:rPr>
      <w:fldChar w:fldCharType="begin"/>
    </w:r>
    <w:r w:rsidRPr="0040180E">
      <w:rPr>
        <w:rFonts w:ascii="Times New Roman" w:hAnsi="Times New Roman"/>
        <w:sz w:val="20"/>
        <w:szCs w:val="20"/>
      </w:rPr>
      <w:instrText>PAGE   \* MERGEFORMAT</w:instrText>
    </w:r>
    <w:r w:rsidRPr="0040180E">
      <w:rPr>
        <w:rFonts w:ascii="Times New Roman" w:hAnsi="Times New Roman"/>
        <w:sz w:val="20"/>
        <w:szCs w:val="20"/>
      </w:rPr>
      <w:fldChar w:fldCharType="separate"/>
    </w:r>
    <w:r w:rsidR="003A17D4" w:rsidRPr="003A17D4">
      <w:rPr>
        <w:rFonts w:ascii="Times New Roman" w:eastAsiaTheme="majorEastAsia" w:hAnsi="Times New Roman"/>
        <w:noProof/>
        <w:sz w:val="20"/>
        <w:szCs w:val="20"/>
      </w:rPr>
      <w:t>51</w:t>
    </w:r>
    <w:r w:rsidRPr="0040180E">
      <w:rPr>
        <w:rFonts w:ascii="Times New Roman" w:eastAsiaTheme="majorEastAsia" w:hAnsi="Times New Roman"/>
        <w:sz w:val="20"/>
        <w:szCs w:val="20"/>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503" w:rsidRPr="00666374" w:rsidRDefault="00BA2503" w:rsidP="00666374">
    <w:pPr>
      <w:pStyle w:val="af4"/>
      <w:pBdr>
        <w:top w:val="thinThickSmallGap" w:sz="24" w:space="1" w:color="622423" w:themeColor="accent2" w:themeShade="7F"/>
      </w:pBdr>
      <w:rPr>
        <w:rFonts w:ascii="Times New Roman" w:eastAsiaTheme="majorEastAsia" w:hAnsi="Times New Roman"/>
        <w:sz w:val="20"/>
        <w:szCs w:val="20"/>
      </w:rPr>
    </w:pPr>
    <w:r w:rsidRPr="00077AE9">
      <w:rPr>
        <w:rFonts w:ascii="Times New Roman" w:hAnsi="Times New Roman"/>
      </w:rPr>
      <w:t xml:space="preserve">Обосновывающие материалы к схеме теплоснабжения </w:t>
    </w:r>
    <w:r w:rsidRPr="001B0290">
      <w:rPr>
        <w:rFonts w:ascii="Times New Roman" w:hAnsi="Times New Roman"/>
      </w:rPr>
      <w:t xml:space="preserve">Пестяковского сельского поселения </w:t>
    </w:r>
    <w:r>
      <w:rPr>
        <w:rFonts w:ascii="Times New Roman" w:hAnsi="Times New Roman"/>
      </w:rPr>
      <w:t>Ивановской области</w:t>
    </w:r>
    <w:r w:rsidRPr="0040180E">
      <w:rPr>
        <w:rFonts w:ascii="Times New Roman" w:eastAsiaTheme="majorEastAsia" w:hAnsi="Times New Roman"/>
        <w:sz w:val="20"/>
        <w:szCs w:val="20"/>
      </w:rPr>
      <w:t xml:space="preserve"> </w:t>
    </w:r>
    <w:r w:rsidRPr="0040180E">
      <w:rPr>
        <w:rFonts w:ascii="Times New Roman" w:eastAsiaTheme="majorEastAsia" w:hAnsi="Times New Roman"/>
        <w:sz w:val="20"/>
        <w:szCs w:val="20"/>
      </w:rPr>
      <w:ptab w:relativeTo="margin" w:alignment="right" w:leader="none"/>
    </w:r>
    <w:r w:rsidRPr="0040180E">
      <w:rPr>
        <w:rFonts w:ascii="Times New Roman" w:eastAsiaTheme="majorEastAsia" w:hAnsi="Times New Roman"/>
        <w:sz w:val="20"/>
        <w:szCs w:val="20"/>
      </w:rPr>
      <w:t xml:space="preserve">Страница </w:t>
    </w:r>
    <w:r w:rsidRPr="0040180E">
      <w:rPr>
        <w:rFonts w:ascii="Times New Roman" w:hAnsi="Times New Roman"/>
        <w:sz w:val="20"/>
        <w:szCs w:val="20"/>
      </w:rPr>
      <w:fldChar w:fldCharType="begin"/>
    </w:r>
    <w:r w:rsidRPr="0040180E">
      <w:rPr>
        <w:rFonts w:ascii="Times New Roman" w:hAnsi="Times New Roman"/>
        <w:sz w:val="20"/>
        <w:szCs w:val="20"/>
      </w:rPr>
      <w:instrText>PAGE   \* MERGEFORMAT</w:instrText>
    </w:r>
    <w:r w:rsidRPr="0040180E">
      <w:rPr>
        <w:rFonts w:ascii="Times New Roman" w:hAnsi="Times New Roman"/>
        <w:sz w:val="20"/>
        <w:szCs w:val="20"/>
      </w:rPr>
      <w:fldChar w:fldCharType="separate"/>
    </w:r>
    <w:r w:rsidR="003A17D4" w:rsidRPr="003A17D4">
      <w:rPr>
        <w:rFonts w:ascii="Times New Roman" w:eastAsiaTheme="majorEastAsia" w:hAnsi="Times New Roman"/>
        <w:noProof/>
        <w:sz w:val="20"/>
        <w:szCs w:val="20"/>
      </w:rPr>
      <w:t>28</w:t>
    </w:r>
    <w:r w:rsidRPr="0040180E">
      <w:rPr>
        <w:rFonts w:ascii="Times New Roman" w:eastAsiaTheme="majorEastAsia" w:hAnsi="Times New Roman"/>
        <w:sz w:val="20"/>
        <w:szCs w:val="20"/>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503" w:rsidRDefault="00BA2503" w:rsidP="00077AE9">
    <w:pPr>
      <w:pStyle w:val="af4"/>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BA2503" w:rsidRDefault="00BA2503">
    <w:pPr>
      <w:pStyle w:val="af4"/>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503" w:rsidRPr="00E93F9F" w:rsidRDefault="00BA2503" w:rsidP="00077AE9">
    <w:pPr>
      <w:pStyle w:val="af4"/>
      <w:pBdr>
        <w:top w:val="thinThickSmallGap" w:sz="24" w:space="1" w:color="622423"/>
      </w:pBdr>
      <w:tabs>
        <w:tab w:val="clear" w:pos="4677"/>
        <w:tab w:val="clear" w:pos="9355"/>
        <w:tab w:val="right" w:pos="10206"/>
      </w:tabs>
      <w:rPr>
        <w:rFonts w:ascii="Times New Roman" w:hAnsi="Times New Roman"/>
      </w:rPr>
    </w:pPr>
    <w:r w:rsidRPr="00077AE9">
      <w:rPr>
        <w:rFonts w:ascii="Times New Roman" w:hAnsi="Times New Roman"/>
      </w:rPr>
      <w:t xml:space="preserve">Обосновывающие материалы к схеме теплоснабжения </w:t>
    </w:r>
    <w:r w:rsidRPr="00FD0754">
      <w:rPr>
        <w:rFonts w:ascii="Times New Roman" w:hAnsi="Times New Roman"/>
      </w:rPr>
      <w:t xml:space="preserve">Пестяковского сельского поселения </w:t>
    </w:r>
    <w:r>
      <w:rPr>
        <w:rFonts w:ascii="Times New Roman" w:hAnsi="Times New Roman"/>
      </w:rPr>
      <w:t>Ивановской области</w:t>
    </w:r>
    <w:r w:rsidRPr="00E93F9F">
      <w:rPr>
        <w:rFonts w:ascii="Times New Roman" w:hAnsi="Times New Roman"/>
      </w:rPr>
      <w:tab/>
      <w:t xml:space="preserve">Страница </w:t>
    </w:r>
    <w:r w:rsidRPr="00E93F9F">
      <w:rPr>
        <w:rFonts w:ascii="Times New Roman" w:hAnsi="Times New Roman"/>
      </w:rPr>
      <w:fldChar w:fldCharType="begin"/>
    </w:r>
    <w:r w:rsidRPr="00E93F9F">
      <w:rPr>
        <w:rFonts w:ascii="Times New Roman" w:hAnsi="Times New Roman"/>
      </w:rPr>
      <w:instrText>PAGE   \* MERGEFORMAT</w:instrText>
    </w:r>
    <w:r w:rsidRPr="00E93F9F">
      <w:rPr>
        <w:rFonts w:ascii="Times New Roman" w:hAnsi="Times New Roman"/>
      </w:rPr>
      <w:fldChar w:fldCharType="separate"/>
    </w:r>
    <w:r w:rsidR="003A17D4">
      <w:rPr>
        <w:rFonts w:ascii="Times New Roman" w:hAnsi="Times New Roman"/>
        <w:noProof/>
      </w:rPr>
      <w:t>81</w:t>
    </w:r>
    <w:r w:rsidRPr="00E93F9F">
      <w:rPr>
        <w:rFonts w:ascii="Times New Roman" w:hAnsi="Times New Roman"/>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C37" w:rsidRDefault="00F84C37">
      <w:pPr>
        <w:spacing w:after="0" w:line="240" w:lineRule="auto"/>
      </w:pPr>
      <w:r>
        <w:separator/>
      </w:r>
    </w:p>
  </w:footnote>
  <w:footnote w:type="continuationSeparator" w:id="0">
    <w:p w:rsidR="00F84C37" w:rsidRDefault="00F84C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heme="majorEastAsia" w:hAnsi="Times New Roman"/>
        <w:sz w:val="24"/>
        <w:szCs w:val="24"/>
      </w:rPr>
      <w:alias w:val="Название"/>
      <w:id w:val="-790746450"/>
      <w:dataBinding w:prefixMappings="xmlns:ns0='http://schemas.openxmlformats.org/package/2006/metadata/core-properties' xmlns:ns1='http://purl.org/dc/elements/1.1/'" w:xpath="/ns0:coreProperties[1]/ns1:title[1]" w:storeItemID="{6C3C8BC8-F283-45AE-878A-BAB7291924A1}"/>
      <w:text/>
    </w:sdtPr>
    <w:sdtEndPr/>
    <w:sdtContent>
      <w:p w:rsidR="00BA2503" w:rsidRPr="00256407" w:rsidRDefault="00BA2503" w:rsidP="00315E18">
        <w:pPr>
          <w:pStyle w:val="af2"/>
          <w:pBdr>
            <w:bottom w:val="thickThinSmallGap" w:sz="24" w:space="1" w:color="622423" w:themeColor="accent2" w:themeShade="7F"/>
          </w:pBdr>
          <w:rPr>
            <w:rFonts w:ascii="Times New Roman" w:eastAsiaTheme="majorEastAsia" w:hAnsi="Times New Roman"/>
            <w:b/>
            <w:bCs/>
          </w:rPr>
        </w:pPr>
        <w:r>
          <w:rPr>
            <w:rFonts w:ascii="Times New Roman" w:eastAsiaTheme="majorEastAsia" w:hAnsi="Times New Roman"/>
            <w:sz w:val="24"/>
            <w:szCs w:val="24"/>
          </w:rPr>
          <w:t>АО</w:t>
        </w:r>
        <w:r w:rsidRPr="00256407">
          <w:rPr>
            <w:rFonts w:ascii="Times New Roman" w:eastAsiaTheme="majorEastAsia" w:hAnsi="Times New Roman"/>
            <w:sz w:val="24"/>
            <w:szCs w:val="24"/>
          </w:rPr>
          <w:t xml:space="preserve"> «Ивановский центр энергосбережения»</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heme="majorEastAsia" w:hAnsi="Times New Roman"/>
        <w:sz w:val="24"/>
        <w:szCs w:val="24"/>
      </w:rPr>
      <w:alias w:val="Название"/>
      <w:id w:val="840351304"/>
      <w:dataBinding w:prefixMappings="xmlns:ns0='http://schemas.openxmlformats.org/package/2006/metadata/core-properties' xmlns:ns1='http://purl.org/dc/elements/1.1/'" w:xpath="/ns0:coreProperties[1]/ns1:title[1]" w:storeItemID="{6C3C8BC8-F283-45AE-878A-BAB7291924A1}"/>
      <w:text/>
    </w:sdtPr>
    <w:sdtEndPr/>
    <w:sdtContent>
      <w:p w:rsidR="00BA2503" w:rsidRPr="00FE4BD5" w:rsidRDefault="00BA2503" w:rsidP="00201821">
        <w:pPr>
          <w:pStyle w:val="af2"/>
          <w:pBdr>
            <w:bottom w:val="thickThinSmallGap" w:sz="24" w:space="1" w:color="622423" w:themeColor="accent2" w:themeShade="7F"/>
          </w:pBdr>
          <w:rPr>
            <w:rFonts w:ascii="Times New Roman" w:eastAsiaTheme="majorEastAsia" w:hAnsi="Times New Roman"/>
            <w:sz w:val="24"/>
            <w:szCs w:val="24"/>
          </w:rPr>
        </w:pPr>
        <w:r>
          <w:rPr>
            <w:rFonts w:ascii="Times New Roman" w:eastAsiaTheme="majorEastAsia" w:hAnsi="Times New Roman"/>
            <w:sz w:val="24"/>
            <w:szCs w:val="24"/>
          </w:rPr>
          <w:t>АО</w:t>
        </w:r>
        <w:r w:rsidRPr="00FE4BD5">
          <w:rPr>
            <w:rFonts w:ascii="Times New Roman" w:eastAsiaTheme="majorEastAsia" w:hAnsi="Times New Roman"/>
            <w:sz w:val="24"/>
            <w:szCs w:val="24"/>
          </w:rPr>
          <w:t xml:space="preserve"> «Ивановский центр энергосбережения»</w:t>
        </w:r>
      </w:p>
    </w:sdtContent>
  </w:sdt>
  <w:p w:rsidR="00BA2503" w:rsidRDefault="00BA2503">
    <w:pPr>
      <w:pStyle w:val="af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503" w:rsidRDefault="00BA2503">
    <w:pPr>
      <w:pStyle w:val="af2"/>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BA2503" w:rsidRDefault="00BA2503">
    <w:pPr>
      <w:pStyle w:val="af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503" w:rsidRPr="00FE4BD5" w:rsidRDefault="00BA2503" w:rsidP="00D94FFD">
    <w:pPr>
      <w:pStyle w:val="af2"/>
      <w:pBdr>
        <w:bottom w:val="thickThinSmallGap" w:sz="24" w:space="1" w:color="622423"/>
      </w:pBdr>
      <w:rPr>
        <w:rFonts w:ascii="Times New Roman" w:hAnsi="Times New Roman"/>
        <w:sz w:val="24"/>
        <w:szCs w:val="24"/>
      </w:rPr>
    </w:pPr>
    <w:r>
      <w:rPr>
        <w:rFonts w:ascii="Times New Roman" w:hAnsi="Times New Roman"/>
        <w:sz w:val="24"/>
        <w:szCs w:val="24"/>
      </w:rPr>
      <w:t>АО</w:t>
    </w:r>
    <w:r w:rsidRPr="00FE4BD5">
      <w:rPr>
        <w:rFonts w:ascii="Times New Roman" w:hAnsi="Times New Roman"/>
        <w:sz w:val="24"/>
        <w:szCs w:val="24"/>
      </w:rPr>
      <w:t xml:space="preserve"> «Ивановский центр энергосбережения»</w:t>
    </w:r>
  </w:p>
  <w:p w:rsidR="00BA2503" w:rsidRDefault="00BA2503">
    <w:pPr>
      <w:pStyle w:val="af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503" w:rsidRPr="00FE4BD5" w:rsidRDefault="00BA2503" w:rsidP="00D94FFD">
    <w:pPr>
      <w:pStyle w:val="af2"/>
      <w:pBdr>
        <w:bottom w:val="thickThinSmallGap" w:sz="24" w:space="1" w:color="622423"/>
      </w:pBdr>
      <w:rPr>
        <w:rFonts w:ascii="Times New Roman" w:hAnsi="Times New Roman"/>
        <w:sz w:val="24"/>
        <w:szCs w:val="24"/>
      </w:rPr>
    </w:pPr>
    <w:r>
      <w:rPr>
        <w:rFonts w:ascii="Times New Roman" w:hAnsi="Times New Roman"/>
        <w:sz w:val="24"/>
        <w:szCs w:val="24"/>
      </w:rPr>
      <w:t>АО</w:t>
    </w:r>
    <w:r w:rsidRPr="00FE4BD5">
      <w:rPr>
        <w:rFonts w:ascii="Times New Roman" w:hAnsi="Times New Roman"/>
        <w:sz w:val="24"/>
        <w:szCs w:val="24"/>
      </w:rPr>
      <w:t xml:space="preserve"> «Ивановский центр энергосбережения»</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503" w:rsidRDefault="00BA2503">
    <w:pPr>
      <w:pStyle w:val="af2"/>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BA2503" w:rsidRDefault="00BA2503">
    <w:pPr>
      <w:pStyle w:val="af2"/>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503" w:rsidRPr="00920123" w:rsidRDefault="00BA2503" w:rsidP="00077AE9">
    <w:pPr>
      <w:pStyle w:val="af2"/>
      <w:pBdr>
        <w:bottom w:val="thickThinSmallGap" w:sz="24" w:space="1" w:color="622423"/>
      </w:pBdr>
      <w:rPr>
        <w:rFonts w:ascii="Times New Roman" w:hAnsi="Times New Roman"/>
        <w:sz w:val="24"/>
        <w:szCs w:val="24"/>
      </w:rPr>
    </w:pPr>
    <w:r>
      <w:rPr>
        <w:rFonts w:ascii="Times New Roman" w:hAnsi="Times New Roman"/>
        <w:sz w:val="24"/>
        <w:szCs w:val="24"/>
      </w:rPr>
      <w:t>АО</w:t>
    </w:r>
    <w:r w:rsidRPr="00920123">
      <w:rPr>
        <w:rFonts w:ascii="Times New Roman" w:hAnsi="Times New Roman"/>
        <w:sz w:val="24"/>
        <w:szCs w:val="24"/>
      </w:rPr>
      <w:t xml:space="preserve"> «Ивановский центр энергосбережения»</w:t>
    </w:r>
  </w:p>
  <w:p w:rsidR="00BA2503" w:rsidRDefault="00BA2503">
    <w:pPr>
      <w:pStyle w:val="af2"/>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503" w:rsidRPr="00A330E0" w:rsidRDefault="00BA2503" w:rsidP="00077AE9">
    <w:pPr>
      <w:pStyle w:val="af2"/>
      <w:pBdr>
        <w:bottom w:val="thickThinSmallGap" w:sz="24" w:space="1" w:color="622423"/>
      </w:pBdr>
      <w:rPr>
        <w:rFonts w:ascii="Times New Roman" w:hAnsi="Times New Roman"/>
        <w:sz w:val="24"/>
        <w:szCs w:val="24"/>
      </w:rPr>
    </w:pPr>
    <w:r>
      <w:rPr>
        <w:rFonts w:ascii="Times New Roman" w:hAnsi="Times New Roman"/>
        <w:sz w:val="24"/>
        <w:szCs w:val="24"/>
      </w:rPr>
      <w:t>АО</w:t>
    </w:r>
    <w:r w:rsidRPr="00A330E0">
      <w:rPr>
        <w:rFonts w:ascii="Times New Roman" w:hAnsi="Times New Roman"/>
        <w:sz w:val="24"/>
        <w:szCs w:val="24"/>
      </w:rPr>
      <w:t xml:space="preserve"> «Ивановский центр энергосбережения»</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4"/>
        <w:szCs w:val="24"/>
      </w:rPr>
      <w:alias w:val="Название"/>
      <w:id w:val="1636747828"/>
      <w:dataBinding w:prefixMappings="xmlns:ns0='http://schemas.openxmlformats.org/package/2006/metadata/core-properties' xmlns:ns1='http://purl.org/dc/elements/1.1/'" w:xpath="/ns0:coreProperties[1]/ns1:title[1]" w:storeItemID="{6C3C8BC8-F283-45AE-878A-BAB7291924A1}"/>
      <w:text/>
    </w:sdtPr>
    <w:sdtEndPr/>
    <w:sdtContent>
      <w:p w:rsidR="00BA2503" w:rsidRPr="00201821" w:rsidRDefault="00BA2503" w:rsidP="00201821">
        <w:pPr>
          <w:pStyle w:val="af2"/>
          <w:pBdr>
            <w:bottom w:val="thickThinSmallGap" w:sz="24" w:space="1" w:color="622423" w:themeColor="accent2" w:themeShade="7F"/>
          </w:pBdr>
          <w:rPr>
            <w:rFonts w:asciiTheme="majorHAnsi" w:eastAsiaTheme="majorEastAsia" w:hAnsiTheme="majorHAnsi" w:cstheme="majorBidi"/>
            <w:sz w:val="24"/>
            <w:szCs w:val="24"/>
          </w:rPr>
        </w:pPr>
        <w:r>
          <w:rPr>
            <w:rFonts w:asciiTheme="majorHAnsi" w:eastAsiaTheme="majorEastAsia" w:hAnsiTheme="majorHAnsi" w:cstheme="majorBidi"/>
            <w:sz w:val="24"/>
            <w:szCs w:val="24"/>
          </w:rPr>
          <w:t>АО «Ивановский центр энергосбережения»</w:t>
        </w:r>
      </w:p>
    </w:sdtContent>
  </w:sdt>
  <w:p w:rsidR="00BA2503" w:rsidRDefault="00BA2503">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6"/>
    <w:lvl w:ilvl="0">
      <w:start w:val="1"/>
      <w:numFmt w:val="decimal"/>
      <w:lvlText w:val="%1."/>
      <w:lvlJc w:val="left"/>
      <w:pPr>
        <w:tabs>
          <w:tab w:val="num" w:pos="360"/>
        </w:tabs>
        <w:ind w:left="0" w:firstLine="0"/>
      </w:pPr>
      <w:rPr>
        <w:rFonts w:ascii="Times New Roman" w:hAnsi="Times New Roman" w:cs="Times New Roman"/>
        <w:b w:val="0"/>
        <w:i w:val="0"/>
        <w:sz w:val="22"/>
      </w:rPr>
    </w:lvl>
  </w:abstractNum>
  <w:abstractNum w:abstractNumId="1">
    <w:nsid w:val="00000004"/>
    <w:multiLevelType w:val="multilevel"/>
    <w:tmpl w:val="00000004"/>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B"/>
    <w:multiLevelType w:val="singleLevel"/>
    <w:tmpl w:val="0000000B"/>
    <w:name w:val="WW8Num11"/>
    <w:lvl w:ilvl="0">
      <w:start w:val="1"/>
      <w:numFmt w:val="bullet"/>
      <w:lvlText w:val="­"/>
      <w:lvlJc w:val="left"/>
      <w:pPr>
        <w:tabs>
          <w:tab w:val="num" w:pos="1080"/>
        </w:tabs>
        <w:ind w:left="1080" w:hanging="360"/>
      </w:pPr>
      <w:rPr>
        <w:rFonts w:ascii="Courier New" w:hAnsi="Courier New"/>
      </w:rPr>
    </w:lvl>
  </w:abstractNum>
  <w:abstractNum w:abstractNumId="3">
    <w:nsid w:val="0122195B"/>
    <w:multiLevelType w:val="hybridMultilevel"/>
    <w:tmpl w:val="F62C7F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3754D13"/>
    <w:multiLevelType w:val="hybridMultilevel"/>
    <w:tmpl w:val="388C9F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66A4F1C"/>
    <w:multiLevelType w:val="hybridMultilevel"/>
    <w:tmpl w:val="5F5225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87C36A8"/>
    <w:multiLevelType w:val="hybridMultilevel"/>
    <w:tmpl w:val="0038B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2D20E9"/>
    <w:multiLevelType w:val="hybridMultilevel"/>
    <w:tmpl w:val="5FFCC5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EA92D7A"/>
    <w:multiLevelType w:val="singleLevel"/>
    <w:tmpl w:val="0419000B"/>
    <w:lvl w:ilvl="0">
      <w:start w:val="1"/>
      <w:numFmt w:val="bullet"/>
      <w:lvlText w:val=""/>
      <w:lvlJc w:val="left"/>
      <w:pPr>
        <w:tabs>
          <w:tab w:val="num" w:pos="1200"/>
        </w:tabs>
        <w:ind w:left="1200" w:hanging="360"/>
      </w:pPr>
      <w:rPr>
        <w:rFonts w:ascii="Wingdings" w:hAnsi="Wingdings" w:hint="default"/>
      </w:rPr>
    </w:lvl>
  </w:abstractNum>
  <w:abstractNum w:abstractNumId="9">
    <w:nsid w:val="0FFF4C3F"/>
    <w:multiLevelType w:val="hybridMultilevel"/>
    <w:tmpl w:val="B554D3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6BB261B"/>
    <w:multiLevelType w:val="hybridMultilevel"/>
    <w:tmpl w:val="44889E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BB359E"/>
    <w:multiLevelType w:val="hybridMultilevel"/>
    <w:tmpl w:val="672A45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8AA2BEA"/>
    <w:multiLevelType w:val="hybridMultilevel"/>
    <w:tmpl w:val="D40683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1C21DFE"/>
    <w:multiLevelType w:val="multilevel"/>
    <w:tmpl w:val="8EFA94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C460F50"/>
    <w:multiLevelType w:val="hybridMultilevel"/>
    <w:tmpl w:val="2B1AFC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FBC443A"/>
    <w:multiLevelType w:val="multilevel"/>
    <w:tmpl w:val="4B6E308A"/>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964172"/>
    <w:multiLevelType w:val="hybridMultilevel"/>
    <w:tmpl w:val="0D26B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672363"/>
    <w:multiLevelType w:val="multilevel"/>
    <w:tmpl w:val="2E8AC1E4"/>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lvlText w:val="%1.%2.%3"/>
      <w:lvlJc w:val="left"/>
      <w:pPr>
        <w:ind w:left="720" w:hanging="720"/>
      </w:pPr>
      <w:rPr>
        <w:b/>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8">
    <w:nsid w:val="4CBA3851"/>
    <w:multiLevelType w:val="hybridMultilevel"/>
    <w:tmpl w:val="5C2A33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6C03F9E"/>
    <w:multiLevelType w:val="hybridMultilevel"/>
    <w:tmpl w:val="7DEC5E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BD12703"/>
    <w:multiLevelType w:val="hybridMultilevel"/>
    <w:tmpl w:val="67721962"/>
    <w:lvl w:ilvl="0" w:tplc="04190001">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75E51FEA"/>
    <w:multiLevelType w:val="hybridMultilevel"/>
    <w:tmpl w:val="253CC3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17"/>
  </w:num>
  <w:num w:numId="3">
    <w:abstractNumId w:val="5"/>
  </w:num>
  <w:num w:numId="4">
    <w:abstractNumId w:val="21"/>
  </w:num>
  <w:num w:numId="5">
    <w:abstractNumId w:val="11"/>
  </w:num>
  <w:num w:numId="6">
    <w:abstractNumId w:val="16"/>
  </w:num>
  <w:num w:numId="7">
    <w:abstractNumId w:val="12"/>
  </w:num>
  <w:num w:numId="8">
    <w:abstractNumId w:val="6"/>
  </w:num>
  <w:num w:numId="9">
    <w:abstractNumId w:val="18"/>
  </w:num>
  <w:num w:numId="10">
    <w:abstractNumId w:val="15"/>
  </w:num>
  <w:num w:numId="11">
    <w:abstractNumId w:val="9"/>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9"/>
  </w:num>
  <w:num w:numId="15">
    <w:abstractNumId w:val="4"/>
  </w:num>
  <w:num w:numId="16">
    <w:abstractNumId w:val="10"/>
  </w:num>
  <w:num w:numId="17">
    <w:abstractNumId w:val="14"/>
  </w:num>
  <w:num w:numId="18">
    <w:abstractNumId w:val="3"/>
  </w:num>
  <w:num w:numId="19">
    <w:abstractNumId w:val="20"/>
  </w:num>
  <w:num w:numId="20">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ru-RU" w:vendorID="1" w:dllVersion="512" w:checkStyle="0"/>
  <w:defaultTabStop w:val="70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135FDD"/>
    <w:rsid w:val="00001048"/>
    <w:rsid w:val="00001480"/>
    <w:rsid w:val="000023E7"/>
    <w:rsid w:val="00002F1C"/>
    <w:rsid w:val="0000303A"/>
    <w:rsid w:val="000039B8"/>
    <w:rsid w:val="000040C1"/>
    <w:rsid w:val="000043DF"/>
    <w:rsid w:val="00004E26"/>
    <w:rsid w:val="0000582A"/>
    <w:rsid w:val="00006F7C"/>
    <w:rsid w:val="00007870"/>
    <w:rsid w:val="00010B0A"/>
    <w:rsid w:val="00010BA8"/>
    <w:rsid w:val="00011BCF"/>
    <w:rsid w:val="00012BFE"/>
    <w:rsid w:val="0001378E"/>
    <w:rsid w:val="00014499"/>
    <w:rsid w:val="00016363"/>
    <w:rsid w:val="00017211"/>
    <w:rsid w:val="00017D3E"/>
    <w:rsid w:val="000204A8"/>
    <w:rsid w:val="000209A2"/>
    <w:rsid w:val="00021DF2"/>
    <w:rsid w:val="00021EE4"/>
    <w:rsid w:val="000221EC"/>
    <w:rsid w:val="00022262"/>
    <w:rsid w:val="000229A7"/>
    <w:rsid w:val="00022FB2"/>
    <w:rsid w:val="0002686E"/>
    <w:rsid w:val="00026DFF"/>
    <w:rsid w:val="00026E96"/>
    <w:rsid w:val="00027CDF"/>
    <w:rsid w:val="0003153D"/>
    <w:rsid w:val="00031A6F"/>
    <w:rsid w:val="00031F7D"/>
    <w:rsid w:val="000320A7"/>
    <w:rsid w:val="0003254C"/>
    <w:rsid w:val="000342CE"/>
    <w:rsid w:val="000345E7"/>
    <w:rsid w:val="000348D1"/>
    <w:rsid w:val="000352B8"/>
    <w:rsid w:val="000355BB"/>
    <w:rsid w:val="000366C8"/>
    <w:rsid w:val="000369C6"/>
    <w:rsid w:val="0003776A"/>
    <w:rsid w:val="00037D92"/>
    <w:rsid w:val="0004044F"/>
    <w:rsid w:val="00041CB4"/>
    <w:rsid w:val="00042E78"/>
    <w:rsid w:val="00044663"/>
    <w:rsid w:val="00044963"/>
    <w:rsid w:val="00044DC1"/>
    <w:rsid w:val="00045560"/>
    <w:rsid w:val="00045E6E"/>
    <w:rsid w:val="000463D2"/>
    <w:rsid w:val="00046A95"/>
    <w:rsid w:val="00046FEE"/>
    <w:rsid w:val="00047A9A"/>
    <w:rsid w:val="00050EBA"/>
    <w:rsid w:val="00051030"/>
    <w:rsid w:val="00051BE9"/>
    <w:rsid w:val="00051DEE"/>
    <w:rsid w:val="000521EE"/>
    <w:rsid w:val="0005267D"/>
    <w:rsid w:val="00053148"/>
    <w:rsid w:val="00053CB0"/>
    <w:rsid w:val="00054653"/>
    <w:rsid w:val="00055B9B"/>
    <w:rsid w:val="00065DD1"/>
    <w:rsid w:val="000662A0"/>
    <w:rsid w:val="00066422"/>
    <w:rsid w:val="00066BAE"/>
    <w:rsid w:val="0006716A"/>
    <w:rsid w:val="00067894"/>
    <w:rsid w:val="00067F30"/>
    <w:rsid w:val="000700C8"/>
    <w:rsid w:val="000716E6"/>
    <w:rsid w:val="00071A72"/>
    <w:rsid w:val="00071C73"/>
    <w:rsid w:val="00073160"/>
    <w:rsid w:val="000749FD"/>
    <w:rsid w:val="000751D6"/>
    <w:rsid w:val="00075A7B"/>
    <w:rsid w:val="00077AE9"/>
    <w:rsid w:val="000806B0"/>
    <w:rsid w:val="0008422F"/>
    <w:rsid w:val="000846F5"/>
    <w:rsid w:val="00084DB7"/>
    <w:rsid w:val="000864BA"/>
    <w:rsid w:val="000865D5"/>
    <w:rsid w:val="0008679E"/>
    <w:rsid w:val="00086A31"/>
    <w:rsid w:val="0008707D"/>
    <w:rsid w:val="000876B6"/>
    <w:rsid w:val="00091BD5"/>
    <w:rsid w:val="00092196"/>
    <w:rsid w:val="00094DB2"/>
    <w:rsid w:val="00095068"/>
    <w:rsid w:val="0009580C"/>
    <w:rsid w:val="000959FE"/>
    <w:rsid w:val="00096FEF"/>
    <w:rsid w:val="00097323"/>
    <w:rsid w:val="000976BD"/>
    <w:rsid w:val="0009776C"/>
    <w:rsid w:val="000979A8"/>
    <w:rsid w:val="000A00A6"/>
    <w:rsid w:val="000A4068"/>
    <w:rsid w:val="000A4528"/>
    <w:rsid w:val="000A53BA"/>
    <w:rsid w:val="000A5563"/>
    <w:rsid w:val="000A5A93"/>
    <w:rsid w:val="000A6481"/>
    <w:rsid w:val="000A6F31"/>
    <w:rsid w:val="000A7D98"/>
    <w:rsid w:val="000A7DD5"/>
    <w:rsid w:val="000B1276"/>
    <w:rsid w:val="000B1DE4"/>
    <w:rsid w:val="000B337D"/>
    <w:rsid w:val="000B3ECB"/>
    <w:rsid w:val="000B459B"/>
    <w:rsid w:val="000B5785"/>
    <w:rsid w:val="000B76B9"/>
    <w:rsid w:val="000B7DA2"/>
    <w:rsid w:val="000C1FC4"/>
    <w:rsid w:val="000C24DA"/>
    <w:rsid w:val="000C2B0B"/>
    <w:rsid w:val="000C36A0"/>
    <w:rsid w:val="000C3777"/>
    <w:rsid w:val="000C3C04"/>
    <w:rsid w:val="000C5529"/>
    <w:rsid w:val="000C581F"/>
    <w:rsid w:val="000C5DA1"/>
    <w:rsid w:val="000C602C"/>
    <w:rsid w:val="000D1860"/>
    <w:rsid w:val="000D1D09"/>
    <w:rsid w:val="000D2B51"/>
    <w:rsid w:val="000D3487"/>
    <w:rsid w:val="000D486C"/>
    <w:rsid w:val="000D4BC0"/>
    <w:rsid w:val="000D4CFB"/>
    <w:rsid w:val="000D54DF"/>
    <w:rsid w:val="000D59E6"/>
    <w:rsid w:val="000D7D93"/>
    <w:rsid w:val="000E0671"/>
    <w:rsid w:val="000E0F68"/>
    <w:rsid w:val="000E10CD"/>
    <w:rsid w:val="000E1258"/>
    <w:rsid w:val="000E1AFC"/>
    <w:rsid w:val="000E2310"/>
    <w:rsid w:val="000E34FB"/>
    <w:rsid w:val="000E4FB2"/>
    <w:rsid w:val="000E5847"/>
    <w:rsid w:val="000E609C"/>
    <w:rsid w:val="000E6691"/>
    <w:rsid w:val="000E67C1"/>
    <w:rsid w:val="000E6D1B"/>
    <w:rsid w:val="000E77F9"/>
    <w:rsid w:val="000E7C1A"/>
    <w:rsid w:val="000F0868"/>
    <w:rsid w:val="000F1A1B"/>
    <w:rsid w:val="000F23B8"/>
    <w:rsid w:val="000F242F"/>
    <w:rsid w:val="000F3094"/>
    <w:rsid w:val="000F314A"/>
    <w:rsid w:val="000F3C28"/>
    <w:rsid w:val="000F4FC6"/>
    <w:rsid w:val="000F52EF"/>
    <w:rsid w:val="000F5897"/>
    <w:rsid w:val="000F5F01"/>
    <w:rsid w:val="000F6219"/>
    <w:rsid w:val="000F6417"/>
    <w:rsid w:val="00100C57"/>
    <w:rsid w:val="00100FF6"/>
    <w:rsid w:val="001010D7"/>
    <w:rsid w:val="00102744"/>
    <w:rsid w:val="00102DA2"/>
    <w:rsid w:val="001035E7"/>
    <w:rsid w:val="00103FC3"/>
    <w:rsid w:val="00105373"/>
    <w:rsid w:val="0010613E"/>
    <w:rsid w:val="00106163"/>
    <w:rsid w:val="00106BEF"/>
    <w:rsid w:val="00107649"/>
    <w:rsid w:val="00110E45"/>
    <w:rsid w:val="0011126E"/>
    <w:rsid w:val="00111534"/>
    <w:rsid w:val="00111FBC"/>
    <w:rsid w:val="00112534"/>
    <w:rsid w:val="001129A7"/>
    <w:rsid w:val="00112C07"/>
    <w:rsid w:val="0011325C"/>
    <w:rsid w:val="00113375"/>
    <w:rsid w:val="00113490"/>
    <w:rsid w:val="001135AD"/>
    <w:rsid w:val="00114891"/>
    <w:rsid w:val="00114B82"/>
    <w:rsid w:val="001155EC"/>
    <w:rsid w:val="001157F9"/>
    <w:rsid w:val="00115A81"/>
    <w:rsid w:val="001160BB"/>
    <w:rsid w:val="00117132"/>
    <w:rsid w:val="00120BCD"/>
    <w:rsid w:val="00120F16"/>
    <w:rsid w:val="00121865"/>
    <w:rsid w:val="001221EF"/>
    <w:rsid w:val="00123E63"/>
    <w:rsid w:val="0012476E"/>
    <w:rsid w:val="00125D65"/>
    <w:rsid w:val="00125EA1"/>
    <w:rsid w:val="0012740F"/>
    <w:rsid w:val="00130097"/>
    <w:rsid w:val="00130765"/>
    <w:rsid w:val="00130893"/>
    <w:rsid w:val="00130BBD"/>
    <w:rsid w:val="00131717"/>
    <w:rsid w:val="001325B8"/>
    <w:rsid w:val="00132D08"/>
    <w:rsid w:val="00133406"/>
    <w:rsid w:val="00133769"/>
    <w:rsid w:val="001344B9"/>
    <w:rsid w:val="0013489E"/>
    <w:rsid w:val="00134C5B"/>
    <w:rsid w:val="00135FDD"/>
    <w:rsid w:val="0013617C"/>
    <w:rsid w:val="0013665B"/>
    <w:rsid w:val="00137948"/>
    <w:rsid w:val="0014071C"/>
    <w:rsid w:val="00140CDE"/>
    <w:rsid w:val="00140E96"/>
    <w:rsid w:val="00140EBF"/>
    <w:rsid w:val="001415FF"/>
    <w:rsid w:val="00141A73"/>
    <w:rsid w:val="00141CB8"/>
    <w:rsid w:val="00144D23"/>
    <w:rsid w:val="00144DA5"/>
    <w:rsid w:val="00144EF6"/>
    <w:rsid w:val="00145873"/>
    <w:rsid w:val="0014671F"/>
    <w:rsid w:val="00146BDC"/>
    <w:rsid w:val="001478B5"/>
    <w:rsid w:val="001502C9"/>
    <w:rsid w:val="00150A4B"/>
    <w:rsid w:val="00150C9F"/>
    <w:rsid w:val="00150E03"/>
    <w:rsid w:val="001513E0"/>
    <w:rsid w:val="00153824"/>
    <w:rsid w:val="00153BAD"/>
    <w:rsid w:val="00154639"/>
    <w:rsid w:val="00154DD1"/>
    <w:rsid w:val="00155878"/>
    <w:rsid w:val="00155CB9"/>
    <w:rsid w:val="001569CB"/>
    <w:rsid w:val="00157BE4"/>
    <w:rsid w:val="001615F7"/>
    <w:rsid w:val="00162372"/>
    <w:rsid w:val="00164944"/>
    <w:rsid w:val="00165352"/>
    <w:rsid w:val="001659D0"/>
    <w:rsid w:val="00165A63"/>
    <w:rsid w:val="00166492"/>
    <w:rsid w:val="00166BB1"/>
    <w:rsid w:val="00166E94"/>
    <w:rsid w:val="0016720D"/>
    <w:rsid w:val="00167309"/>
    <w:rsid w:val="001700FB"/>
    <w:rsid w:val="00171633"/>
    <w:rsid w:val="00171E14"/>
    <w:rsid w:val="00172459"/>
    <w:rsid w:val="00173E8D"/>
    <w:rsid w:val="00174884"/>
    <w:rsid w:val="00181161"/>
    <w:rsid w:val="0018134B"/>
    <w:rsid w:val="001820C8"/>
    <w:rsid w:val="00182284"/>
    <w:rsid w:val="001824BA"/>
    <w:rsid w:val="00182595"/>
    <w:rsid w:val="00182754"/>
    <w:rsid w:val="0018323D"/>
    <w:rsid w:val="0018339E"/>
    <w:rsid w:val="001878B8"/>
    <w:rsid w:val="00190471"/>
    <w:rsid w:val="0019069D"/>
    <w:rsid w:val="00190D47"/>
    <w:rsid w:val="0019224F"/>
    <w:rsid w:val="00192D78"/>
    <w:rsid w:val="0019543E"/>
    <w:rsid w:val="00196401"/>
    <w:rsid w:val="001964D1"/>
    <w:rsid w:val="00197915"/>
    <w:rsid w:val="00197AA2"/>
    <w:rsid w:val="001A14C1"/>
    <w:rsid w:val="001A162B"/>
    <w:rsid w:val="001A16EF"/>
    <w:rsid w:val="001A2E8F"/>
    <w:rsid w:val="001A35EA"/>
    <w:rsid w:val="001A3E35"/>
    <w:rsid w:val="001A4412"/>
    <w:rsid w:val="001A50E4"/>
    <w:rsid w:val="001A56DA"/>
    <w:rsid w:val="001A5728"/>
    <w:rsid w:val="001A60BF"/>
    <w:rsid w:val="001A6AF1"/>
    <w:rsid w:val="001A7355"/>
    <w:rsid w:val="001A7472"/>
    <w:rsid w:val="001B0290"/>
    <w:rsid w:val="001B08DD"/>
    <w:rsid w:val="001B1C3D"/>
    <w:rsid w:val="001B1EF7"/>
    <w:rsid w:val="001B224D"/>
    <w:rsid w:val="001B3D1B"/>
    <w:rsid w:val="001B4046"/>
    <w:rsid w:val="001B6153"/>
    <w:rsid w:val="001B675D"/>
    <w:rsid w:val="001B777E"/>
    <w:rsid w:val="001C0148"/>
    <w:rsid w:val="001C03D2"/>
    <w:rsid w:val="001C0AF1"/>
    <w:rsid w:val="001C1735"/>
    <w:rsid w:val="001C2031"/>
    <w:rsid w:val="001C2106"/>
    <w:rsid w:val="001C4F1C"/>
    <w:rsid w:val="001C5283"/>
    <w:rsid w:val="001C5D13"/>
    <w:rsid w:val="001C6A25"/>
    <w:rsid w:val="001C6D72"/>
    <w:rsid w:val="001C6E80"/>
    <w:rsid w:val="001C796A"/>
    <w:rsid w:val="001D0834"/>
    <w:rsid w:val="001D0ADF"/>
    <w:rsid w:val="001D23DB"/>
    <w:rsid w:val="001D2A3C"/>
    <w:rsid w:val="001D2AA5"/>
    <w:rsid w:val="001D38E0"/>
    <w:rsid w:val="001D4ED0"/>
    <w:rsid w:val="001E0CA5"/>
    <w:rsid w:val="001E1367"/>
    <w:rsid w:val="001E286E"/>
    <w:rsid w:val="001E2AED"/>
    <w:rsid w:val="001E350E"/>
    <w:rsid w:val="001E3D83"/>
    <w:rsid w:val="001E41E4"/>
    <w:rsid w:val="001E4665"/>
    <w:rsid w:val="001E611E"/>
    <w:rsid w:val="001E698E"/>
    <w:rsid w:val="001E6D7C"/>
    <w:rsid w:val="001E7FA4"/>
    <w:rsid w:val="001F2EA7"/>
    <w:rsid w:val="001F3325"/>
    <w:rsid w:val="001F33C6"/>
    <w:rsid w:val="001F4B18"/>
    <w:rsid w:val="001F5533"/>
    <w:rsid w:val="001F5B5A"/>
    <w:rsid w:val="001F6905"/>
    <w:rsid w:val="001F6CF9"/>
    <w:rsid w:val="001F7929"/>
    <w:rsid w:val="001F7A77"/>
    <w:rsid w:val="00200679"/>
    <w:rsid w:val="00201096"/>
    <w:rsid w:val="00201821"/>
    <w:rsid w:val="002029BC"/>
    <w:rsid w:val="00203413"/>
    <w:rsid w:val="0020345D"/>
    <w:rsid w:val="002034D0"/>
    <w:rsid w:val="00203B8A"/>
    <w:rsid w:val="0020429A"/>
    <w:rsid w:val="00205617"/>
    <w:rsid w:val="00210A05"/>
    <w:rsid w:val="0021176D"/>
    <w:rsid w:val="002118FA"/>
    <w:rsid w:val="00211FA6"/>
    <w:rsid w:val="00212EE4"/>
    <w:rsid w:val="002134FD"/>
    <w:rsid w:val="00213822"/>
    <w:rsid w:val="002147FB"/>
    <w:rsid w:val="00214DAD"/>
    <w:rsid w:val="00214FF4"/>
    <w:rsid w:val="00215319"/>
    <w:rsid w:val="00215A4F"/>
    <w:rsid w:val="00216DB2"/>
    <w:rsid w:val="00217231"/>
    <w:rsid w:val="0021758D"/>
    <w:rsid w:val="002176B2"/>
    <w:rsid w:val="00217D4C"/>
    <w:rsid w:val="00217F8A"/>
    <w:rsid w:val="00221C40"/>
    <w:rsid w:val="00222025"/>
    <w:rsid w:val="00222927"/>
    <w:rsid w:val="00222E12"/>
    <w:rsid w:val="002236A8"/>
    <w:rsid w:val="00225065"/>
    <w:rsid w:val="00225731"/>
    <w:rsid w:val="002304A4"/>
    <w:rsid w:val="00231371"/>
    <w:rsid w:val="00231442"/>
    <w:rsid w:val="00231550"/>
    <w:rsid w:val="002315BB"/>
    <w:rsid w:val="002316F9"/>
    <w:rsid w:val="002319F6"/>
    <w:rsid w:val="00231A05"/>
    <w:rsid w:val="00231BBA"/>
    <w:rsid w:val="00232C98"/>
    <w:rsid w:val="00232CBA"/>
    <w:rsid w:val="00235AD5"/>
    <w:rsid w:val="00236488"/>
    <w:rsid w:val="0024006A"/>
    <w:rsid w:val="002409B0"/>
    <w:rsid w:val="002414E7"/>
    <w:rsid w:val="002418E4"/>
    <w:rsid w:val="00243952"/>
    <w:rsid w:val="002443DA"/>
    <w:rsid w:val="00244C90"/>
    <w:rsid w:val="00244E71"/>
    <w:rsid w:val="002450AA"/>
    <w:rsid w:val="002455F1"/>
    <w:rsid w:val="00246154"/>
    <w:rsid w:val="00246172"/>
    <w:rsid w:val="0024689B"/>
    <w:rsid w:val="00246B01"/>
    <w:rsid w:val="00247707"/>
    <w:rsid w:val="00247C7E"/>
    <w:rsid w:val="002505D5"/>
    <w:rsid w:val="002512E2"/>
    <w:rsid w:val="0025221E"/>
    <w:rsid w:val="002527BD"/>
    <w:rsid w:val="0025335B"/>
    <w:rsid w:val="00253433"/>
    <w:rsid w:val="0025550E"/>
    <w:rsid w:val="002561B4"/>
    <w:rsid w:val="002561BF"/>
    <w:rsid w:val="00256407"/>
    <w:rsid w:val="0025709B"/>
    <w:rsid w:val="002572EC"/>
    <w:rsid w:val="0025780C"/>
    <w:rsid w:val="00257D03"/>
    <w:rsid w:val="00257E76"/>
    <w:rsid w:val="002603E2"/>
    <w:rsid w:val="002609EB"/>
    <w:rsid w:val="00260D73"/>
    <w:rsid w:val="00260F68"/>
    <w:rsid w:val="00260FA3"/>
    <w:rsid w:val="00261859"/>
    <w:rsid w:val="002618D0"/>
    <w:rsid w:val="00261D0E"/>
    <w:rsid w:val="00262032"/>
    <w:rsid w:val="002622E0"/>
    <w:rsid w:val="0026297F"/>
    <w:rsid w:val="00262C9F"/>
    <w:rsid w:val="00262FD6"/>
    <w:rsid w:val="00264FAA"/>
    <w:rsid w:val="00266150"/>
    <w:rsid w:val="002700F3"/>
    <w:rsid w:val="002709F6"/>
    <w:rsid w:val="002718AB"/>
    <w:rsid w:val="002726C0"/>
    <w:rsid w:val="0027469A"/>
    <w:rsid w:val="00274A70"/>
    <w:rsid w:val="002750CA"/>
    <w:rsid w:val="002752A4"/>
    <w:rsid w:val="0027665E"/>
    <w:rsid w:val="00277AD1"/>
    <w:rsid w:val="002803C6"/>
    <w:rsid w:val="00281B74"/>
    <w:rsid w:val="00281C14"/>
    <w:rsid w:val="002820CC"/>
    <w:rsid w:val="002833DB"/>
    <w:rsid w:val="00283693"/>
    <w:rsid w:val="00283BAB"/>
    <w:rsid w:val="00284BC5"/>
    <w:rsid w:val="00284CC8"/>
    <w:rsid w:val="00285018"/>
    <w:rsid w:val="00285AE9"/>
    <w:rsid w:val="00286951"/>
    <w:rsid w:val="00286E29"/>
    <w:rsid w:val="0028713C"/>
    <w:rsid w:val="00287BF0"/>
    <w:rsid w:val="00287E69"/>
    <w:rsid w:val="0029053E"/>
    <w:rsid w:val="00290555"/>
    <w:rsid w:val="00290B82"/>
    <w:rsid w:val="00291592"/>
    <w:rsid w:val="00291D9E"/>
    <w:rsid w:val="00292407"/>
    <w:rsid w:val="002929E0"/>
    <w:rsid w:val="0029324D"/>
    <w:rsid w:val="0029441D"/>
    <w:rsid w:val="00294779"/>
    <w:rsid w:val="00295114"/>
    <w:rsid w:val="00295D0B"/>
    <w:rsid w:val="002961F7"/>
    <w:rsid w:val="002978A0"/>
    <w:rsid w:val="002A0163"/>
    <w:rsid w:val="002A1E30"/>
    <w:rsid w:val="002A373B"/>
    <w:rsid w:val="002A3E55"/>
    <w:rsid w:val="002A6AF1"/>
    <w:rsid w:val="002A6D5D"/>
    <w:rsid w:val="002A7243"/>
    <w:rsid w:val="002A7473"/>
    <w:rsid w:val="002A7A06"/>
    <w:rsid w:val="002A7E59"/>
    <w:rsid w:val="002B0255"/>
    <w:rsid w:val="002B0549"/>
    <w:rsid w:val="002B0E6D"/>
    <w:rsid w:val="002B12E3"/>
    <w:rsid w:val="002B174F"/>
    <w:rsid w:val="002B195F"/>
    <w:rsid w:val="002B1B0D"/>
    <w:rsid w:val="002B36F2"/>
    <w:rsid w:val="002B37B2"/>
    <w:rsid w:val="002B45A6"/>
    <w:rsid w:val="002B464E"/>
    <w:rsid w:val="002B46BC"/>
    <w:rsid w:val="002B4C24"/>
    <w:rsid w:val="002B50AF"/>
    <w:rsid w:val="002B525C"/>
    <w:rsid w:val="002B6677"/>
    <w:rsid w:val="002B6695"/>
    <w:rsid w:val="002B6CB6"/>
    <w:rsid w:val="002B6E7F"/>
    <w:rsid w:val="002B7441"/>
    <w:rsid w:val="002B74A8"/>
    <w:rsid w:val="002B7DC4"/>
    <w:rsid w:val="002C1275"/>
    <w:rsid w:val="002C13FE"/>
    <w:rsid w:val="002C2C70"/>
    <w:rsid w:val="002C2E15"/>
    <w:rsid w:val="002C35F9"/>
    <w:rsid w:val="002C3B15"/>
    <w:rsid w:val="002C3F3A"/>
    <w:rsid w:val="002C4777"/>
    <w:rsid w:val="002C4F0A"/>
    <w:rsid w:val="002C6D63"/>
    <w:rsid w:val="002C70ED"/>
    <w:rsid w:val="002C7C5A"/>
    <w:rsid w:val="002D0567"/>
    <w:rsid w:val="002D0D39"/>
    <w:rsid w:val="002D0E58"/>
    <w:rsid w:val="002D1BF6"/>
    <w:rsid w:val="002D1EF0"/>
    <w:rsid w:val="002D25BC"/>
    <w:rsid w:val="002D2739"/>
    <w:rsid w:val="002D2A59"/>
    <w:rsid w:val="002D2FF0"/>
    <w:rsid w:val="002D50A3"/>
    <w:rsid w:val="002D56B5"/>
    <w:rsid w:val="002D6429"/>
    <w:rsid w:val="002D7F08"/>
    <w:rsid w:val="002E04CB"/>
    <w:rsid w:val="002E0BE8"/>
    <w:rsid w:val="002E27A5"/>
    <w:rsid w:val="002E2890"/>
    <w:rsid w:val="002E3247"/>
    <w:rsid w:val="002E3F13"/>
    <w:rsid w:val="002E4AA0"/>
    <w:rsid w:val="002E4D3E"/>
    <w:rsid w:val="002E7BE6"/>
    <w:rsid w:val="002E7E1F"/>
    <w:rsid w:val="002E7EC8"/>
    <w:rsid w:val="002F0B09"/>
    <w:rsid w:val="002F11EF"/>
    <w:rsid w:val="002F1618"/>
    <w:rsid w:val="002F1F80"/>
    <w:rsid w:val="002F2A5C"/>
    <w:rsid w:val="002F5C0C"/>
    <w:rsid w:val="00300797"/>
    <w:rsid w:val="00301D09"/>
    <w:rsid w:val="00302514"/>
    <w:rsid w:val="003031DA"/>
    <w:rsid w:val="00304B6C"/>
    <w:rsid w:val="0030550B"/>
    <w:rsid w:val="00305E9C"/>
    <w:rsid w:val="00306560"/>
    <w:rsid w:val="003077E8"/>
    <w:rsid w:val="00307BE1"/>
    <w:rsid w:val="00310513"/>
    <w:rsid w:val="0031086D"/>
    <w:rsid w:val="00310DA3"/>
    <w:rsid w:val="00311830"/>
    <w:rsid w:val="00312F5D"/>
    <w:rsid w:val="0031357C"/>
    <w:rsid w:val="00314DF9"/>
    <w:rsid w:val="003155DF"/>
    <w:rsid w:val="003158D0"/>
    <w:rsid w:val="00315B70"/>
    <w:rsid w:val="00315E18"/>
    <w:rsid w:val="00316E6A"/>
    <w:rsid w:val="00327FD3"/>
    <w:rsid w:val="00330D16"/>
    <w:rsid w:val="003313F9"/>
    <w:rsid w:val="003334FD"/>
    <w:rsid w:val="00333509"/>
    <w:rsid w:val="00333D63"/>
    <w:rsid w:val="0033429C"/>
    <w:rsid w:val="00334A61"/>
    <w:rsid w:val="003352EE"/>
    <w:rsid w:val="00335B3F"/>
    <w:rsid w:val="0033609C"/>
    <w:rsid w:val="00336AA6"/>
    <w:rsid w:val="003378BE"/>
    <w:rsid w:val="00337A0E"/>
    <w:rsid w:val="00337F9D"/>
    <w:rsid w:val="0034107F"/>
    <w:rsid w:val="003418E1"/>
    <w:rsid w:val="00343042"/>
    <w:rsid w:val="00344343"/>
    <w:rsid w:val="003444A4"/>
    <w:rsid w:val="00346C6D"/>
    <w:rsid w:val="00350EBB"/>
    <w:rsid w:val="00351312"/>
    <w:rsid w:val="00352B13"/>
    <w:rsid w:val="0035305F"/>
    <w:rsid w:val="003533E4"/>
    <w:rsid w:val="003540ED"/>
    <w:rsid w:val="003543C1"/>
    <w:rsid w:val="003544BA"/>
    <w:rsid w:val="003546B7"/>
    <w:rsid w:val="00355687"/>
    <w:rsid w:val="003559A4"/>
    <w:rsid w:val="003559F4"/>
    <w:rsid w:val="003574B6"/>
    <w:rsid w:val="00361832"/>
    <w:rsid w:val="00361C8B"/>
    <w:rsid w:val="00362065"/>
    <w:rsid w:val="00364FB6"/>
    <w:rsid w:val="0036504D"/>
    <w:rsid w:val="00366FB0"/>
    <w:rsid w:val="0036787A"/>
    <w:rsid w:val="00367C2F"/>
    <w:rsid w:val="0037022E"/>
    <w:rsid w:val="003703D8"/>
    <w:rsid w:val="00370817"/>
    <w:rsid w:val="00372F20"/>
    <w:rsid w:val="00374303"/>
    <w:rsid w:val="00374CBB"/>
    <w:rsid w:val="0037530C"/>
    <w:rsid w:val="00377391"/>
    <w:rsid w:val="0037795B"/>
    <w:rsid w:val="00380D7B"/>
    <w:rsid w:val="00381179"/>
    <w:rsid w:val="00381FBE"/>
    <w:rsid w:val="0038258B"/>
    <w:rsid w:val="00384909"/>
    <w:rsid w:val="00384F84"/>
    <w:rsid w:val="003850D2"/>
    <w:rsid w:val="00385B10"/>
    <w:rsid w:val="00385BED"/>
    <w:rsid w:val="00385C94"/>
    <w:rsid w:val="00385DDC"/>
    <w:rsid w:val="003871E4"/>
    <w:rsid w:val="003905EB"/>
    <w:rsid w:val="00390E90"/>
    <w:rsid w:val="00391784"/>
    <w:rsid w:val="00392EAD"/>
    <w:rsid w:val="00393BAC"/>
    <w:rsid w:val="003966D7"/>
    <w:rsid w:val="00396F9D"/>
    <w:rsid w:val="0039716D"/>
    <w:rsid w:val="003975B7"/>
    <w:rsid w:val="003A03A8"/>
    <w:rsid w:val="003A1275"/>
    <w:rsid w:val="003A17D4"/>
    <w:rsid w:val="003A2B35"/>
    <w:rsid w:val="003A2D74"/>
    <w:rsid w:val="003A31A8"/>
    <w:rsid w:val="003A4187"/>
    <w:rsid w:val="003A486E"/>
    <w:rsid w:val="003A4B29"/>
    <w:rsid w:val="003A4D4D"/>
    <w:rsid w:val="003A50D5"/>
    <w:rsid w:val="003A6506"/>
    <w:rsid w:val="003A69F8"/>
    <w:rsid w:val="003A6B14"/>
    <w:rsid w:val="003A7BF5"/>
    <w:rsid w:val="003A7C2A"/>
    <w:rsid w:val="003B085C"/>
    <w:rsid w:val="003B0B29"/>
    <w:rsid w:val="003B1C3D"/>
    <w:rsid w:val="003B301E"/>
    <w:rsid w:val="003B3A0A"/>
    <w:rsid w:val="003B475A"/>
    <w:rsid w:val="003B475E"/>
    <w:rsid w:val="003B5AED"/>
    <w:rsid w:val="003B5CC0"/>
    <w:rsid w:val="003B60D7"/>
    <w:rsid w:val="003B65B0"/>
    <w:rsid w:val="003C0350"/>
    <w:rsid w:val="003C0642"/>
    <w:rsid w:val="003C15D8"/>
    <w:rsid w:val="003C2C84"/>
    <w:rsid w:val="003C4BA3"/>
    <w:rsid w:val="003C6277"/>
    <w:rsid w:val="003C7520"/>
    <w:rsid w:val="003C76DE"/>
    <w:rsid w:val="003D0352"/>
    <w:rsid w:val="003D070D"/>
    <w:rsid w:val="003D1F48"/>
    <w:rsid w:val="003D2757"/>
    <w:rsid w:val="003D45CA"/>
    <w:rsid w:val="003D4795"/>
    <w:rsid w:val="003D623D"/>
    <w:rsid w:val="003D6B5B"/>
    <w:rsid w:val="003D76FA"/>
    <w:rsid w:val="003D7E29"/>
    <w:rsid w:val="003E05F4"/>
    <w:rsid w:val="003E0825"/>
    <w:rsid w:val="003E0E8F"/>
    <w:rsid w:val="003E211C"/>
    <w:rsid w:val="003E261C"/>
    <w:rsid w:val="003E2D40"/>
    <w:rsid w:val="003E4365"/>
    <w:rsid w:val="003E5C3F"/>
    <w:rsid w:val="003E5CE9"/>
    <w:rsid w:val="003E7FF1"/>
    <w:rsid w:val="003F1A40"/>
    <w:rsid w:val="003F1F06"/>
    <w:rsid w:val="003F2BD9"/>
    <w:rsid w:val="003F39A8"/>
    <w:rsid w:val="003F3BA5"/>
    <w:rsid w:val="003F518A"/>
    <w:rsid w:val="003F5A45"/>
    <w:rsid w:val="003F68AB"/>
    <w:rsid w:val="003F6F13"/>
    <w:rsid w:val="0040180E"/>
    <w:rsid w:val="00401B6C"/>
    <w:rsid w:val="004021CA"/>
    <w:rsid w:val="00402CE0"/>
    <w:rsid w:val="00402F58"/>
    <w:rsid w:val="00404B70"/>
    <w:rsid w:val="00404DE7"/>
    <w:rsid w:val="00405B02"/>
    <w:rsid w:val="0040600A"/>
    <w:rsid w:val="004061F9"/>
    <w:rsid w:val="00407077"/>
    <w:rsid w:val="004073EC"/>
    <w:rsid w:val="004077A1"/>
    <w:rsid w:val="0041019E"/>
    <w:rsid w:val="0041041E"/>
    <w:rsid w:val="00410AD9"/>
    <w:rsid w:val="00410C08"/>
    <w:rsid w:val="004112B3"/>
    <w:rsid w:val="00411B58"/>
    <w:rsid w:val="0041273D"/>
    <w:rsid w:val="004132B1"/>
    <w:rsid w:val="004138B9"/>
    <w:rsid w:val="0041508E"/>
    <w:rsid w:val="004153B4"/>
    <w:rsid w:val="004163E7"/>
    <w:rsid w:val="00416A7F"/>
    <w:rsid w:val="00416FBF"/>
    <w:rsid w:val="00416FEA"/>
    <w:rsid w:val="004174C4"/>
    <w:rsid w:val="00417B66"/>
    <w:rsid w:val="0042058C"/>
    <w:rsid w:val="00421197"/>
    <w:rsid w:val="004214E3"/>
    <w:rsid w:val="00421F1E"/>
    <w:rsid w:val="00422531"/>
    <w:rsid w:val="0042287B"/>
    <w:rsid w:val="00423DFB"/>
    <w:rsid w:val="00424B47"/>
    <w:rsid w:val="00426C33"/>
    <w:rsid w:val="00427201"/>
    <w:rsid w:val="00427600"/>
    <w:rsid w:val="00427655"/>
    <w:rsid w:val="00427F67"/>
    <w:rsid w:val="00427FD2"/>
    <w:rsid w:val="00430956"/>
    <w:rsid w:val="00430A5E"/>
    <w:rsid w:val="00433A13"/>
    <w:rsid w:val="00434196"/>
    <w:rsid w:val="00434230"/>
    <w:rsid w:val="00434C35"/>
    <w:rsid w:val="00436321"/>
    <w:rsid w:val="00436EC4"/>
    <w:rsid w:val="004371C7"/>
    <w:rsid w:val="004375DE"/>
    <w:rsid w:val="004377A4"/>
    <w:rsid w:val="00437A8F"/>
    <w:rsid w:val="00437C24"/>
    <w:rsid w:val="00440872"/>
    <w:rsid w:val="00440DDE"/>
    <w:rsid w:val="0044148A"/>
    <w:rsid w:val="00441987"/>
    <w:rsid w:val="004424EF"/>
    <w:rsid w:val="00442C8F"/>
    <w:rsid w:val="00442D7A"/>
    <w:rsid w:val="004430A5"/>
    <w:rsid w:val="00443710"/>
    <w:rsid w:val="0044373D"/>
    <w:rsid w:val="00444004"/>
    <w:rsid w:val="00444E41"/>
    <w:rsid w:val="00444F3C"/>
    <w:rsid w:val="00445795"/>
    <w:rsid w:val="0044590C"/>
    <w:rsid w:val="00445C66"/>
    <w:rsid w:val="00445D66"/>
    <w:rsid w:val="004462EE"/>
    <w:rsid w:val="00446BCA"/>
    <w:rsid w:val="00450236"/>
    <w:rsid w:val="00450389"/>
    <w:rsid w:val="00450CF8"/>
    <w:rsid w:val="00451144"/>
    <w:rsid w:val="004515F1"/>
    <w:rsid w:val="00451E63"/>
    <w:rsid w:val="00451FDA"/>
    <w:rsid w:val="004526F4"/>
    <w:rsid w:val="00452A7C"/>
    <w:rsid w:val="00453B73"/>
    <w:rsid w:val="00453DDC"/>
    <w:rsid w:val="00453EE1"/>
    <w:rsid w:val="00454F5C"/>
    <w:rsid w:val="004558B5"/>
    <w:rsid w:val="00456851"/>
    <w:rsid w:val="00456C0A"/>
    <w:rsid w:val="0045735B"/>
    <w:rsid w:val="00460155"/>
    <w:rsid w:val="00461A8E"/>
    <w:rsid w:val="00463623"/>
    <w:rsid w:val="00463D2B"/>
    <w:rsid w:val="00464859"/>
    <w:rsid w:val="00465500"/>
    <w:rsid w:val="00465D2A"/>
    <w:rsid w:val="00466518"/>
    <w:rsid w:val="00466CF4"/>
    <w:rsid w:val="00466F77"/>
    <w:rsid w:val="004714F6"/>
    <w:rsid w:val="0047152E"/>
    <w:rsid w:val="00472712"/>
    <w:rsid w:val="00472D14"/>
    <w:rsid w:val="00474562"/>
    <w:rsid w:val="00476B33"/>
    <w:rsid w:val="00476F63"/>
    <w:rsid w:val="004777F3"/>
    <w:rsid w:val="00480602"/>
    <w:rsid w:val="004834CE"/>
    <w:rsid w:val="00484972"/>
    <w:rsid w:val="00485AD9"/>
    <w:rsid w:val="00485B94"/>
    <w:rsid w:val="00486EEC"/>
    <w:rsid w:val="00487230"/>
    <w:rsid w:val="004872E4"/>
    <w:rsid w:val="00487547"/>
    <w:rsid w:val="00487932"/>
    <w:rsid w:val="00490739"/>
    <w:rsid w:val="00490E95"/>
    <w:rsid w:val="00491031"/>
    <w:rsid w:val="004911F4"/>
    <w:rsid w:val="0049126D"/>
    <w:rsid w:val="0049264B"/>
    <w:rsid w:val="00492B22"/>
    <w:rsid w:val="00493280"/>
    <w:rsid w:val="0049479C"/>
    <w:rsid w:val="004953A5"/>
    <w:rsid w:val="00495B20"/>
    <w:rsid w:val="00495CDD"/>
    <w:rsid w:val="00496025"/>
    <w:rsid w:val="0049626E"/>
    <w:rsid w:val="004963EC"/>
    <w:rsid w:val="004967F6"/>
    <w:rsid w:val="00496B8B"/>
    <w:rsid w:val="004A10A5"/>
    <w:rsid w:val="004A2314"/>
    <w:rsid w:val="004A374D"/>
    <w:rsid w:val="004A3D9A"/>
    <w:rsid w:val="004A42BD"/>
    <w:rsid w:val="004A436A"/>
    <w:rsid w:val="004A6E27"/>
    <w:rsid w:val="004A786A"/>
    <w:rsid w:val="004A7A7D"/>
    <w:rsid w:val="004A7C9B"/>
    <w:rsid w:val="004B018F"/>
    <w:rsid w:val="004B1010"/>
    <w:rsid w:val="004B1221"/>
    <w:rsid w:val="004B127B"/>
    <w:rsid w:val="004B1C5A"/>
    <w:rsid w:val="004B24CB"/>
    <w:rsid w:val="004B257F"/>
    <w:rsid w:val="004B3A2A"/>
    <w:rsid w:val="004B3FBE"/>
    <w:rsid w:val="004B4893"/>
    <w:rsid w:val="004B509D"/>
    <w:rsid w:val="004B58EC"/>
    <w:rsid w:val="004B71A3"/>
    <w:rsid w:val="004B7B05"/>
    <w:rsid w:val="004C0CFC"/>
    <w:rsid w:val="004C2F41"/>
    <w:rsid w:val="004C3B70"/>
    <w:rsid w:val="004C42AB"/>
    <w:rsid w:val="004C4F07"/>
    <w:rsid w:val="004C56D9"/>
    <w:rsid w:val="004C6317"/>
    <w:rsid w:val="004C6699"/>
    <w:rsid w:val="004C7E51"/>
    <w:rsid w:val="004D06F3"/>
    <w:rsid w:val="004D0E55"/>
    <w:rsid w:val="004D1787"/>
    <w:rsid w:val="004D27CE"/>
    <w:rsid w:val="004D3380"/>
    <w:rsid w:val="004D3C74"/>
    <w:rsid w:val="004D3C7C"/>
    <w:rsid w:val="004D41CA"/>
    <w:rsid w:val="004D500F"/>
    <w:rsid w:val="004D6164"/>
    <w:rsid w:val="004D6931"/>
    <w:rsid w:val="004D77B2"/>
    <w:rsid w:val="004E18AC"/>
    <w:rsid w:val="004E1AD8"/>
    <w:rsid w:val="004E259E"/>
    <w:rsid w:val="004E292D"/>
    <w:rsid w:val="004E3996"/>
    <w:rsid w:val="004E4144"/>
    <w:rsid w:val="004E4A51"/>
    <w:rsid w:val="004E54BE"/>
    <w:rsid w:val="004E553B"/>
    <w:rsid w:val="004E5BE0"/>
    <w:rsid w:val="004E6571"/>
    <w:rsid w:val="004E75DE"/>
    <w:rsid w:val="004E7FE1"/>
    <w:rsid w:val="004F034E"/>
    <w:rsid w:val="004F066C"/>
    <w:rsid w:val="004F15E8"/>
    <w:rsid w:val="004F180D"/>
    <w:rsid w:val="004F2AEA"/>
    <w:rsid w:val="004F2F2D"/>
    <w:rsid w:val="004F459D"/>
    <w:rsid w:val="004F5A37"/>
    <w:rsid w:val="004F5C1E"/>
    <w:rsid w:val="004F62BD"/>
    <w:rsid w:val="004F774D"/>
    <w:rsid w:val="004F7804"/>
    <w:rsid w:val="004F788C"/>
    <w:rsid w:val="004F7AAE"/>
    <w:rsid w:val="004F7D61"/>
    <w:rsid w:val="004F7EE6"/>
    <w:rsid w:val="005004D8"/>
    <w:rsid w:val="005009B3"/>
    <w:rsid w:val="00500EB6"/>
    <w:rsid w:val="00501ADB"/>
    <w:rsid w:val="00502C47"/>
    <w:rsid w:val="0050404C"/>
    <w:rsid w:val="00506C59"/>
    <w:rsid w:val="00506D95"/>
    <w:rsid w:val="005076D7"/>
    <w:rsid w:val="00507B02"/>
    <w:rsid w:val="00510951"/>
    <w:rsid w:val="00510A5C"/>
    <w:rsid w:val="00511416"/>
    <w:rsid w:val="005116AE"/>
    <w:rsid w:val="00512F0E"/>
    <w:rsid w:val="00513771"/>
    <w:rsid w:val="00513C45"/>
    <w:rsid w:val="00514C08"/>
    <w:rsid w:val="0051511D"/>
    <w:rsid w:val="0051515A"/>
    <w:rsid w:val="0051541D"/>
    <w:rsid w:val="00515BF4"/>
    <w:rsid w:val="00516557"/>
    <w:rsid w:val="005174B0"/>
    <w:rsid w:val="005231ED"/>
    <w:rsid w:val="005233D8"/>
    <w:rsid w:val="00524366"/>
    <w:rsid w:val="00524383"/>
    <w:rsid w:val="005249F1"/>
    <w:rsid w:val="00525D66"/>
    <w:rsid w:val="00530388"/>
    <w:rsid w:val="005303AF"/>
    <w:rsid w:val="00530E52"/>
    <w:rsid w:val="005326B2"/>
    <w:rsid w:val="00532F37"/>
    <w:rsid w:val="0053373C"/>
    <w:rsid w:val="00534365"/>
    <w:rsid w:val="005349F5"/>
    <w:rsid w:val="00535284"/>
    <w:rsid w:val="005359B2"/>
    <w:rsid w:val="00535A0F"/>
    <w:rsid w:val="00537235"/>
    <w:rsid w:val="00537F7B"/>
    <w:rsid w:val="005405B7"/>
    <w:rsid w:val="00541B6E"/>
    <w:rsid w:val="005434B7"/>
    <w:rsid w:val="00544E0A"/>
    <w:rsid w:val="0054591A"/>
    <w:rsid w:val="00546256"/>
    <w:rsid w:val="005479F2"/>
    <w:rsid w:val="00552BFF"/>
    <w:rsid w:val="0055370E"/>
    <w:rsid w:val="005538B0"/>
    <w:rsid w:val="00554CD5"/>
    <w:rsid w:val="00554F44"/>
    <w:rsid w:val="00555D43"/>
    <w:rsid w:val="005566E5"/>
    <w:rsid w:val="00560764"/>
    <w:rsid w:val="00560B89"/>
    <w:rsid w:val="00561C64"/>
    <w:rsid w:val="00561FE9"/>
    <w:rsid w:val="00565994"/>
    <w:rsid w:val="00565CE8"/>
    <w:rsid w:val="00571264"/>
    <w:rsid w:val="00571599"/>
    <w:rsid w:val="00572A05"/>
    <w:rsid w:val="00572E5B"/>
    <w:rsid w:val="00575143"/>
    <w:rsid w:val="00575FFD"/>
    <w:rsid w:val="00577169"/>
    <w:rsid w:val="00577C77"/>
    <w:rsid w:val="00580D78"/>
    <w:rsid w:val="00581674"/>
    <w:rsid w:val="00581AEC"/>
    <w:rsid w:val="00582E20"/>
    <w:rsid w:val="005831AB"/>
    <w:rsid w:val="00583634"/>
    <w:rsid w:val="00584A5F"/>
    <w:rsid w:val="0058548C"/>
    <w:rsid w:val="00586D2B"/>
    <w:rsid w:val="00586EB7"/>
    <w:rsid w:val="00587290"/>
    <w:rsid w:val="00590712"/>
    <w:rsid w:val="00590A2E"/>
    <w:rsid w:val="00590F6D"/>
    <w:rsid w:val="005913BF"/>
    <w:rsid w:val="00592CF3"/>
    <w:rsid w:val="005935B5"/>
    <w:rsid w:val="00593718"/>
    <w:rsid w:val="00594E94"/>
    <w:rsid w:val="00595C84"/>
    <w:rsid w:val="0059684B"/>
    <w:rsid w:val="00596A8B"/>
    <w:rsid w:val="00597880"/>
    <w:rsid w:val="00597F12"/>
    <w:rsid w:val="005A29B0"/>
    <w:rsid w:val="005A2D6C"/>
    <w:rsid w:val="005A468E"/>
    <w:rsid w:val="005A4866"/>
    <w:rsid w:val="005A491C"/>
    <w:rsid w:val="005A519C"/>
    <w:rsid w:val="005B0225"/>
    <w:rsid w:val="005B19B7"/>
    <w:rsid w:val="005B1C2C"/>
    <w:rsid w:val="005B1FE7"/>
    <w:rsid w:val="005B353E"/>
    <w:rsid w:val="005B393B"/>
    <w:rsid w:val="005B4489"/>
    <w:rsid w:val="005B4E00"/>
    <w:rsid w:val="005B4FB7"/>
    <w:rsid w:val="005B5857"/>
    <w:rsid w:val="005B648C"/>
    <w:rsid w:val="005B70F2"/>
    <w:rsid w:val="005B7C57"/>
    <w:rsid w:val="005B7EF9"/>
    <w:rsid w:val="005C1871"/>
    <w:rsid w:val="005C1F94"/>
    <w:rsid w:val="005C30DD"/>
    <w:rsid w:val="005C46D0"/>
    <w:rsid w:val="005C68F3"/>
    <w:rsid w:val="005C697B"/>
    <w:rsid w:val="005C719B"/>
    <w:rsid w:val="005C7E48"/>
    <w:rsid w:val="005D07F7"/>
    <w:rsid w:val="005D0856"/>
    <w:rsid w:val="005D14F5"/>
    <w:rsid w:val="005D249C"/>
    <w:rsid w:val="005D24C1"/>
    <w:rsid w:val="005D3254"/>
    <w:rsid w:val="005D3B1F"/>
    <w:rsid w:val="005D4126"/>
    <w:rsid w:val="005D4EFA"/>
    <w:rsid w:val="005D6A63"/>
    <w:rsid w:val="005D74A3"/>
    <w:rsid w:val="005D785F"/>
    <w:rsid w:val="005E0259"/>
    <w:rsid w:val="005E0780"/>
    <w:rsid w:val="005E08C7"/>
    <w:rsid w:val="005E0DA0"/>
    <w:rsid w:val="005E1B4C"/>
    <w:rsid w:val="005E1D50"/>
    <w:rsid w:val="005E2635"/>
    <w:rsid w:val="005E3A38"/>
    <w:rsid w:val="005E3A43"/>
    <w:rsid w:val="005E3F0C"/>
    <w:rsid w:val="005E6220"/>
    <w:rsid w:val="005E712E"/>
    <w:rsid w:val="005E77BE"/>
    <w:rsid w:val="005E7B82"/>
    <w:rsid w:val="005F0662"/>
    <w:rsid w:val="005F0A89"/>
    <w:rsid w:val="005F1F7E"/>
    <w:rsid w:val="005F36CC"/>
    <w:rsid w:val="005F4103"/>
    <w:rsid w:val="005F4168"/>
    <w:rsid w:val="005F4436"/>
    <w:rsid w:val="005F4DF7"/>
    <w:rsid w:val="005F6C85"/>
    <w:rsid w:val="005F6CFC"/>
    <w:rsid w:val="005F6DEF"/>
    <w:rsid w:val="006000A0"/>
    <w:rsid w:val="006011A5"/>
    <w:rsid w:val="006023B1"/>
    <w:rsid w:val="0060242A"/>
    <w:rsid w:val="0060249F"/>
    <w:rsid w:val="006027BA"/>
    <w:rsid w:val="006037CD"/>
    <w:rsid w:val="00604B14"/>
    <w:rsid w:val="00604BB5"/>
    <w:rsid w:val="00604BD0"/>
    <w:rsid w:val="00604E38"/>
    <w:rsid w:val="00605BAF"/>
    <w:rsid w:val="006063C5"/>
    <w:rsid w:val="00606E04"/>
    <w:rsid w:val="006075DB"/>
    <w:rsid w:val="006102FA"/>
    <w:rsid w:val="00610558"/>
    <w:rsid w:val="00610A4E"/>
    <w:rsid w:val="00612011"/>
    <w:rsid w:val="0061232A"/>
    <w:rsid w:val="00612DBF"/>
    <w:rsid w:val="00613AD7"/>
    <w:rsid w:val="006149BB"/>
    <w:rsid w:val="00614B3A"/>
    <w:rsid w:val="006150A0"/>
    <w:rsid w:val="0061512B"/>
    <w:rsid w:val="006152D0"/>
    <w:rsid w:val="006154C6"/>
    <w:rsid w:val="00615B42"/>
    <w:rsid w:val="006163BA"/>
    <w:rsid w:val="006170EB"/>
    <w:rsid w:val="00617B1B"/>
    <w:rsid w:val="00617D7F"/>
    <w:rsid w:val="0062059B"/>
    <w:rsid w:val="006217EF"/>
    <w:rsid w:val="00622320"/>
    <w:rsid w:val="006235ED"/>
    <w:rsid w:val="00624013"/>
    <w:rsid w:val="00625D0F"/>
    <w:rsid w:val="00626501"/>
    <w:rsid w:val="00626A08"/>
    <w:rsid w:val="00626E3C"/>
    <w:rsid w:val="00627A6C"/>
    <w:rsid w:val="00630446"/>
    <w:rsid w:val="00630CFF"/>
    <w:rsid w:val="00630F47"/>
    <w:rsid w:val="006324B7"/>
    <w:rsid w:val="0063302F"/>
    <w:rsid w:val="00633112"/>
    <w:rsid w:val="006334C9"/>
    <w:rsid w:val="00634121"/>
    <w:rsid w:val="0063505D"/>
    <w:rsid w:val="0063517B"/>
    <w:rsid w:val="00635A9B"/>
    <w:rsid w:val="00636461"/>
    <w:rsid w:val="00640134"/>
    <w:rsid w:val="0064098B"/>
    <w:rsid w:val="00640E52"/>
    <w:rsid w:val="00641145"/>
    <w:rsid w:val="0064168E"/>
    <w:rsid w:val="00641AF2"/>
    <w:rsid w:val="00641BF3"/>
    <w:rsid w:val="00641FA5"/>
    <w:rsid w:val="0064494E"/>
    <w:rsid w:val="0064602F"/>
    <w:rsid w:val="006467C2"/>
    <w:rsid w:val="00647A48"/>
    <w:rsid w:val="0065027B"/>
    <w:rsid w:val="00650762"/>
    <w:rsid w:val="00650EB4"/>
    <w:rsid w:val="00651827"/>
    <w:rsid w:val="00651CF3"/>
    <w:rsid w:val="00653B81"/>
    <w:rsid w:val="006540D4"/>
    <w:rsid w:val="00654191"/>
    <w:rsid w:val="00654FE2"/>
    <w:rsid w:val="00657484"/>
    <w:rsid w:val="00660578"/>
    <w:rsid w:val="00660619"/>
    <w:rsid w:val="006610A3"/>
    <w:rsid w:val="00661A10"/>
    <w:rsid w:val="00662DC1"/>
    <w:rsid w:val="006635EA"/>
    <w:rsid w:val="0066419C"/>
    <w:rsid w:val="00664262"/>
    <w:rsid w:val="00664BAE"/>
    <w:rsid w:val="006661C7"/>
    <w:rsid w:val="00666374"/>
    <w:rsid w:val="0066694E"/>
    <w:rsid w:val="00667B80"/>
    <w:rsid w:val="00670359"/>
    <w:rsid w:val="00670C56"/>
    <w:rsid w:val="00673A40"/>
    <w:rsid w:val="00673A9A"/>
    <w:rsid w:val="00674577"/>
    <w:rsid w:val="00674CAB"/>
    <w:rsid w:val="00675C37"/>
    <w:rsid w:val="00676BA3"/>
    <w:rsid w:val="00677585"/>
    <w:rsid w:val="00677FBD"/>
    <w:rsid w:val="00680038"/>
    <w:rsid w:val="00680380"/>
    <w:rsid w:val="006803CF"/>
    <w:rsid w:val="006807A3"/>
    <w:rsid w:val="00680B01"/>
    <w:rsid w:val="0068126D"/>
    <w:rsid w:val="006825CD"/>
    <w:rsid w:val="00682682"/>
    <w:rsid w:val="00682BA7"/>
    <w:rsid w:val="00682C4F"/>
    <w:rsid w:val="00682DD4"/>
    <w:rsid w:val="006839DA"/>
    <w:rsid w:val="006843CE"/>
    <w:rsid w:val="00684F82"/>
    <w:rsid w:val="00685B2E"/>
    <w:rsid w:val="00685C78"/>
    <w:rsid w:val="00685FC3"/>
    <w:rsid w:val="006907C2"/>
    <w:rsid w:val="00690B78"/>
    <w:rsid w:val="00693E45"/>
    <w:rsid w:val="00694E3C"/>
    <w:rsid w:val="00696A9F"/>
    <w:rsid w:val="00696B41"/>
    <w:rsid w:val="006976C9"/>
    <w:rsid w:val="00697BFA"/>
    <w:rsid w:val="006A0B6C"/>
    <w:rsid w:val="006A1042"/>
    <w:rsid w:val="006A2394"/>
    <w:rsid w:val="006A27EB"/>
    <w:rsid w:val="006A2C74"/>
    <w:rsid w:val="006A3001"/>
    <w:rsid w:val="006A3FE7"/>
    <w:rsid w:val="006A4EEB"/>
    <w:rsid w:val="006A5C8C"/>
    <w:rsid w:val="006B1910"/>
    <w:rsid w:val="006B21A9"/>
    <w:rsid w:val="006B2883"/>
    <w:rsid w:val="006B2B68"/>
    <w:rsid w:val="006B31E6"/>
    <w:rsid w:val="006B38F0"/>
    <w:rsid w:val="006B434B"/>
    <w:rsid w:val="006B4960"/>
    <w:rsid w:val="006B5454"/>
    <w:rsid w:val="006B5B6C"/>
    <w:rsid w:val="006B63E7"/>
    <w:rsid w:val="006B6A62"/>
    <w:rsid w:val="006C1E34"/>
    <w:rsid w:val="006C33B9"/>
    <w:rsid w:val="006C3A59"/>
    <w:rsid w:val="006C3C8E"/>
    <w:rsid w:val="006C49FD"/>
    <w:rsid w:val="006C510B"/>
    <w:rsid w:val="006C5404"/>
    <w:rsid w:val="006C5821"/>
    <w:rsid w:val="006C7108"/>
    <w:rsid w:val="006C765C"/>
    <w:rsid w:val="006D097B"/>
    <w:rsid w:val="006D281B"/>
    <w:rsid w:val="006D2FA9"/>
    <w:rsid w:val="006D3B0B"/>
    <w:rsid w:val="006D61DE"/>
    <w:rsid w:val="006D624D"/>
    <w:rsid w:val="006D6561"/>
    <w:rsid w:val="006D6812"/>
    <w:rsid w:val="006D7669"/>
    <w:rsid w:val="006E03B9"/>
    <w:rsid w:val="006E0576"/>
    <w:rsid w:val="006E0A2B"/>
    <w:rsid w:val="006E2B13"/>
    <w:rsid w:val="006E412A"/>
    <w:rsid w:val="006E4202"/>
    <w:rsid w:val="006E4AD7"/>
    <w:rsid w:val="006E4F47"/>
    <w:rsid w:val="006E5775"/>
    <w:rsid w:val="006E5F86"/>
    <w:rsid w:val="006E70CA"/>
    <w:rsid w:val="006E78F9"/>
    <w:rsid w:val="006F0A84"/>
    <w:rsid w:val="006F0E3B"/>
    <w:rsid w:val="006F190A"/>
    <w:rsid w:val="006F3F1B"/>
    <w:rsid w:val="006F6E16"/>
    <w:rsid w:val="006F72D1"/>
    <w:rsid w:val="00700596"/>
    <w:rsid w:val="007007B2"/>
    <w:rsid w:val="007011A2"/>
    <w:rsid w:val="00701A98"/>
    <w:rsid w:val="0070355E"/>
    <w:rsid w:val="00704C83"/>
    <w:rsid w:val="007058BD"/>
    <w:rsid w:val="0070594C"/>
    <w:rsid w:val="00706B05"/>
    <w:rsid w:val="00707521"/>
    <w:rsid w:val="00711F5F"/>
    <w:rsid w:val="00712A30"/>
    <w:rsid w:val="00712CFC"/>
    <w:rsid w:val="00712FE5"/>
    <w:rsid w:val="00713730"/>
    <w:rsid w:val="007138F6"/>
    <w:rsid w:val="00713BBC"/>
    <w:rsid w:val="00715863"/>
    <w:rsid w:val="007172AF"/>
    <w:rsid w:val="00717C1B"/>
    <w:rsid w:val="00720E7A"/>
    <w:rsid w:val="007220D4"/>
    <w:rsid w:val="00722205"/>
    <w:rsid w:val="007226D9"/>
    <w:rsid w:val="00722F66"/>
    <w:rsid w:val="0072343E"/>
    <w:rsid w:val="00723A46"/>
    <w:rsid w:val="0072405D"/>
    <w:rsid w:val="00724E08"/>
    <w:rsid w:val="0072530A"/>
    <w:rsid w:val="0072579F"/>
    <w:rsid w:val="007261E3"/>
    <w:rsid w:val="007263E3"/>
    <w:rsid w:val="00727063"/>
    <w:rsid w:val="0072775E"/>
    <w:rsid w:val="00730CB9"/>
    <w:rsid w:val="00731937"/>
    <w:rsid w:val="00731E48"/>
    <w:rsid w:val="007326C2"/>
    <w:rsid w:val="007332C1"/>
    <w:rsid w:val="00733D16"/>
    <w:rsid w:val="00733D29"/>
    <w:rsid w:val="0073405D"/>
    <w:rsid w:val="00734ADD"/>
    <w:rsid w:val="0073536E"/>
    <w:rsid w:val="007374CD"/>
    <w:rsid w:val="00737CF1"/>
    <w:rsid w:val="00737E3A"/>
    <w:rsid w:val="007428DD"/>
    <w:rsid w:val="007432A7"/>
    <w:rsid w:val="007457C7"/>
    <w:rsid w:val="00745BC7"/>
    <w:rsid w:val="00745CD6"/>
    <w:rsid w:val="00745E02"/>
    <w:rsid w:val="00746F7F"/>
    <w:rsid w:val="00747C05"/>
    <w:rsid w:val="007502AD"/>
    <w:rsid w:val="00750DC9"/>
    <w:rsid w:val="0075216A"/>
    <w:rsid w:val="007523DB"/>
    <w:rsid w:val="00754249"/>
    <w:rsid w:val="007544D3"/>
    <w:rsid w:val="00754C6F"/>
    <w:rsid w:val="00754C7D"/>
    <w:rsid w:val="00755ECB"/>
    <w:rsid w:val="00756150"/>
    <w:rsid w:val="00756934"/>
    <w:rsid w:val="00760102"/>
    <w:rsid w:val="00760BB7"/>
    <w:rsid w:val="00760F48"/>
    <w:rsid w:val="007614B8"/>
    <w:rsid w:val="0076354E"/>
    <w:rsid w:val="00763A63"/>
    <w:rsid w:val="007647A9"/>
    <w:rsid w:val="007668E8"/>
    <w:rsid w:val="00767985"/>
    <w:rsid w:val="00770C05"/>
    <w:rsid w:val="00771E02"/>
    <w:rsid w:val="0077220C"/>
    <w:rsid w:val="0077256D"/>
    <w:rsid w:val="00772740"/>
    <w:rsid w:val="00773063"/>
    <w:rsid w:val="0077397A"/>
    <w:rsid w:val="00773AB5"/>
    <w:rsid w:val="00773B6E"/>
    <w:rsid w:val="00775FF4"/>
    <w:rsid w:val="007766C0"/>
    <w:rsid w:val="00776F03"/>
    <w:rsid w:val="0077716B"/>
    <w:rsid w:val="007803BD"/>
    <w:rsid w:val="00781569"/>
    <w:rsid w:val="00781702"/>
    <w:rsid w:val="00782586"/>
    <w:rsid w:val="00782B62"/>
    <w:rsid w:val="007835CA"/>
    <w:rsid w:val="00783D16"/>
    <w:rsid w:val="00783D9F"/>
    <w:rsid w:val="00784125"/>
    <w:rsid w:val="007853DE"/>
    <w:rsid w:val="007862EA"/>
    <w:rsid w:val="00786BAB"/>
    <w:rsid w:val="00787AD7"/>
    <w:rsid w:val="0079026A"/>
    <w:rsid w:val="00790F91"/>
    <w:rsid w:val="0079288F"/>
    <w:rsid w:val="007938DB"/>
    <w:rsid w:val="007948B0"/>
    <w:rsid w:val="007950CD"/>
    <w:rsid w:val="007954A9"/>
    <w:rsid w:val="0079586A"/>
    <w:rsid w:val="007959CF"/>
    <w:rsid w:val="00795FDB"/>
    <w:rsid w:val="007965FA"/>
    <w:rsid w:val="0079662D"/>
    <w:rsid w:val="007970E7"/>
    <w:rsid w:val="007A011B"/>
    <w:rsid w:val="007A01DC"/>
    <w:rsid w:val="007A1809"/>
    <w:rsid w:val="007A20AC"/>
    <w:rsid w:val="007A2E5D"/>
    <w:rsid w:val="007A34C3"/>
    <w:rsid w:val="007A463E"/>
    <w:rsid w:val="007A6E9D"/>
    <w:rsid w:val="007A738A"/>
    <w:rsid w:val="007A7F45"/>
    <w:rsid w:val="007B05DE"/>
    <w:rsid w:val="007B08A1"/>
    <w:rsid w:val="007B1553"/>
    <w:rsid w:val="007B34EA"/>
    <w:rsid w:val="007B3A91"/>
    <w:rsid w:val="007B4A40"/>
    <w:rsid w:val="007B4B35"/>
    <w:rsid w:val="007B4E61"/>
    <w:rsid w:val="007B729E"/>
    <w:rsid w:val="007B7812"/>
    <w:rsid w:val="007B79D4"/>
    <w:rsid w:val="007C0F2A"/>
    <w:rsid w:val="007C12DC"/>
    <w:rsid w:val="007C176B"/>
    <w:rsid w:val="007C1C8C"/>
    <w:rsid w:val="007C1E62"/>
    <w:rsid w:val="007C2347"/>
    <w:rsid w:val="007C339D"/>
    <w:rsid w:val="007C3A7D"/>
    <w:rsid w:val="007C435C"/>
    <w:rsid w:val="007C528B"/>
    <w:rsid w:val="007C556C"/>
    <w:rsid w:val="007C5D2B"/>
    <w:rsid w:val="007C651B"/>
    <w:rsid w:val="007C7196"/>
    <w:rsid w:val="007C73F4"/>
    <w:rsid w:val="007C7D9D"/>
    <w:rsid w:val="007C7E92"/>
    <w:rsid w:val="007D0103"/>
    <w:rsid w:val="007D18A6"/>
    <w:rsid w:val="007D20FD"/>
    <w:rsid w:val="007D248B"/>
    <w:rsid w:val="007D2848"/>
    <w:rsid w:val="007D3414"/>
    <w:rsid w:val="007D35C6"/>
    <w:rsid w:val="007D3C7C"/>
    <w:rsid w:val="007D3F2A"/>
    <w:rsid w:val="007D42EE"/>
    <w:rsid w:val="007D4351"/>
    <w:rsid w:val="007D4D91"/>
    <w:rsid w:val="007D5DD1"/>
    <w:rsid w:val="007D7393"/>
    <w:rsid w:val="007E02DB"/>
    <w:rsid w:val="007E09B5"/>
    <w:rsid w:val="007E1203"/>
    <w:rsid w:val="007E2C49"/>
    <w:rsid w:val="007E4B78"/>
    <w:rsid w:val="007E4D67"/>
    <w:rsid w:val="007E51AA"/>
    <w:rsid w:val="007E5D17"/>
    <w:rsid w:val="007E5E05"/>
    <w:rsid w:val="007F1388"/>
    <w:rsid w:val="007F2184"/>
    <w:rsid w:val="007F2677"/>
    <w:rsid w:val="007F2940"/>
    <w:rsid w:val="007F34DC"/>
    <w:rsid w:val="007F358C"/>
    <w:rsid w:val="007F36A4"/>
    <w:rsid w:val="007F3BF1"/>
    <w:rsid w:val="007F448D"/>
    <w:rsid w:val="007F4883"/>
    <w:rsid w:val="007F6BDF"/>
    <w:rsid w:val="007F6C5E"/>
    <w:rsid w:val="007F7D12"/>
    <w:rsid w:val="00801361"/>
    <w:rsid w:val="00801383"/>
    <w:rsid w:val="00801662"/>
    <w:rsid w:val="00802300"/>
    <w:rsid w:val="0080259D"/>
    <w:rsid w:val="008025C2"/>
    <w:rsid w:val="00802A55"/>
    <w:rsid w:val="00803AC4"/>
    <w:rsid w:val="00803CC0"/>
    <w:rsid w:val="00804492"/>
    <w:rsid w:val="008051AD"/>
    <w:rsid w:val="00805668"/>
    <w:rsid w:val="00805FEF"/>
    <w:rsid w:val="00806338"/>
    <w:rsid w:val="008063D6"/>
    <w:rsid w:val="008069B6"/>
    <w:rsid w:val="00806CB9"/>
    <w:rsid w:val="008109A1"/>
    <w:rsid w:val="00810CA1"/>
    <w:rsid w:val="00810DF6"/>
    <w:rsid w:val="00811F76"/>
    <w:rsid w:val="0081355A"/>
    <w:rsid w:val="008135F3"/>
    <w:rsid w:val="00813AEA"/>
    <w:rsid w:val="0081451A"/>
    <w:rsid w:val="0081452F"/>
    <w:rsid w:val="00814A36"/>
    <w:rsid w:val="00815030"/>
    <w:rsid w:val="00815B96"/>
    <w:rsid w:val="00817067"/>
    <w:rsid w:val="008209F7"/>
    <w:rsid w:val="00820A55"/>
    <w:rsid w:val="0082109F"/>
    <w:rsid w:val="0082271E"/>
    <w:rsid w:val="00823058"/>
    <w:rsid w:val="008235F0"/>
    <w:rsid w:val="008235F3"/>
    <w:rsid w:val="008239BC"/>
    <w:rsid w:val="00824B8E"/>
    <w:rsid w:val="008251F3"/>
    <w:rsid w:val="008256AE"/>
    <w:rsid w:val="00830C49"/>
    <w:rsid w:val="00832348"/>
    <w:rsid w:val="00833666"/>
    <w:rsid w:val="00834E19"/>
    <w:rsid w:val="008356F8"/>
    <w:rsid w:val="008400FF"/>
    <w:rsid w:val="00841245"/>
    <w:rsid w:val="008413F2"/>
    <w:rsid w:val="00841868"/>
    <w:rsid w:val="00841E51"/>
    <w:rsid w:val="0084302D"/>
    <w:rsid w:val="00843335"/>
    <w:rsid w:val="00843968"/>
    <w:rsid w:val="00843C6F"/>
    <w:rsid w:val="008463DE"/>
    <w:rsid w:val="00846D5C"/>
    <w:rsid w:val="00850979"/>
    <w:rsid w:val="0085117D"/>
    <w:rsid w:val="00851CD3"/>
    <w:rsid w:val="00852104"/>
    <w:rsid w:val="00852EA7"/>
    <w:rsid w:val="008531BA"/>
    <w:rsid w:val="00853647"/>
    <w:rsid w:val="0085387F"/>
    <w:rsid w:val="00853939"/>
    <w:rsid w:val="00854F57"/>
    <w:rsid w:val="0085550C"/>
    <w:rsid w:val="00855A14"/>
    <w:rsid w:val="00856C1D"/>
    <w:rsid w:val="00857003"/>
    <w:rsid w:val="008579F1"/>
    <w:rsid w:val="0086034E"/>
    <w:rsid w:val="00860471"/>
    <w:rsid w:val="00860670"/>
    <w:rsid w:val="00860A24"/>
    <w:rsid w:val="00862181"/>
    <w:rsid w:val="00863914"/>
    <w:rsid w:val="008648D5"/>
    <w:rsid w:val="0086666E"/>
    <w:rsid w:val="008671E5"/>
    <w:rsid w:val="00867D3D"/>
    <w:rsid w:val="00867EA2"/>
    <w:rsid w:val="00870DDC"/>
    <w:rsid w:val="00870DFF"/>
    <w:rsid w:val="0087200B"/>
    <w:rsid w:val="0087258B"/>
    <w:rsid w:val="008736C6"/>
    <w:rsid w:val="00874A54"/>
    <w:rsid w:val="00875F95"/>
    <w:rsid w:val="0087673E"/>
    <w:rsid w:val="00876D74"/>
    <w:rsid w:val="00877EA7"/>
    <w:rsid w:val="00880230"/>
    <w:rsid w:val="00881D9B"/>
    <w:rsid w:val="00882792"/>
    <w:rsid w:val="00883406"/>
    <w:rsid w:val="00883DE7"/>
    <w:rsid w:val="00884690"/>
    <w:rsid w:val="00886E27"/>
    <w:rsid w:val="008876AD"/>
    <w:rsid w:val="00887AC1"/>
    <w:rsid w:val="008905AA"/>
    <w:rsid w:val="00890E67"/>
    <w:rsid w:val="00891106"/>
    <w:rsid w:val="00891ECA"/>
    <w:rsid w:val="008932E3"/>
    <w:rsid w:val="008936D1"/>
    <w:rsid w:val="00893782"/>
    <w:rsid w:val="00893ECD"/>
    <w:rsid w:val="008942BC"/>
    <w:rsid w:val="00894486"/>
    <w:rsid w:val="008946A4"/>
    <w:rsid w:val="008948A8"/>
    <w:rsid w:val="0089541C"/>
    <w:rsid w:val="00895EE1"/>
    <w:rsid w:val="008963D7"/>
    <w:rsid w:val="00896819"/>
    <w:rsid w:val="00896C6B"/>
    <w:rsid w:val="00896DE5"/>
    <w:rsid w:val="0089715F"/>
    <w:rsid w:val="00897722"/>
    <w:rsid w:val="008A030F"/>
    <w:rsid w:val="008A143D"/>
    <w:rsid w:val="008A1A72"/>
    <w:rsid w:val="008A2145"/>
    <w:rsid w:val="008A35A8"/>
    <w:rsid w:val="008A3CB3"/>
    <w:rsid w:val="008A3DAB"/>
    <w:rsid w:val="008A541C"/>
    <w:rsid w:val="008A5A44"/>
    <w:rsid w:val="008A62F9"/>
    <w:rsid w:val="008A6514"/>
    <w:rsid w:val="008B079E"/>
    <w:rsid w:val="008B0B08"/>
    <w:rsid w:val="008B14FD"/>
    <w:rsid w:val="008B1E3F"/>
    <w:rsid w:val="008B3683"/>
    <w:rsid w:val="008B5125"/>
    <w:rsid w:val="008B6A3C"/>
    <w:rsid w:val="008B6B54"/>
    <w:rsid w:val="008B76EC"/>
    <w:rsid w:val="008C0035"/>
    <w:rsid w:val="008C01D0"/>
    <w:rsid w:val="008C06E5"/>
    <w:rsid w:val="008C134F"/>
    <w:rsid w:val="008C14F7"/>
    <w:rsid w:val="008C1F64"/>
    <w:rsid w:val="008C1FDB"/>
    <w:rsid w:val="008C22A1"/>
    <w:rsid w:val="008C22F5"/>
    <w:rsid w:val="008C25E2"/>
    <w:rsid w:val="008C29A7"/>
    <w:rsid w:val="008C2F48"/>
    <w:rsid w:val="008C3257"/>
    <w:rsid w:val="008C32B0"/>
    <w:rsid w:val="008C3A29"/>
    <w:rsid w:val="008C3E9D"/>
    <w:rsid w:val="008C521E"/>
    <w:rsid w:val="008C64B6"/>
    <w:rsid w:val="008C7DEF"/>
    <w:rsid w:val="008D1090"/>
    <w:rsid w:val="008D113B"/>
    <w:rsid w:val="008D38FE"/>
    <w:rsid w:val="008D3F5E"/>
    <w:rsid w:val="008D4A1B"/>
    <w:rsid w:val="008D4BB7"/>
    <w:rsid w:val="008D63DD"/>
    <w:rsid w:val="008D69B6"/>
    <w:rsid w:val="008D6DCE"/>
    <w:rsid w:val="008D7EA4"/>
    <w:rsid w:val="008E0DEC"/>
    <w:rsid w:val="008E12A9"/>
    <w:rsid w:val="008E416F"/>
    <w:rsid w:val="008E4F98"/>
    <w:rsid w:val="008E6913"/>
    <w:rsid w:val="008E71BC"/>
    <w:rsid w:val="008E742D"/>
    <w:rsid w:val="008E79E5"/>
    <w:rsid w:val="008E7C2F"/>
    <w:rsid w:val="008E7E09"/>
    <w:rsid w:val="008F03F5"/>
    <w:rsid w:val="008F2356"/>
    <w:rsid w:val="008F294B"/>
    <w:rsid w:val="008F2F2D"/>
    <w:rsid w:val="008F3DF7"/>
    <w:rsid w:val="008F452A"/>
    <w:rsid w:val="008F471C"/>
    <w:rsid w:val="008F5F54"/>
    <w:rsid w:val="008F6D7D"/>
    <w:rsid w:val="009003DA"/>
    <w:rsid w:val="00900917"/>
    <w:rsid w:val="00901A5A"/>
    <w:rsid w:val="00903A42"/>
    <w:rsid w:val="00905B2D"/>
    <w:rsid w:val="00906647"/>
    <w:rsid w:val="00911711"/>
    <w:rsid w:val="0091233D"/>
    <w:rsid w:val="00912B98"/>
    <w:rsid w:val="00913DB6"/>
    <w:rsid w:val="00915BDB"/>
    <w:rsid w:val="00916FCC"/>
    <w:rsid w:val="00917BBD"/>
    <w:rsid w:val="00922B65"/>
    <w:rsid w:val="00922BBC"/>
    <w:rsid w:val="00922C6C"/>
    <w:rsid w:val="00923AB0"/>
    <w:rsid w:val="00924476"/>
    <w:rsid w:val="0092515C"/>
    <w:rsid w:val="00925F78"/>
    <w:rsid w:val="00926B35"/>
    <w:rsid w:val="00926D4D"/>
    <w:rsid w:val="0092711E"/>
    <w:rsid w:val="00927BC5"/>
    <w:rsid w:val="009303BA"/>
    <w:rsid w:val="00931BC8"/>
    <w:rsid w:val="00931FA2"/>
    <w:rsid w:val="0093214F"/>
    <w:rsid w:val="00932782"/>
    <w:rsid w:val="00933243"/>
    <w:rsid w:val="009339BD"/>
    <w:rsid w:val="00933EBB"/>
    <w:rsid w:val="009340E8"/>
    <w:rsid w:val="00934633"/>
    <w:rsid w:val="00934891"/>
    <w:rsid w:val="00934F08"/>
    <w:rsid w:val="009351D3"/>
    <w:rsid w:val="00936B40"/>
    <w:rsid w:val="00940E81"/>
    <w:rsid w:val="00941072"/>
    <w:rsid w:val="009415B7"/>
    <w:rsid w:val="00941A3A"/>
    <w:rsid w:val="009436F5"/>
    <w:rsid w:val="0094436B"/>
    <w:rsid w:val="00944480"/>
    <w:rsid w:val="00944FA5"/>
    <w:rsid w:val="009454E1"/>
    <w:rsid w:val="00947D8C"/>
    <w:rsid w:val="00951CA1"/>
    <w:rsid w:val="00952573"/>
    <w:rsid w:val="009525A7"/>
    <w:rsid w:val="009532C4"/>
    <w:rsid w:val="00953871"/>
    <w:rsid w:val="00953B91"/>
    <w:rsid w:val="00954531"/>
    <w:rsid w:val="009547DF"/>
    <w:rsid w:val="00954890"/>
    <w:rsid w:val="00954F69"/>
    <w:rsid w:val="00955297"/>
    <w:rsid w:val="00955381"/>
    <w:rsid w:val="00955A18"/>
    <w:rsid w:val="009568C2"/>
    <w:rsid w:val="0096049C"/>
    <w:rsid w:val="009615CD"/>
    <w:rsid w:val="009620A8"/>
    <w:rsid w:val="00962D48"/>
    <w:rsid w:val="00963883"/>
    <w:rsid w:val="00963DF3"/>
    <w:rsid w:val="00963E30"/>
    <w:rsid w:val="00964281"/>
    <w:rsid w:val="0096439A"/>
    <w:rsid w:val="00964794"/>
    <w:rsid w:val="00965A5B"/>
    <w:rsid w:val="00965B29"/>
    <w:rsid w:val="00965C68"/>
    <w:rsid w:val="0096665A"/>
    <w:rsid w:val="00966BFD"/>
    <w:rsid w:val="00967887"/>
    <w:rsid w:val="00967D1D"/>
    <w:rsid w:val="00970360"/>
    <w:rsid w:val="00970B26"/>
    <w:rsid w:val="00972153"/>
    <w:rsid w:val="0097355C"/>
    <w:rsid w:val="009739B9"/>
    <w:rsid w:val="009740FA"/>
    <w:rsid w:val="00974790"/>
    <w:rsid w:val="0097696C"/>
    <w:rsid w:val="00980712"/>
    <w:rsid w:val="0098108F"/>
    <w:rsid w:val="0098138E"/>
    <w:rsid w:val="0098238E"/>
    <w:rsid w:val="00984513"/>
    <w:rsid w:val="0099054B"/>
    <w:rsid w:val="00990704"/>
    <w:rsid w:val="00991108"/>
    <w:rsid w:val="00991207"/>
    <w:rsid w:val="0099147C"/>
    <w:rsid w:val="009914A0"/>
    <w:rsid w:val="00992B4B"/>
    <w:rsid w:val="00993AB9"/>
    <w:rsid w:val="00993C40"/>
    <w:rsid w:val="00993C56"/>
    <w:rsid w:val="0099464C"/>
    <w:rsid w:val="00994A06"/>
    <w:rsid w:val="0099592E"/>
    <w:rsid w:val="009967AE"/>
    <w:rsid w:val="00996F97"/>
    <w:rsid w:val="00997A21"/>
    <w:rsid w:val="00997ADC"/>
    <w:rsid w:val="009A0300"/>
    <w:rsid w:val="009A08C5"/>
    <w:rsid w:val="009A0D2E"/>
    <w:rsid w:val="009A11EB"/>
    <w:rsid w:val="009A1252"/>
    <w:rsid w:val="009A1336"/>
    <w:rsid w:val="009A19A0"/>
    <w:rsid w:val="009A1A84"/>
    <w:rsid w:val="009A1B75"/>
    <w:rsid w:val="009A27A4"/>
    <w:rsid w:val="009A27F3"/>
    <w:rsid w:val="009A3315"/>
    <w:rsid w:val="009A3593"/>
    <w:rsid w:val="009A435F"/>
    <w:rsid w:val="009A44C4"/>
    <w:rsid w:val="009A54CA"/>
    <w:rsid w:val="009A5736"/>
    <w:rsid w:val="009A66F0"/>
    <w:rsid w:val="009A683E"/>
    <w:rsid w:val="009A6BCC"/>
    <w:rsid w:val="009A6E69"/>
    <w:rsid w:val="009A6F77"/>
    <w:rsid w:val="009A6FBB"/>
    <w:rsid w:val="009B0174"/>
    <w:rsid w:val="009B0209"/>
    <w:rsid w:val="009B0D2D"/>
    <w:rsid w:val="009B0F0E"/>
    <w:rsid w:val="009B13B2"/>
    <w:rsid w:val="009B273C"/>
    <w:rsid w:val="009B2D2C"/>
    <w:rsid w:val="009B2E9B"/>
    <w:rsid w:val="009B2EC9"/>
    <w:rsid w:val="009B42DF"/>
    <w:rsid w:val="009B44CB"/>
    <w:rsid w:val="009B45C5"/>
    <w:rsid w:val="009B4E4C"/>
    <w:rsid w:val="009B4EF1"/>
    <w:rsid w:val="009B5530"/>
    <w:rsid w:val="009B5857"/>
    <w:rsid w:val="009C044D"/>
    <w:rsid w:val="009C08AE"/>
    <w:rsid w:val="009C0C5E"/>
    <w:rsid w:val="009C174B"/>
    <w:rsid w:val="009C1A57"/>
    <w:rsid w:val="009C1A67"/>
    <w:rsid w:val="009C2642"/>
    <w:rsid w:val="009C49B6"/>
    <w:rsid w:val="009C49BA"/>
    <w:rsid w:val="009C5293"/>
    <w:rsid w:val="009C62C5"/>
    <w:rsid w:val="009C6D5D"/>
    <w:rsid w:val="009C7C87"/>
    <w:rsid w:val="009D0B09"/>
    <w:rsid w:val="009D1326"/>
    <w:rsid w:val="009D18BD"/>
    <w:rsid w:val="009D20A3"/>
    <w:rsid w:val="009D35A8"/>
    <w:rsid w:val="009D4DAD"/>
    <w:rsid w:val="009D561D"/>
    <w:rsid w:val="009D6D07"/>
    <w:rsid w:val="009D76B1"/>
    <w:rsid w:val="009E148F"/>
    <w:rsid w:val="009E21B1"/>
    <w:rsid w:val="009E34A0"/>
    <w:rsid w:val="009E354A"/>
    <w:rsid w:val="009E3DA6"/>
    <w:rsid w:val="009E3F88"/>
    <w:rsid w:val="009E5D25"/>
    <w:rsid w:val="009E602A"/>
    <w:rsid w:val="009E624D"/>
    <w:rsid w:val="009E7FC8"/>
    <w:rsid w:val="009F00F1"/>
    <w:rsid w:val="009F1CCB"/>
    <w:rsid w:val="009F2CD8"/>
    <w:rsid w:val="009F3136"/>
    <w:rsid w:val="009F31C9"/>
    <w:rsid w:val="009F3C17"/>
    <w:rsid w:val="009F5977"/>
    <w:rsid w:val="009F6C9D"/>
    <w:rsid w:val="009F778A"/>
    <w:rsid w:val="00A01AB4"/>
    <w:rsid w:val="00A02C7C"/>
    <w:rsid w:val="00A06151"/>
    <w:rsid w:val="00A061C6"/>
    <w:rsid w:val="00A10FA7"/>
    <w:rsid w:val="00A10FB3"/>
    <w:rsid w:val="00A1161E"/>
    <w:rsid w:val="00A1511D"/>
    <w:rsid w:val="00A15A6D"/>
    <w:rsid w:val="00A16C6A"/>
    <w:rsid w:val="00A16EAA"/>
    <w:rsid w:val="00A172EB"/>
    <w:rsid w:val="00A20BA3"/>
    <w:rsid w:val="00A21468"/>
    <w:rsid w:val="00A2181D"/>
    <w:rsid w:val="00A2242A"/>
    <w:rsid w:val="00A22F79"/>
    <w:rsid w:val="00A23443"/>
    <w:rsid w:val="00A23ADD"/>
    <w:rsid w:val="00A24362"/>
    <w:rsid w:val="00A25E3C"/>
    <w:rsid w:val="00A265A0"/>
    <w:rsid w:val="00A26D87"/>
    <w:rsid w:val="00A273B7"/>
    <w:rsid w:val="00A3046A"/>
    <w:rsid w:val="00A3060C"/>
    <w:rsid w:val="00A31567"/>
    <w:rsid w:val="00A31909"/>
    <w:rsid w:val="00A34DB7"/>
    <w:rsid w:val="00A34F73"/>
    <w:rsid w:val="00A35CE3"/>
    <w:rsid w:val="00A365FC"/>
    <w:rsid w:val="00A37DB8"/>
    <w:rsid w:val="00A40B00"/>
    <w:rsid w:val="00A40B03"/>
    <w:rsid w:val="00A41623"/>
    <w:rsid w:val="00A41B4B"/>
    <w:rsid w:val="00A42781"/>
    <w:rsid w:val="00A437FE"/>
    <w:rsid w:val="00A44CE6"/>
    <w:rsid w:val="00A45FFC"/>
    <w:rsid w:val="00A46C50"/>
    <w:rsid w:val="00A4712A"/>
    <w:rsid w:val="00A476C3"/>
    <w:rsid w:val="00A47799"/>
    <w:rsid w:val="00A52223"/>
    <w:rsid w:val="00A54B15"/>
    <w:rsid w:val="00A55476"/>
    <w:rsid w:val="00A56638"/>
    <w:rsid w:val="00A56CF1"/>
    <w:rsid w:val="00A57A9B"/>
    <w:rsid w:val="00A57B26"/>
    <w:rsid w:val="00A605F3"/>
    <w:rsid w:val="00A60E78"/>
    <w:rsid w:val="00A634F5"/>
    <w:rsid w:val="00A650F1"/>
    <w:rsid w:val="00A652A1"/>
    <w:rsid w:val="00A66754"/>
    <w:rsid w:val="00A66952"/>
    <w:rsid w:val="00A66A69"/>
    <w:rsid w:val="00A679C1"/>
    <w:rsid w:val="00A67EB2"/>
    <w:rsid w:val="00A70344"/>
    <w:rsid w:val="00A71173"/>
    <w:rsid w:val="00A713B6"/>
    <w:rsid w:val="00A71961"/>
    <w:rsid w:val="00A71C3F"/>
    <w:rsid w:val="00A7388F"/>
    <w:rsid w:val="00A739A0"/>
    <w:rsid w:val="00A73E90"/>
    <w:rsid w:val="00A74459"/>
    <w:rsid w:val="00A74508"/>
    <w:rsid w:val="00A74E45"/>
    <w:rsid w:val="00A75A8E"/>
    <w:rsid w:val="00A77691"/>
    <w:rsid w:val="00A77CB7"/>
    <w:rsid w:val="00A80A8D"/>
    <w:rsid w:val="00A81A5C"/>
    <w:rsid w:val="00A81EFB"/>
    <w:rsid w:val="00A8202B"/>
    <w:rsid w:val="00A82796"/>
    <w:rsid w:val="00A833A2"/>
    <w:rsid w:val="00A83E2B"/>
    <w:rsid w:val="00A84CEB"/>
    <w:rsid w:val="00A85B47"/>
    <w:rsid w:val="00A85E3B"/>
    <w:rsid w:val="00A86FAA"/>
    <w:rsid w:val="00A90011"/>
    <w:rsid w:val="00A91163"/>
    <w:rsid w:val="00A94472"/>
    <w:rsid w:val="00A94A13"/>
    <w:rsid w:val="00A958F7"/>
    <w:rsid w:val="00A95F8A"/>
    <w:rsid w:val="00A960EA"/>
    <w:rsid w:val="00A9688C"/>
    <w:rsid w:val="00A97CA3"/>
    <w:rsid w:val="00AA2CB3"/>
    <w:rsid w:val="00AA306B"/>
    <w:rsid w:val="00AA3372"/>
    <w:rsid w:val="00AA4F58"/>
    <w:rsid w:val="00AA5348"/>
    <w:rsid w:val="00AA536E"/>
    <w:rsid w:val="00AA548E"/>
    <w:rsid w:val="00AA69DE"/>
    <w:rsid w:val="00AA6D04"/>
    <w:rsid w:val="00AB0B79"/>
    <w:rsid w:val="00AB0C18"/>
    <w:rsid w:val="00AB14BA"/>
    <w:rsid w:val="00AB2CB3"/>
    <w:rsid w:val="00AB2FEE"/>
    <w:rsid w:val="00AB38DF"/>
    <w:rsid w:val="00AB451C"/>
    <w:rsid w:val="00AB479D"/>
    <w:rsid w:val="00AB74BC"/>
    <w:rsid w:val="00AB7793"/>
    <w:rsid w:val="00AB7BA0"/>
    <w:rsid w:val="00AB7D87"/>
    <w:rsid w:val="00AC112A"/>
    <w:rsid w:val="00AC2A4A"/>
    <w:rsid w:val="00AC2BF0"/>
    <w:rsid w:val="00AC2EF7"/>
    <w:rsid w:val="00AC30DE"/>
    <w:rsid w:val="00AC3835"/>
    <w:rsid w:val="00AC499E"/>
    <w:rsid w:val="00AC53B9"/>
    <w:rsid w:val="00AC5659"/>
    <w:rsid w:val="00AD1B24"/>
    <w:rsid w:val="00AD1DC1"/>
    <w:rsid w:val="00AD261F"/>
    <w:rsid w:val="00AD2A3F"/>
    <w:rsid w:val="00AD3049"/>
    <w:rsid w:val="00AD4618"/>
    <w:rsid w:val="00AD4A5B"/>
    <w:rsid w:val="00AD566A"/>
    <w:rsid w:val="00AD57D0"/>
    <w:rsid w:val="00AD5C49"/>
    <w:rsid w:val="00AD5E67"/>
    <w:rsid w:val="00AD6C1C"/>
    <w:rsid w:val="00AD6F08"/>
    <w:rsid w:val="00AD75C4"/>
    <w:rsid w:val="00AD78CD"/>
    <w:rsid w:val="00AE011A"/>
    <w:rsid w:val="00AE16C4"/>
    <w:rsid w:val="00AE1735"/>
    <w:rsid w:val="00AE1A1B"/>
    <w:rsid w:val="00AE1DB5"/>
    <w:rsid w:val="00AE1FE9"/>
    <w:rsid w:val="00AE323C"/>
    <w:rsid w:val="00AE3268"/>
    <w:rsid w:val="00AE3916"/>
    <w:rsid w:val="00AE3E22"/>
    <w:rsid w:val="00AE4697"/>
    <w:rsid w:val="00AE47BC"/>
    <w:rsid w:val="00AE4F1B"/>
    <w:rsid w:val="00AE5002"/>
    <w:rsid w:val="00AE655E"/>
    <w:rsid w:val="00AE69D0"/>
    <w:rsid w:val="00AE7885"/>
    <w:rsid w:val="00AF012F"/>
    <w:rsid w:val="00AF0896"/>
    <w:rsid w:val="00AF0C07"/>
    <w:rsid w:val="00AF131F"/>
    <w:rsid w:val="00AF135F"/>
    <w:rsid w:val="00AF2300"/>
    <w:rsid w:val="00AF43E8"/>
    <w:rsid w:val="00AF50F5"/>
    <w:rsid w:val="00AF57A0"/>
    <w:rsid w:val="00AF5E59"/>
    <w:rsid w:val="00AF6164"/>
    <w:rsid w:val="00AF6B1D"/>
    <w:rsid w:val="00AF6BBE"/>
    <w:rsid w:val="00AF7099"/>
    <w:rsid w:val="00AF7183"/>
    <w:rsid w:val="00AF793B"/>
    <w:rsid w:val="00B0151F"/>
    <w:rsid w:val="00B0185D"/>
    <w:rsid w:val="00B01DFD"/>
    <w:rsid w:val="00B0342E"/>
    <w:rsid w:val="00B03ADC"/>
    <w:rsid w:val="00B03EC6"/>
    <w:rsid w:val="00B04EA1"/>
    <w:rsid w:val="00B05206"/>
    <w:rsid w:val="00B056F7"/>
    <w:rsid w:val="00B0647E"/>
    <w:rsid w:val="00B06DC1"/>
    <w:rsid w:val="00B07FB7"/>
    <w:rsid w:val="00B10749"/>
    <w:rsid w:val="00B11490"/>
    <w:rsid w:val="00B11901"/>
    <w:rsid w:val="00B1284E"/>
    <w:rsid w:val="00B158F1"/>
    <w:rsid w:val="00B16259"/>
    <w:rsid w:val="00B2131A"/>
    <w:rsid w:val="00B221E8"/>
    <w:rsid w:val="00B239BE"/>
    <w:rsid w:val="00B242E7"/>
    <w:rsid w:val="00B24A96"/>
    <w:rsid w:val="00B24BB9"/>
    <w:rsid w:val="00B25444"/>
    <w:rsid w:val="00B256B9"/>
    <w:rsid w:val="00B25857"/>
    <w:rsid w:val="00B26BA2"/>
    <w:rsid w:val="00B27689"/>
    <w:rsid w:val="00B301BF"/>
    <w:rsid w:val="00B31C43"/>
    <w:rsid w:val="00B31F49"/>
    <w:rsid w:val="00B32610"/>
    <w:rsid w:val="00B33207"/>
    <w:rsid w:val="00B336D9"/>
    <w:rsid w:val="00B33B76"/>
    <w:rsid w:val="00B33D6A"/>
    <w:rsid w:val="00B34377"/>
    <w:rsid w:val="00B362A7"/>
    <w:rsid w:val="00B37327"/>
    <w:rsid w:val="00B37614"/>
    <w:rsid w:val="00B40E37"/>
    <w:rsid w:val="00B4104B"/>
    <w:rsid w:val="00B418BD"/>
    <w:rsid w:val="00B42120"/>
    <w:rsid w:val="00B42D8A"/>
    <w:rsid w:val="00B431A3"/>
    <w:rsid w:val="00B436BA"/>
    <w:rsid w:val="00B43D03"/>
    <w:rsid w:val="00B43DA2"/>
    <w:rsid w:val="00B445DE"/>
    <w:rsid w:val="00B53219"/>
    <w:rsid w:val="00B541C7"/>
    <w:rsid w:val="00B54C7A"/>
    <w:rsid w:val="00B54C9E"/>
    <w:rsid w:val="00B5678D"/>
    <w:rsid w:val="00B57626"/>
    <w:rsid w:val="00B60F85"/>
    <w:rsid w:val="00B63B40"/>
    <w:rsid w:val="00B65BA4"/>
    <w:rsid w:val="00B6686B"/>
    <w:rsid w:val="00B70703"/>
    <w:rsid w:val="00B70A61"/>
    <w:rsid w:val="00B713A1"/>
    <w:rsid w:val="00B717C4"/>
    <w:rsid w:val="00B71CFC"/>
    <w:rsid w:val="00B72FB3"/>
    <w:rsid w:val="00B73698"/>
    <w:rsid w:val="00B75467"/>
    <w:rsid w:val="00B75E58"/>
    <w:rsid w:val="00B75E79"/>
    <w:rsid w:val="00B766ED"/>
    <w:rsid w:val="00B77BE0"/>
    <w:rsid w:val="00B77DD4"/>
    <w:rsid w:val="00B8053C"/>
    <w:rsid w:val="00B811D4"/>
    <w:rsid w:val="00B8144C"/>
    <w:rsid w:val="00B82583"/>
    <w:rsid w:val="00B83203"/>
    <w:rsid w:val="00B832F5"/>
    <w:rsid w:val="00B8373A"/>
    <w:rsid w:val="00B83EBB"/>
    <w:rsid w:val="00B83F3D"/>
    <w:rsid w:val="00B848D4"/>
    <w:rsid w:val="00B84ACB"/>
    <w:rsid w:val="00B86280"/>
    <w:rsid w:val="00B86D1D"/>
    <w:rsid w:val="00B86F18"/>
    <w:rsid w:val="00B93952"/>
    <w:rsid w:val="00B93C14"/>
    <w:rsid w:val="00B93E5C"/>
    <w:rsid w:val="00B95ACC"/>
    <w:rsid w:val="00B967C9"/>
    <w:rsid w:val="00B96F42"/>
    <w:rsid w:val="00B97171"/>
    <w:rsid w:val="00B97FE7"/>
    <w:rsid w:val="00BA009C"/>
    <w:rsid w:val="00BA12C6"/>
    <w:rsid w:val="00BA18CD"/>
    <w:rsid w:val="00BA2503"/>
    <w:rsid w:val="00BA3704"/>
    <w:rsid w:val="00BA3FCB"/>
    <w:rsid w:val="00BA4524"/>
    <w:rsid w:val="00BA5507"/>
    <w:rsid w:val="00BA5536"/>
    <w:rsid w:val="00BA5BD8"/>
    <w:rsid w:val="00BA6269"/>
    <w:rsid w:val="00BA68A2"/>
    <w:rsid w:val="00BA68D8"/>
    <w:rsid w:val="00BA6DAB"/>
    <w:rsid w:val="00BA78BA"/>
    <w:rsid w:val="00BA7BC1"/>
    <w:rsid w:val="00BA7D7D"/>
    <w:rsid w:val="00BB0150"/>
    <w:rsid w:val="00BB0F72"/>
    <w:rsid w:val="00BB1203"/>
    <w:rsid w:val="00BB2B79"/>
    <w:rsid w:val="00BB2C2A"/>
    <w:rsid w:val="00BB2E8E"/>
    <w:rsid w:val="00BB2FAC"/>
    <w:rsid w:val="00BB3760"/>
    <w:rsid w:val="00BB4191"/>
    <w:rsid w:val="00BB457B"/>
    <w:rsid w:val="00BB4E72"/>
    <w:rsid w:val="00BB4EB5"/>
    <w:rsid w:val="00BB5409"/>
    <w:rsid w:val="00BB63BA"/>
    <w:rsid w:val="00BC0659"/>
    <w:rsid w:val="00BC0D10"/>
    <w:rsid w:val="00BC1773"/>
    <w:rsid w:val="00BC1BFE"/>
    <w:rsid w:val="00BC1C8A"/>
    <w:rsid w:val="00BC58EC"/>
    <w:rsid w:val="00BC5D3C"/>
    <w:rsid w:val="00BC5ED9"/>
    <w:rsid w:val="00BC6F7E"/>
    <w:rsid w:val="00BC6FDA"/>
    <w:rsid w:val="00BC77EE"/>
    <w:rsid w:val="00BC789B"/>
    <w:rsid w:val="00BC7964"/>
    <w:rsid w:val="00BD00A8"/>
    <w:rsid w:val="00BD07B1"/>
    <w:rsid w:val="00BD1115"/>
    <w:rsid w:val="00BD2F7B"/>
    <w:rsid w:val="00BD3498"/>
    <w:rsid w:val="00BD42B4"/>
    <w:rsid w:val="00BD5852"/>
    <w:rsid w:val="00BD5EF1"/>
    <w:rsid w:val="00BD69E2"/>
    <w:rsid w:val="00BE0FEB"/>
    <w:rsid w:val="00BE16C2"/>
    <w:rsid w:val="00BE32E0"/>
    <w:rsid w:val="00BE3431"/>
    <w:rsid w:val="00BE3531"/>
    <w:rsid w:val="00BE4153"/>
    <w:rsid w:val="00BE5CC1"/>
    <w:rsid w:val="00BE6AB3"/>
    <w:rsid w:val="00BE6D11"/>
    <w:rsid w:val="00BE72AC"/>
    <w:rsid w:val="00BE788E"/>
    <w:rsid w:val="00BE7A37"/>
    <w:rsid w:val="00BF1ADF"/>
    <w:rsid w:val="00BF1E04"/>
    <w:rsid w:val="00BF41C1"/>
    <w:rsid w:val="00BF423F"/>
    <w:rsid w:val="00BF4B11"/>
    <w:rsid w:val="00BF5761"/>
    <w:rsid w:val="00BF5944"/>
    <w:rsid w:val="00BF5B98"/>
    <w:rsid w:val="00BF5D14"/>
    <w:rsid w:val="00BF7867"/>
    <w:rsid w:val="00BF7BBF"/>
    <w:rsid w:val="00C010BD"/>
    <w:rsid w:val="00C0367E"/>
    <w:rsid w:val="00C03FB3"/>
    <w:rsid w:val="00C05909"/>
    <w:rsid w:val="00C059B8"/>
    <w:rsid w:val="00C0676F"/>
    <w:rsid w:val="00C06CC3"/>
    <w:rsid w:val="00C078F0"/>
    <w:rsid w:val="00C07F50"/>
    <w:rsid w:val="00C124C4"/>
    <w:rsid w:val="00C13C4B"/>
    <w:rsid w:val="00C13E7E"/>
    <w:rsid w:val="00C1471C"/>
    <w:rsid w:val="00C150C8"/>
    <w:rsid w:val="00C15122"/>
    <w:rsid w:val="00C15396"/>
    <w:rsid w:val="00C15640"/>
    <w:rsid w:val="00C15754"/>
    <w:rsid w:val="00C157FC"/>
    <w:rsid w:val="00C15F38"/>
    <w:rsid w:val="00C1622A"/>
    <w:rsid w:val="00C16D87"/>
    <w:rsid w:val="00C20055"/>
    <w:rsid w:val="00C20FC2"/>
    <w:rsid w:val="00C234FF"/>
    <w:rsid w:val="00C23AB7"/>
    <w:rsid w:val="00C23BAB"/>
    <w:rsid w:val="00C249A1"/>
    <w:rsid w:val="00C25494"/>
    <w:rsid w:val="00C259EC"/>
    <w:rsid w:val="00C26487"/>
    <w:rsid w:val="00C265F7"/>
    <w:rsid w:val="00C26C75"/>
    <w:rsid w:val="00C2701F"/>
    <w:rsid w:val="00C30765"/>
    <w:rsid w:val="00C310EC"/>
    <w:rsid w:val="00C31854"/>
    <w:rsid w:val="00C329B4"/>
    <w:rsid w:val="00C32CA3"/>
    <w:rsid w:val="00C3540D"/>
    <w:rsid w:val="00C357AE"/>
    <w:rsid w:val="00C358C5"/>
    <w:rsid w:val="00C3598F"/>
    <w:rsid w:val="00C36BF0"/>
    <w:rsid w:val="00C36C71"/>
    <w:rsid w:val="00C37176"/>
    <w:rsid w:val="00C41448"/>
    <w:rsid w:val="00C41FE9"/>
    <w:rsid w:val="00C42190"/>
    <w:rsid w:val="00C423F9"/>
    <w:rsid w:val="00C427C1"/>
    <w:rsid w:val="00C42BE1"/>
    <w:rsid w:val="00C43525"/>
    <w:rsid w:val="00C4503E"/>
    <w:rsid w:val="00C458E8"/>
    <w:rsid w:val="00C463FE"/>
    <w:rsid w:val="00C4644F"/>
    <w:rsid w:val="00C464BE"/>
    <w:rsid w:val="00C46E5F"/>
    <w:rsid w:val="00C5003B"/>
    <w:rsid w:val="00C5090F"/>
    <w:rsid w:val="00C51134"/>
    <w:rsid w:val="00C51230"/>
    <w:rsid w:val="00C515BD"/>
    <w:rsid w:val="00C55E4D"/>
    <w:rsid w:val="00C56055"/>
    <w:rsid w:val="00C563F0"/>
    <w:rsid w:val="00C574C4"/>
    <w:rsid w:val="00C574E1"/>
    <w:rsid w:val="00C606F6"/>
    <w:rsid w:val="00C60E2A"/>
    <w:rsid w:val="00C611F5"/>
    <w:rsid w:val="00C613DA"/>
    <w:rsid w:val="00C6152D"/>
    <w:rsid w:val="00C61CCB"/>
    <w:rsid w:val="00C626EF"/>
    <w:rsid w:val="00C6355C"/>
    <w:rsid w:val="00C65503"/>
    <w:rsid w:val="00C6616D"/>
    <w:rsid w:val="00C664B6"/>
    <w:rsid w:val="00C67647"/>
    <w:rsid w:val="00C70571"/>
    <w:rsid w:val="00C728FA"/>
    <w:rsid w:val="00C7430D"/>
    <w:rsid w:val="00C74CB1"/>
    <w:rsid w:val="00C74E8D"/>
    <w:rsid w:val="00C75367"/>
    <w:rsid w:val="00C76224"/>
    <w:rsid w:val="00C766EB"/>
    <w:rsid w:val="00C769C8"/>
    <w:rsid w:val="00C76C2C"/>
    <w:rsid w:val="00C773DB"/>
    <w:rsid w:val="00C775D3"/>
    <w:rsid w:val="00C776CA"/>
    <w:rsid w:val="00C779ED"/>
    <w:rsid w:val="00C77A8D"/>
    <w:rsid w:val="00C77EA4"/>
    <w:rsid w:val="00C8226A"/>
    <w:rsid w:val="00C842F7"/>
    <w:rsid w:val="00C84937"/>
    <w:rsid w:val="00C84BAB"/>
    <w:rsid w:val="00C84C43"/>
    <w:rsid w:val="00C84DD6"/>
    <w:rsid w:val="00C85357"/>
    <w:rsid w:val="00C85503"/>
    <w:rsid w:val="00C8605A"/>
    <w:rsid w:val="00C902E4"/>
    <w:rsid w:val="00C904C8"/>
    <w:rsid w:val="00C916F6"/>
    <w:rsid w:val="00C91975"/>
    <w:rsid w:val="00C92122"/>
    <w:rsid w:val="00C9266B"/>
    <w:rsid w:val="00C92A8E"/>
    <w:rsid w:val="00C94224"/>
    <w:rsid w:val="00C94491"/>
    <w:rsid w:val="00C94651"/>
    <w:rsid w:val="00C969B1"/>
    <w:rsid w:val="00C96E93"/>
    <w:rsid w:val="00C9782E"/>
    <w:rsid w:val="00CA3730"/>
    <w:rsid w:val="00CA38E1"/>
    <w:rsid w:val="00CA3D98"/>
    <w:rsid w:val="00CA6EE3"/>
    <w:rsid w:val="00CA6F6F"/>
    <w:rsid w:val="00CA7103"/>
    <w:rsid w:val="00CA7C39"/>
    <w:rsid w:val="00CB094F"/>
    <w:rsid w:val="00CB18C9"/>
    <w:rsid w:val="00CB3A2E"/>
    <w:rsid w:val="00CB3ECF"/>
    <w:rsid w:val="00CB4FA8"/>
    <w:rsid w:val="00CB6EF2"/>
    <w:rsid w:val="00CB7134"/>
    <w:rsid w:val="00CB7F05"/>
    <w:rsid w:val="00CC08FE"/>
    <w:rsid w:val="00CC09D6"/>
    <w:rsid w:val="00CC16E1"/>
    <w:rsid w:val="00CC2550"/>
    <w:rsid w:val="00CC2CAF"/>
    <w:rsid w:val="00CC3DA0"/>
    <w:rsid w:val="00CC4172"/>
    <w:rsid w:val="00CC58E1"/>
    <w:rsid w:val="00CC5E96"/>
    <w:rsid w:val="00CC63E5"/>
    <w:rsid w:val="00CC6CDF"/>
    <w:rsid w:val="00CC71A6"/>
    <w:rsid w:val="00CC7BB1"/>
    <w:rsid w:val="00CC7E38"/>
    <w:rsid w:val="00CC7EDB"/>
    <w:rsid w:val="00CD1FC2"/>
    <w:rsid w:val="00CD2E1B"/>
    <w:rsid w:val="00CD33C3"/>
    <w:rsid w:val="00CD3A76"/>
    <w:rsid w:val="00CD4999"/>
    <w:rsid w:val="00CD5FEA"/>
    <w:rsid w:val="00CD7238"/>
    <w:rsid w:val="00CE03F6"/>
    <w:rsid w:val="00CE055A"/>
    <w:rsid w:val="00CE305E"/>
    <w:rsid w:val="00CE30A3"/>
    <w:rsid w:val="00CE38D9"/>
    <w:rsid w:val="00CE4787"/>
    <w:rsid w:val="00CE4AF8"/>
    <w:rsid w:val="00CE5101"/>
    <w:rsid w:val="00CE5708"/>
    <w:rsid w:val="00CE5964"/>
    <w:rsid w:val="00CE6D27"/>
    <w:rsid w:val="00CF16C4"/>
    <w:rsid w:val="00CF202F"/>
    <w:rsid w:val="00CF368B"/>
    <w:rsid w:val="00CF3BF9"/>
    <w:rsid w:val="00CF4C89"/>
    <w:rsid w:val="00CF5987"/>
    <w:rsid w:val="00CF61A6"/>
    <w:rsid w:val="00CF770A"/>
    <w:rsid w:val="00D00C61"/>
    <w:rsid w:val="00D025B3"/>
    <w:rsid w:val="00D03A17"/>
    <w:rsid w:val="00D03E89"/>
    <w:rsid w:val="00D057EB"/>
    <w:rsid w:val="00D07684"/>
    <w:rsid w:val="00D0780F"/>
    <w:rsid w:val="00D07BAE"/>
    <w:rsid w:val="00D109EF"/>
    <w:rsid w:val="00D10E69"/>
    <w:rsid w:val="00D1229E"/>
    <w:rsid w:val="00D125C8"/>
    <w:rsid w:val="00D14179"/>
    <w:rsid w:val="00D1419F"/>
    <w:rsid w:val="00D143C1"/>
    <w:rsid w:val="00D14865"/>
    <w:rsid w:val="00D155B8"/>
    <w:rsid w:val="00D15900"/>
    <w:rsid w:val="00D20895"/>
    <w:rsid w:val="00D20C50"/>
    <w:rsid w:val="00D22142"/>
    <w:rsid w:val="00D224D4"/>
    <w:rsid w:val="00D22D94"/>
    <w:rsid w:val="00D2317D"/>
    <w:rsid w:val="00D23966"/>
    <w:rsid w:val="00D239CC"/>
    <w:rsid w:val="00D23ACF"/>
    <w:rsid w:val="00D2511D"/>
    <w:rsid w:val="00D25979"/>
    <w:rsid w:val="00D26CB9"/>
    <w:rsid w:val="00D27911"/>
    <w:rsid w:val="00D31CBF"/>
    <w:rsid w:val="00D3242B"/>
    <w:rsid w:val="00D33073"/>
    <w:rsid w:val="00D34A2A"/>
    <w:rsid w:val="00D35289"/>
    <w:rsid w:val="00D37228"/>
    <w:rsid w:val="00D376BE"/>
    <w:rsid w:val="00D37AAB"/>
    <w:rsid w:val="00D40D25"/>
    <w:rsid w:val="00D41EA9"/>
    <w:rsid w:val="00D42E59"/>
    <w:rsid w:val="00D431B7"/>
    <w:rsid w:val="00D43BE2"/>
    <w:rsid w:val="00D442DE"/>
    <w:rsid w:val="00D44434"/>
    <w:rsid w:val="00D446E2"/>
    <w:rsid w:val="00D45291"/>
    <w:rsid w:val="00D4627B"/>
    <w:rsid w:val="00D46C2A"/>
    <w:rsid w:val="00D47097"/>
    <w:rsid w:val="00D5019F"/>
    <w:rsid w:val="00D50546"/>
    <w:rsid w:val="00D50C63"/>
    <w:rsid w:val="00D50FD7"/>
    <w:rsid w:val="00D52082"/>
    <w:rsid w:val="00D5701C"/>
    <w:rsid w:val="00D5702D"/>
    <w:rsid w:val="00D60744"/>
    <w:rsid w:val="00D60E50"/>
    <w:rsid w:val="00D613C5"/>
    <w:rsid w:val="00D61940"/>
    <w:rsid w:val="00D61B09"/>
    <w:rsid w:val="00D61C40"/>
    <w:rsid w:val="00D61F0D"/>
    <w:rsid w:val="00D620DB"/>
    <w:rsid w:val="00D6248A"/>
    <w:rsid w:val="00D638D6"/>
    <w:rsid w:val="00D63B51"/>
    <w:rsid w:val="00D6577B"/>
    <w:rsid w:val="00D65902"/>
    <w:rsid w:val="00D65B13"/>
    <w:rsid w:val="00D66083"/>
    <w:rsid w:val="00D660CA"/>
    <w:rsid w:val="00D6616C"/>
    <w:rsid w:val="00D6649F"/>
    <w:rsid w:val="00D70300"/>
    <w:rsid w:val="00D704B5"/>
    <w:rsid w:val="00D72298"/>
    <w:rsid w:val="00D73FC7"/>
    <w:rsid w:val="00D74CBD"/>
    <w:rsid w:val="00D757CF"/>
    <w:rsid w:val="00D767E4"/>
    <w:rsid w:val="00D77748"/>
    <w:rsid w:val="00D77E48"/>
    <w:rsid w:val="00D812E8"/>
    <w:rsid w:val="00D8143F"/>
    <w:rsid w:val="00D8168B"/>
    <w:rsid w:val="00D81B66"/>
    <w:rsid w:val="00D81F83"/>
    <w:rsid w:val="00D82680"/>
    <w:rsid w:val="00D82BB6"/>
    <w:rsid w:val="00D83BFB"/>
    <w:rsid w:val="00D847AB"/>
    <w:rsid w:val="00D86D1F"/>
    <w:rsid w:val="00D8761D"/>
    <w:rsid w:val="00D90DC5"/>
    <w:rsid w:val="00D9120C"/>
    <w:rsid w:val="00D92C3E"/>
    <w:rsid w:val="00D93326"/>
    <w:rsid w:val="00D934B2"/>
    <w:rsid w:val="00D94779"/>
    <w:rsid w:val="00D94FFD"/>
    <w:rsid w:val="00D97083"/>
    <w:rsid w:val="00D975CD"/>
    <w:rsid w:val="00DA006A"/>
    <w:rsid w:val="00DA0DB3"/>
    <w:rsid w:val="00DA354A"/>
    <w:rsid w:val="00DA3E8A"/>
    <w:rsid w:val="00DA4B1A"/>
    <w:rsid w:val="00DA6432"/>
    <w:rsid w:val="00DA75EE"/>
    <w:rsid w:val="00DA7B5B"/>
    <w:rsid w:val="00DB18C9"/>
    <w:rsid w:val="00DB3864"/>
    <w:rsid w:val="00DB416D"/>
    <w:rsid w:val="00DB41D4"/>
    <w:rsid w:val="00DB4713"/>
    <w:rsid w:val="00DB4A16"/>
    <w:rsid w:val="00DB7400"/>
    <w:rsid w:val="00DB7924"/>
    <w:rsid w:val="00DB7C4E"/>
    <w:rsid w:val="00DC05CF"/>
    <w:rsid w:val="00DC1492"/>
    <w:rsid w:val="00DC1CA5"/>
    <w:rsid w:val="00DC1FC0"/>
    <w:rsid w:val="00DC256B"/>
    <w:rsid w:val="00DC26B1"/>
    <w:rsid w:val="00DC291E"/>
    <w:rsid w:val="00DC2BC6"/>
    <w:rsid w:val="00DC3088"/>
    <w:rsid w:val="00DC5268"/>
    <w:rsid w:val="00DC69E9"/>
    <w:rsid w:val="00DC6D28"/>
    <w:rsid w:val="00DC736A"/>
    <w:rsid w:val="00DC7665"/>
    <w:rsid w:val="00DD0930"/>
    <w:rsid w:val="00DD1378"/>
    <w:rsid w:val="00DD14B9"/>
    <w:rsid w:val="00DD21DD"/>
    <w:rsid w:val="00DD22CE"/>
    <w:rsid w:val="00DD26BA"/>
    <w:rsid w:val="00DD2909"/>
    <w:rsid w:val="00DD4458"/>
    <w:rsid w:val="00DD6161"/>
    <w:rsid w:val="00DD6630"/>
    <w:rsid w:val="00DD6D19"/>
    <w:rsid w:val="00DD73E8"/>
    <w:rsid w:val="00DD7909"/>
    <w:rsid w:val="00DE028D"/>
    <w:rsid w:val="00DE0D02"/>
    <w:rsid w:val="00DE17B0"/>
    <w:rsid w:val="00DE1AD7"/>
    <w:rsid w:val="00DE2331"/>
    <w:rsid w:val="00DE235C"/>
    <w:rsid w:val="00DE2484"/>
    <w:rsid w:val="00DE266C"/>
    <w:rsid w:val="00DE2AEA"/>
    <w:rsid w:val="00DE2C78"/>
    <w:rsid w:val="00DE2D38"/>
    <w:rsid w:val="00DE2FD7"/>
    <w:rsid w:val="00DE4F19"/>
    <w:rsid w:val="00DE5045"/>
    <w:rsid w:val="00DE57BF"/>
    <w:rsid w:val="00DE5C58"/>
    <w:rsid w:val="00DE5FE3"/>
    <w:rsid w:val="00DE6377"/>
    <w:rsid w:val="00DE7A71"/>
    <w:rsid w:val="00DE7C85"/>
    <w:rsid w:val="00DF1E47"/>
    <w:rsid w:val="00DF1EAE"/>
    <w:rsid w:val="00DF1F93"/>
    <w:rsid w:val="00DF2421"/>
    <w:rsid w:val="00DF31E1"/>
    <w:rsid w:val="00DF3266"/>
    <w:rsid w:val="00DF34D5"/>
    <w:rsid w:val="00DF406C"/>
    <w:rsid w:val="00DF416F"/>
    <w:rsid w:val="00DF4D3C"/>
    <w:rsid w:val="00DF4F22"/>
    <w:rsid w:val="00DF5042"/>
    <w:rsid w:val="00DF6724"/>
    <w:rsid w:val="00DF6A3C"/>
    <w:rsid w:val="00DF6C31"/>
    <w:rsid w:val="00DF6CF8"/>
    <w:rsid w:val="00DF79A3"/>
    <w:rsid w:val="00E00AC3"/>
    <w:rsid w:val="00E01552"/>
    <w:rsid w:val="00E01E03"/>
    <w:rsid w:val="00E0262A"/>
    <w:rsid w:val="00E04918"/>
    <w:rsid w:val="00E04AAE"/>
    <w:rsid w:val="00E06487"/>
    <w:rsid w:val="00E066B5"/>
    <w:rsid w:val="00E115D4"/>
    <w:rsid w:val="00E130B1"/>
    <w:rsid w:val="00E134EC"/>
    <w:rsid w:val="00E13728"/>
    <w:rsid w:val="00E1388D"/>
    <w:rsid w:val="00E13E9E"/>
    <w:rsid w:val="00E14541"/>
    <w:rsid w:val="00E1482A"/>
    <w:rsid w:val="00E14844"/>
    <w:rsid w:val="00E15A8D"/>
    <w:rsid w:val="00E15AEC"/>
    <w:rsid w:val="00E15D75"/>
    <w:rsid w:val="00E16473"/>
    <w:rsid w:val="00E16E31"/>
    <w:rsid w:val="00E17C89"/>
    <w:rsid w:val="00E201B4"/>
    <w:rsid w:val="00E20B2E"/>
    <w:rsid w:val="00E21813"/>
    <w:rsid w:val="00E2224D"/>
    <w:rsid w:val="00E229FE"/>
    <w:rsid w:val="00E233B6"/>
    <w:rsid w:val="00E23959"/>
    <w:rsid w:val="00E2426C"/>
    <w:rsid w:val="00E25DBE"/>
    <w:rsid w:val="00E25EC6"/>
    <w:rsid w:val="00E26E9D"/>
    <w:rsid w:val="00E303A0"/>
    <w:rsid w:val="00E30EC5"/>
    <w:rsid w:val="00E3134C"/>
    <w:rsid w:val="00E31B08"/>
    <w:rsid w:val="00E31FB6"/>
    <w:rsid w:val="00E328E6"/>
    <w:rsid w:val="00E32E28"/>
    <w:rsid w:val="00E33272"/>
    <w:rsid w:val="00E33945"/>
    <w:rsid w:val="00E34DEE"/>
    <w:rsid w:val="00E354B8"/>
    <w:rsid w:val="00E371D4"/>
    <w:rsid w:val="00E378FB"/>
    <w:rsid w:val="00E4038D"/>
    <w:rsid w:val="00E410D2"/>
    <w:rsid w:val="00E41A9E"/>
    <w:rsid w:val="00E41EC2"/>
    <w:rsid w:val="00E420F4"/>
    <w:rsid w:val="00E43639"/>
    <w:rsid w:val="00E4419B"/>
    <w:rsid w:val="00E44B39"/>
    <w:rsid w:val="00E45F4C"/>
    <w:rsid w:val="00E464A6"/>
    <w:rsid w:val="00E46746"/>
    <w:rsid w:val="00E46B37"/>
    <w:rsid w:val="00E4755F"/>
    <w:rsid w:val="00E47790"/>
    <w:rsid w:val="00E50983"/>
    <w:rsid w:val="00E51428"/>
    <w:rsid w:val="00E514BC"/>
    <w:rsid w:val="00E52149"/>
    <w:rsid w:val="00E52D3B"/>
    <w:rsid w:val="00E52D5D"/>
    <w:rsid w:val="00E54272"/>
    <w:rsid w:val="00E54A4E"/>
    <w:rsid w:val="00E550C0"/>
    <w:rsid w:val="00E55790"/>
    <w:rsid w:val="00E55F5B"/>
    <w:rsid w:val="00E5622D"/>
    <w:rsid w:val="00E57AAF"/>
    <w:rsid w:val="00E57DF2"/>
    <w:rsid w:val="00E61AB4"/>
    <w:rsid w:val="00E62513"/>
    <w:rsid w:val="00E63886"/>
    <w:rsid w:val="00E63C69"/>
    <w:rsid w:val="00E63ED0"/>
    <w:rsid w:val="00E645C1"/>
    <w:rsid w:val="00E64F17"/>
    <w:rsid w:val="00E654D2"/>
    <w:rsid w:val="00E65789"/>
    <w:rsid w:val="00E657D7"/>
    <w:rsid w:val="00E7036B"/>
    <w:rsid w:val="00E71349"/>
    <w:rsid w:val="00E71CBB"/>
    <w:rsid w:val="00E72F2B"/>
    <w:rsid w:val="00E735F3"/>
    <w:rsid w:val="00E73E5B"/>
    <w:rsid w:val="00E76FD2"/>
    <w:rsid w:val="00E811BA"/>
    <w:rsid w:val="00E82581"/>
    <w:rsid w:val="00E82C57"/>
    <w:rsid w:val="00E8317A"/>
    <w:rsid w:val="00E834D9"/>
    <w:rsid w:val="00E848CE"/>
    <w:rsid w:val="00E8575F"/>
    <w:rsid w:val="00E85966"/>
    <w:rsid w:val="00E860C6"/>
    <w:rsid w:val="00E86637"/>
    <w:rsid w:val="00E91C69"/>
    <w:rsid w:val="00E91F8F"/>
    <w:rsid w:val="00E92451"/>
    <w:rsid w:val="00E9331C"/>
    <w:rsid w:val="00E94488"/>
    <w:rsid w:val="00E948AE"/>
    <w:rsid w:val="00E950A3"/>
    <w:rsid w:val="00E966A6"/>
    <w:rsid w:val="00E97941"/>
    <w:rsid w:val="00EA1617"/>
    <w:rsid w:val="00EA17E3"/>
    <w:rsid w:val="00EA3BBD"/>
    <w:rsid w:val="00EA3BCA"/>
    <w:rsid w:val="00EA4142"/>
    <w:rsid w:val="00EA7DA4"/>
    <w:rsid w:val="00EB081F"/>
    <w:rsid w:val="00EB0E4D"/>
    <w:rsid w:val="00EB0EAC"/>
    <w:rsid w:val="00EB0F1A"/>
    <w:rsid w:val="00EB24E3"/>
    <w:rsid w:val="00EB2623"/>
    <w:rsid w:val="00EB27B1"/>
    <w:rsid w:val="00EB42B8"/>
    <w:rsid w:val="00EB48E1"/>
    <w:rsid w:val="00EB4CE6"/>
    <w:rsid w:val="00EB50AA"/>
    <w:rsid w:val="00EB593F"/>
    <w:rsid w:val="00EB60F6"/>
    <w:rsid w:val="00EB6605"/>
    <w:rsid w:val="00EB6EEB"/>
    <w:rsid w:val="00EB76A5"/>
    <w:rsid w:val="00EC08B4"/>
    <w:rsid w:val="00EC1783"/>
    <w:rsid w:val="00EC1A0B"/>
    <w:rsid w:val="00EC1A8E"/>
    <w:rsid w:val="00EC1B35"/>
    <w:rsid w:val="00EC2536"/>
    <w:rsid w:val="00EC2C78"/>
    <w:rsid w:val="00EC4523"/>
    <w:rsid w:val="00EC49AA"/>
    <w:rsid w:val="00EC4C5B"/>
    <w:rsid w:val="00EC530B"/>
    <w:rsid w:val="00ED0865"/>
    <w:rsid w:val="00ED0872"/>
    <w:rsid w:val="00ED0E67"/>
    <w:rsid w:val="00ED137E"/>
    <w:rsid w:val="00ED174B"/>
    <w:rsid w:val="00ED2392"/>
    <w:rsid w:val="00ED4E2E"/>
    <w:rsid w:val="00ED4F65"/>
    <w:rsid w:val="00ED5CA8"/>
    <w:rsid w:val="00ED6441"/>
    <w:rsid w:val="00ED6F1B"/>
    <w:rsid w:val="00ED7501"/>
    <w:rsid w:val="00ED7BE9"/>
    <w:rsid w:val="00EE0A03"/>
    <w:rsid w:val="00EE13D6"/>
    <w:rsid w:val="00EE144D"/>
    <w:rsid w:val="00EE223B"/>
    <w:rsid w:val="00EE26B3"/>
    <w:rsid w:val="00EE5071"/>
    <w:rsid w:val="00EE57F9"/>
    <w:rsid w:val="00EE5956"/>
    <w:rsid w:val="00EE5BDD"/>
    <w:rsid w:val="00EE6543"/>
    <w:rsid w:val="00EF0D99"/>
    <w:rsid w:val="00EF21E6"/>
    <w:rsid w:val="00EF23D2"/>
    <w:rsid w:val="00EF2454"/>
    <w:rsid w:val="00EF3017"/>
    <w:rsid w:val="00EF340A"/>
    <w:rsid w:val="00EF3420"/>
    <w:rsid w:val="00EF4AF3"/>
    <w:rsid w:val="00EF5B2D"/>
    <w:rsid w:val="00EF5FF7"/>
    <w:rsid w:val="00F0002F"/>
    <w:rsid w:val="00F00CB6"/>
    <w:rsid w:val="00F04493"/>
    <w:rsid w:val="00F058C6"/>
    <w:rsid w:val="00F05E4E"/>
    <w:rsid w:val="00F061B4"/>
    <w:rsid w:val="00F069D7"/>
    <w:rsid w:val="00F074C1"/>
    <w:rsid w:val="00F078E5"/>
    <w:rsid w:val="00F100D3"/>
    <w:rsid w:val="00F10DC5"/>
    <w:rsid w:val="00F10F5C"/>
    <w:rsid w:val="00F11423"/>
    <w:rsid w:val="00F12896"/>
    <w:rsid w:val="00F12AFC"/>
    <w:rsid w:val="00F12B3D"/>
    <w:rsid w:val="00F13B30"/>
    <w:rsid w:val="00F13B60"/>
    <w:rsid w:val="00F14DA8"/>
    <w:rsid w:val="00F14F72"/>
    <w:rsid w:val="00F15E14"/>
    <w:rsid w:val="00F15E9C"/>
    <w:rsid w:val="00F20A6C"/>
    <w:rsid w:val="00F20D41"/>
    <w:rsid w:val="00F220AE"/>
    <w:rsid w:val="00F22565"/>
    <w:rsid w:val="00F23373"/>
    <w:rsid w:val="00F2362F"/>
    <w:rsid w:val="00F256D1"/>
    <w:rsid w:val="00F25C26"/>
    <w:rsid w:val="00F27743"/>
    <w:rsid w:val="00F27EE0"/>
    <w:rsid w:val="00F3012B"/>
    <w:rsid w:val="00F30D72"/>
    <w:rsid w:val="00F31190"/>
    <w:rsid w:val="00F314C2"/>
    <w:rsid w:val="00F3349E"/>
    <w:rsid w:val="00F34340"/>
    <w:rsid w:val="00F34F97"/>
    <w:rsid w:val="00F35D3F"/>
    <w:rsid w:val="00F35F26"/>
    <w:rsid w:val="00F36130"/>
    <w:rsid w:val="00F36F8E"/>
    <w:rsid w:val="00F37874"/>
    <w:rsid w:val="00F40C95"/>
    <w:rsid w:val="00F40CCB"/>
    <w:rsid w:val="00F423BC"/>
    <w:rsid w:val="00F430D9"/>
    <w:rsid w:val="00F4379C"/>
    <w:rsid w:val="00F43A75"/>
    <w:rsid w:val="00F44C3C"/>
    <w:rsid w:val="00F454A5"/>
    <w:rsid w:val="00F45D3B"/>
    <w:rsid w:val="00F45D5F"/>
    <w:rsid w:val="00F46136"/>
    <w:rsid w:val="00F4649D"/>
    <w:rsid w:val="00F4702A"/>
    <w:rsid w:val="00F4745B"/>
    <w:rsid w:val="00F4782C"/>
    <w:rsid w:val="00F47B02"/>
    <w:rsid w:val="00F50ADF"/>
    <w:rsid w:val="00F519DB"/>
    <w:rsid w:val="00F53163"/>
    <w:rsid w:val="00F5495D"/>
    <w:rsid w:val="00F5537B"/>
    <w:rsid w:val="00F55590"/>
    <w:rsid w:val="00F55F4D"/>
    <w:rsid w:val="00F57037"/>
    <w:rsid w:val="00F579FB"/>
    <w:rsid w:val="00F57B4A"/>
    <w:rsid w:val="00F60271"/>
    <w:rsid w:val="00F61039"/>
    <w:rsid w:val="00F6193A"/>
    <w:rsid w:val="00F63143"/>
    <w:rsid w:val="00F63C47"/>
    <w:rsid w:val="00F64021"/>
    <w:rsid w:val="00F642A5"/>
    <w:rsid w:val="00F654A0"/>
    <w:rsid w:val="00F65E26"/>
    <w:rsid w:val="00F66072"/>
    <w:rsid w:val="00F66828"/>
    <w:rsid w:val="00F67126"/>
    <w:rsid w:val="00F67A20"/>
    <w:rsid w:val="00F70964"/>
    <w:rsid w:val="00F70B73"/>
    <w:rsid w:val="00F70BC1"/>
    <w:rsid w:val="00F71014"/>
    <w:rsid w:val="00F710CB"/>
    <w:rsid w:val="00F719EE"/>
    <w:rsid w:val="00F71FC5"/>
    <w:rsid w:val="00F72521"/>
    <w:rsid w:val="00F725DA"/>
    <w:rsid w:val="00F738A0"/>
    <w:rsid w:val="00F73CA7"/>
    <w:rsid w:val="00F7523E"/>
    <w:rsid w:val="00F75FF4"/>
    <w:rsid w:val="00F76251"/>
    <w:rsid w:val="00F76433"/>
    <w:rsid w:val="00F77683"/>
    <w:rsid w:val="00F77724"/>
    <w:rsid w:val="00F800CC"/>
    <w:rsid w:val="00F8093F"/>
    <w:rsid w:val="00F81DFD"/>
    <w:rsid w:val="00F823A7"/>
    <w:rsid w:val="00F82A22"/>
    <w:rsid w:val="00F82BDE"/>
    <w:rsid w:val="00F82C1B"/>
    <w:rsid w:val="00F82E60"/>
    <w:rsid w:val="00F84497"/>
    <w:rsid w:val="00F84C37"/>
    <w:rsid w:val="00F86ADD"/>
    <w:rsid w:val="00F86C49"/>
    <w:rsid w:val="00F86E3D"/>
    <w:rsid w:val="00F872EB"/>
    <w:rsid w:val="00F91247"/>
    <w:rsid w:val="00F92343"/>
    <w:rsid w:val="00F9250E"/>
    <w:rsid w:val="00F92D5C"/>
    <w:rsid w:val="00F94473"/>
    <w:rsid w:val="00F9455B"/>
    <w:rsid w:val="00F9485E"/>
    <w:rsid w:val="00F94A39"/>
    <w:rsid w:val="00F95DE8"/>
    <w:rsid w:val="00F962E4"/>
    <w:rsid w:val="00F9646B"/>
    <w:rsid w:val="00F97933"/>
    <w:rsid w:val="00FA0E47"/>
    <w:rsid w:val="00FA103C"/>
    <w:rsid w:val="00FA10D6"/>
    <w:rsid w:val="00FA18F7"/>
    <w:rsid w:val="00FA1AAA"/>
    <w:rsid w:val="00FA1AF8"/>
    <w:rsid w:val="00FA3F7C"/>
    <w:rsid w:val="00FA4852"/>
    <w:rsid w:val="00FA69E3"/>
    <w:rsid w:val="00FB208D"/>
    <w:rsid w:val="00FB32FD"/>
    <w:rsid w:val="00FB3F89"/>
    <w:rsid w:val="00FB443A"/>
    <w:rsid w:val="00FB448C"/>
    <w:rsid w:val="00FB4A30"/>
    <w:rsid w:val="00FB4B02"/>
    <w:rsid w:val="00FB6068"/>
    <w:rsid w:val="00FB6FA1"/>
    <w:rsid w:val="00FB70E9"/>
    <w:rsid w:val="00FB7DDB"/>
    <w:rsid w:val="00FC0E8E"/>
    <w:rsid w:val="00FC0EC1"/>
    <w:rsid w:val="00FC1878"/>
    <w:rsid w:val="00FC19B6"/>
    <w:rsid w:val="00FC2A68"/>
    <w:rsid w:val="00FC312B"/>
    <w:rsid w:val="00FC3F5F"/>
    <w:rsid w:val="00FC44F2"/>
    <w:rsid w:val="00FC655C"/>
    <w:rsid w:val="00FC6671"/>
    <w:rsid w:val="00FC674A"/>
    <w:rsid w:val="00FD0754"/>
    <w:rsid w:val="00FD163F"/>
    <w:rsid w:val="00FD1A69"/>
    <w:rsid w:val="00FD2870"/>
    <w:rsid w:val="00FD2D3D"/>
    <w:rsid w:val="00FD3031"/>
    <w:rsid w:val="00FD4B27"/>
    <w:rsid w:val="00FD5809"/>
    <w:rsid w:val="00FD5D7E"/>
    <w:rsid w:val="00FD5DE2"/>
    <w:rsid w:val="00FD6000"/>
    <w:rsid w:val="00FD6743"/>
    <w:rsid w:val="00FD67E1"/>
    <w:rsid w:val="00FD7037"/>
    <w:rsid w:val="00FD7121"/>
    <w:rsid w:val="00FE0261"/>
    <w:rsid w:val="00FE039E"/>
    <w:rsid w:val="00FE0E41"/>
    <w:rsid w:val="00FE2FBF"/>
    <w:rsid w:val="00FE332E"/>
    <w:rsid w:val="00FE3758"/>
    <w:rsid w:val="00FE3D5F"/>
    <w:rsid w:val="00FE4705"/>
    <w:rsid w:val="00FE4BD5"/>
    <w:rsid w:val="00FE63EE"/>
    <w:rsid w:val="00FE6971"/>
    <w:rsid w:val="00FE6AFA"/>
    <w:rsid w:val="00FE7093"/>
    <w:rsid w:val="00FF066B"/>
    <w:rsid w:val="00FF129F"/>
    <w:rsid w:val="00FF1B5D"/>
    <w:rsid w:val="00FF1F2D"/>
    <w:rsid w:val="00FF2012"/>
    <w:rsid w:val="00FF28E4"/>
    <w:rsid w:val="00FF3465"/>
    <w:rsid w:val="00FF3F91"/>
    <w:rsid w:val="00FF4360"/>
    <w:rsid w:val="00FF568F"/>
    <w:rsid w:val="00FF645E"/>
    <w:rsid w:val="00FF66CD"/>
    <w:rsid w:val="00FF7606"/>
    <w:rsid w:val="00FF7B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nhideWhenUsed="0" w:qFormat="1"/>
    <w:lsdException w:name="Emphasis" w:semiHidden="0" w:uiPriority="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9D6"/>
  </w:style>
  <w:style w:type="paragraph" w:styleId="1">
    <w:name w:val="heading 1"/>
    <w:basedOn w:val="a"/>
    <w:next w:val="a"/>
    <w:link w:val="10"/>
    <w:qFormat/>
    <w:rsid w:val="00EE144D"/>
    <w:pPr>
      <w:keepNext/>
      <w:numPr>
        <w:numId w:val="2"/>
      </w:numPr>
      <w:spacing w:before="240" w:after="60"/>
      <w:outlineLvl w:val="0"/>
    </w:pPr>
    <w:rPr>
      <w:rFonts w:ascii="Times New Roman" w:eastAsia="Times New Roman" w:hAnsi="Times New Roman" w:cs="Times New Roman"/>
      <w:b/>
      <w:bCs/>
      <w:kern w:val="32"/>
      <w:sz w:val="32"/>
      <w:szCs w:val="32"/>
    </w:rPr>
  </w:style>
  <w:style w:type="paragraph" w:styleId="2">
    <w:name w:val="heading 2"/>
    <w:basedOn w:val="a"/>
    <w:next w:val="a"/>
    <w:link w:val="20"/>
    <w:autoRedefine/>
    <w:uiPriority w:val="99"/>
    <w:qFormat/>
    <w:rsid w:val="00141A73"/>
    <w:pPr>
      <w:widowControl w:val="0"/>
      <w:numPr>
        <w:ilvl w:val="1"/>
        <w:numId w:val="2"/>
      </w:numPr>
      <w:tabs>
        <w:tab w:val="left" w:pos="-142"/>
      </w:tabs>
      <w:suppressAutoHyphens/>
      <w:spacing w:after="0" w:line="360" w:lineRule="auto"/>
      <w:ind w:left="578" w:hanging="578"/>
      <w:jc w:val="both"/>
      <w:textAlignment w:val="baseline"/>
      <w:outlineLvl w:val="1"/>
    </w:pPr>
    <w:rPr>
      <w:rFonts w:ascii="Times New Roman" w:hAnsi="Times New Roman" w:cs="Times New Roman"/>
      <w:b/>
      <w:sz w:val="28"/>
      <w:szCs w:val="28"/>
    </w:rPr>
  </w:style>
  <w:style w:type="paragraph" w:styleId="3">
    <w:name w:val="heading 3"/>
    <w:basedOn w:val="a"/>
    <w:next w:val="a"/>
    <w:link w:val="30"/>
    <w:unhideWhenUsed/>
    <w:qFormat/>
    <w:rsid w:val="00A85B47"/>
    <w:pPr>
      <w:keepNext/>
      <w:spacing w:before="240" w:after="60"/>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A85B47"/>
    <w:pPr>
      <w:keepNext/>
      <w:numPr>
        <w:ilvl w:val="3"/>
        <w:numId w:val="2"/>
      </w:numPr>
      <w:spacing w:before="240" w:after="60"/>
      <w:outlineLvl w:val="3"/>
    </w:pPr>
    <w:rPr>
      <w:rFonts w:ascii="Calibri" w:eastAsia="Times New Roman" w:hAnsi="Calibri" w:cs="Times New Roman"/>
      <w:b/>
      <w:bCs/>
      <w:sz w:val="28"/>
      <w:szCs w:val="28"/>
    </w:rPr>
  </w:style>
  <w:style w:type="paragraph" w:styleId="5">
    <w:name w:val="heading 5"/>
    <w:basedOn w:val="a"/>
    <w:next w:val="a"/>
    <w:link w:val="50"/>
    <w:uiPriority w:val="9"/>
    <w:unhideWhenUsed/>
    <w:qFormat/>
    <w:rsid w:val="00A85B47"/>
    <w:pPr>
      <w:keepNext/>
      <w:keepLines/>
      <w:numPr>
        <w:ilvl w:val="4"/>
        <w:numId w:val="2"/>
      </w:numPr>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basedOn w:val="a"/>
    <w:next w:val="a"/>
    <w:link w:val="60"/>
    <w:uiPriority w:val="9"/>
    <w:unhideWhenUsed/>
    <w:qFormat/>
    <w:rsid w:val="00A85B47"/>
    <w:pPr>
      <w:keepNext/>
      <w:keepLines/>
      <w:numPr>
        <w:ilvl w:val="5"/>
        <w:numId w:val="2"/>
      </w:numPr>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
    <w:next w:val="a"/>
    <w:link w:val="70"/>
    <w:uiPriority w:val="9"/>
    <w:unhideWhenUsed/>
    <w:qFormat/>
    <w:rsid w:val="00A85B47"/>
    <w:pPr>
      <w:keepNext/>
      <w:keepLines/>
      <w:numPr>
        <w:ilvl w:val="6"/>
        <w:numId w:val="2"/>
      </w:numPr>
      <w:spacing w:before="200" w:after="0" w:line="240" w:lineRule="auto"/>
      <w:outlineLvl w:val="6"/>
    </w:pPr>
    <w:rPr>
      <w:rFonts w:asciiTheme="majorHAnsi" w:eastAsiaTheme="majorEastAsia" w:hAnsiTheme="majorHAnsi" w:cstheme="majorBidi"/>
      <w:i/>
      <w:iCs/>
      <w:color w:val="404040" w:themeColor="text1" w:themeTint="BF"/>
      <w:sz w:val="24"/>
      <w:szCs w:val="24"/>
    </w:rPr>
  </w:style>
  <w:style w:type="paragraph" w:styleId="8">
    <w:name w:val="heading 8"/>
    <w:basedOn w:val="a"/>
    <w:next w:val="a"/>
    <w:link w:val="80"/>
    <w:uiPriority w:val="9"/>
    <w:unhideWhenUsed/>
    <w:qFormat/>
    <w:rsid w:val="00A85B47"/>
    <w:pPr>
      <w:keepNext/>
      <w:keepLines/>
      <w:numPr>
        <w:ilvl w:val="7"/>
        <w:numId w:val="2"/>
      </w:numPr>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A85B47"/>
    <w:pPr>
      <w:keepNext/>
      <w:keepLines/>
      <w:numPr>
        <w:ilvl w:val="8"/>
        <w:numId w:val="2"/>
      </w:numPr>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144D"/>
    <w:rPr>
      <w:rFonts w:ascii="Times New Roman" w:eastAsia="Times New Roman" w:hAnsi="Times New Roman" w:cs="Times New Roman"/>
      <w:b/>
      <w:bCs/>
      <w:kern w:val="32"/>
      <w:sz w:val="32"/>
      <w:szCs w:val="32"/>
    </w:rPr>
  </w:style>
  <w:style w:type="character" w:customStyle="1" w:styleId="20">
    <w:name w:val="Заголовок 2 Знак"/>
    <w:basedOn w:val="a0"/>
    <w:link w:val="2"/>
    <w:rsid w:val="00141A73"/>
    <w:rPr>
      <w:rFonts w:ascii="Times New Roman" w:hAnsi="Times New Roman" w:cs="Times New Roman"/>
      <w:b/>
      <w:sz w:val="28"/>
      <w:szCs w:val="28"/>
    </w:rPr>
  </w:style>
  <w:style w:type="character" w:customStyle="1" w:styleId="30">
    <w:name w:val="Заголовок 3 Знак"/>
    <w:basedOn w:val="a0"/>
    <w:link w:val="3"/>
    <w:rsid w:val="00A85B47"/>
    <w:rPr>
      <w:rFonts w:ascii="Cambria" w:eastAsia="Times New Roman" w:hAnsi="Cambria" w:cs="Times New Roman"/>
      <w:b/>
      <w:bCs/>
      <w:sz w:val="26"/>
      <w:szCs w:val="26"/>
      <w:lang w:eastAsia="ru-RU"/>
    </w:rPr>
  </w:style>
  <w:style w:type="character" w:customStyle="1" w:styleId="40">
    <w:name w:val="Заголовок 4 Знак"/>
    <w:basedOn w:val="a0"/>
    <w:link w:val="4"/>
    <w:rsid w:val="00A85B47"/>
    <w:rPr>
      <w:rFonts w:ascii="Calibri" w:eastAsia="Times New Roman" w:hAnsi="Calibri" w:cs="Times New Roman"/>
      <w:b/>
      <w:bCs/>
      <w:sz w:val="28"/>
      <w:szCs w:val="28"/>
    </w:rPr>
  </w:style>
  <w:style w:type="character" w:customStyle="1" w:styleId="50">
    <w:name w:val="Заголовок 5 Знак"/>
    <w:basedOn w:val="a0"/>
    <w:link w:val="5"/>
    <w:rsid w:val="00A85B47"/>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rsid w:val="00A85B47"/>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0"/>
    <w:link w:val="7"/>
    <w:rsid w:val="00A85B47"/>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rsid w:val="00A85B47"/>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rsid w:val="00A85B47"/>
    <w:rPr>
      <w:rFonts w:asciiTheme="majorHAnsi" w:eastAsiaTheme="majorEastAsia" w:hAnsiTheme="majorHAnsi" w:cstheme="majorBidi"/>
      <w:i/>
      <w:iCs/>
      <w:color w:val="404040" w:themeColor="text1" w:themeTint="BF"/>
      <w:sz w:val="20"/>
      <w:szCs w:val="20"/>
    </w:rPr>
  </w:style>
  <w:style w:type="paragraph" w:styleId="21">
    <w:name w:val="Body Text Indent 2"/>
    <w:basedOn w:val="a"/>
    <w:link w:val="22"/>
    <w:rsid w:val="00A85B47"/>
    <w:pPr>
      <w:spacing w:after="0" w:line="240" w:lineRule="auto"/>
      <w:ind w:firstLine="709"/>
      <w:jc w:val="both"/>
    </w:pPr>
    <w:rPr>
      <w:rFonts w:ascii="Times New Roman" w:eastAsia="Times New Roman" w:hAnsi="Times New Roman" w:cs="Times New Roman"/>
      <w:b/>
      <w:bCs/>
      <w:sz w:val="28"/>
      <w:szCs w:val="24"/>
    </w:rPr>
  </w:style>
  <w:style w:type="character" w:customStyle="1" w:styleId="22">
    <w:name w:val="Основной текст с отступом 2 Знак"/>
    <w:basedOn w:val="a0"/>
    <w:link w:val="21"/>
    <w:rsid w:val="00A85B47"/>
    <w:rPr>
      <w:rFonts w:ascii="Times New Roman" w:eastAsia="Times New Roman" w:hAnsi="Times New Roman" w:cs="Times New Roman"/>
      <w:b/>
      <w:bCs/>
      <w:sz w:val="28"/>
      <w:szCs w:val="24"/>
      <w:lang w:eastAsia="ru-RU"/>
    </w:rPr>
  </w:style>
  <w:style w:type="numbering" w:customStyle="1" w:styleId="11">
    <w:name w:val="Нет списка1"/>
    <w:next w:val="a2"/>
    <w:semiHidden/>
    <w:unhideWhenUsed/>
    <w:rsid w:val="00A85B47"/>
  </w:style>
  <w:style w:type="paragraph" w:styleId="a3">
    <w:name w:val="Balloon Text"/>
    <w:basedOn w:val="a"/>
    <w:link w:val="a4"/>
    <w:unhideWhenUsed/>
    <w:rsid w:val="00A85B47"/>
    <w:pPr>
      <w:spacing w:after="0" w:line="240" w:lineRule="auto"/>
    </w:pPr>
    <w:rPr>
      <w:rFonts w:ascii="Tahoma" w:eastAsia="Times New Roman" w:hAnsi="Tahoma" w:cs="Tahoma"/>
      <w:sz w:val="16"/>
      <w:szCs w:val="16"/>
    </w:rPr>
  </w:style>
  <w:style w:type="character" w:customStyle="1" w:styleId="a4">
    <w:name w:val="Текст выноски Знак"/>
    <w:basedOn w:val="a0"/>
    <w:link w:val="a3"/>
    <w:rsid w:val="00A85B47"/>
    <w:rPr>
      <w:rFonts w:ascii="Tahoma" w:eastAsia="Times New Roman" w:hAnsi="Tahoma" w:cs="Tahoma"/>
      <w:sz w:val="16"/>
      <w:szCs w:val="16"/>
      <w:lang w:eastAsia="ru-RU"/>
    </w:rPr>
  </w:style>
  <w:style w:type="paragraph" w:styleId="a5">
    <w:name w:val="List Paragraph"/>
    <w:basedOn w:val="a"/>
    <w:uiPriority w:val="99"/>
    <w:qFormat/>
    <w:rsid w:val="00A85B47"/>
    <w:pPr>
      <w:widowControl w:val="0"/>
      <w:adjustRightInd w:val="0"/>
      <w:spacing w:before="120" w:after="120" w:line="240" w:lineRule="auto"/>
      <w:jc w:val="both"/>
    </w:pPr>
    <w:rPr>
      <w:rFonts w:ascii="Times New Roman" w:eastAsia="Times New Roman" w:hAnsi="Times New Roman" w:cs="Times New Roman"/>
      <w:spacing w:val="-5"/>
      <w:sz w:val="28"/>
    </w:rPr>
  </w:style>
  <w:style w:type="paragraph" w:customStyle="1" w:styleId="bodytext4">
    <w:name w:val="bodytext4"/>
    <w:basedOn w:val="a"/>
    <w:uiPriority w:val="99"/>
    <w:rsid w:val="00A85B47"/>
    <w:pPr>
      <w:spacing w:before="100" w:beforeAutospacing="1" w:after="150" w:line="240" w:lineRule="auto"/>
    </w:pPr>
    <w:rPr>
      <w:rFonts w:ascii="Times New Roman" w:eastAsia="Times New Roman" w:hAnsi="Times New Roman" w:cs="Times New Roman"/>
      <w:color w:val="949494"/>
      <w:sz w:val="24"/>
      <w:szCs w:val="24"/>
    </w:rPr>
  </w:style>
  <w:style w:type="paragraph" w:styleId="a6">
    <w:name w:val="No Spacing"/>
    <w:link w:val="a7"/>
    <w:uiPriority w:val="1"/>
    <w:qFormat/>
    <w:rsid w:val="00A85B47"/>
    <w:pPr>
      <w:spacing w:after="0" w:line="240" w:lineRule="auto"/>
    </w:pPr>
    <w:rPr>
      <w:rFonts w:ascii="Calibri" w:eastAsia="Times New Roman" w:hAnsi="Calibri" w:cs="Times New Roman"/>
    </w:rPr>
  </w:style>
  <w:style w:type="character" w:styleId="a8">
    <w:name w:val="Hyperlink"/>
    <w:basedOn w:val="a0"/>
    <w:uiPriority w:val="99"/>
    <w:rsid w:val="00A85B47"/>
    <w:rPr>
      <w:rFonts w:cs="Times New Roman"/>
      <w:color w:val="0000FF"/>
      <w:u w:val="single"/>
    </w:rPr>
  </w:style>
  <w:style w:type="paragraph" w:styleId="a9">
    <w:name w:val="Title"/>
    <w:basedOn w:val="a"/>
    <w:link w:val="aa"/>
    <w:qFormat/>
    <w:rsid w:val="00A85B47"/>
    <w:pPr>
      <w:tabs>
        <w:tab w:val="left" w:pos="1665"/>
      </w:tabs>
      <w:spacing w:after="0" w:line="240" w:lineRule="auto"/>
      <w:jc w:val="center"/>
    </w:pPr>
    <w:rPr>
      <w:rFonts w:ascii="Times New Roman" w:eastAsia="Times New Roman" w:hAnsi="Times New Roman" w:cs="Times New Roman"/>
      <w:b/>
      <w:bCs/>
      <w:sz w:val="24"/>
      <w:szCs w:val="24"/>
    </w:rPr>
  </w:style>
  <w:style w:type="character" w:customStyle="1" w:styleId="aa">
    <w:name w:val="Название Знак"/>
    <w:basedOn w:val="a0"/>
    <w:link w:val="a9"/>
    <w:rsid w:val="00A85B47"/>
    <w:rPr>
      <w:rFonts w:ascii="Times New Roman" w:eastAsia="Times New Roman" w:hAnsi="Times New Roman" w:cs="Times New Roman"/>
      <w:b/>
      <w:bCs/>
      <w:sz w:val="24"/>
      <w:szCs w:val="24"/>
      <w:lang w:eastAsia="ru-RU"/>
    </w:rPr>
  </w:style>
  <w:style w:type="paragraph" w:customStyle="1" w:styleId="12">
    <w:name w:val="Абзац списка1"/>
    <w:basedOn w:val="a"/>
    <w:uiPriority w:val="99"/>
    <w:rsid w:val="00A85B47"/>
    <w:pPr>
      <w:widowControl w:val="0"/>
      <w:adjustRightInd w:val="0"/>
      <w:spacing w:before="120" w:after="120" w:line="240" w:lineRule="auto"/>
      <w:jc w:val="both"/>
    </w:pPr>
    <w:rPr>
      <w:rFonts w:ascii="Times New Roman" w:eastAsia="Times New Roman" w:hAnsi="Times New Roman" w:cs="Times New Roman"/>
      <w:spacing w:val="-5"/>
      <w:sz w:val="28"/>
    </w:rPr>
  </w:style>
  <w:style w:type="paragraph" w:styleId="ab">
    <w:name w:val="Normal (Web)"/>
    <w:basedOn w:val="a"/>
    <w:uiPriority w:val="99"/>
    <w:rsid w:val="00A85B47"/>
    <w:pPr>
      <w:spacing w:before="100" w:beforeAutospacing="1" w:after="100" w:afterAutospacing="1" w:line="240" w:lineRule="auto"/>
      <w:ind w:firstLine="300"/>
      <w:jc w:val="both"/>
    </w:pPr>
    <w:rPr>
      <w:rFonts w:ascii="Arial" w:eastAsia="Times New Roman" w:hAnsi="Arial" w:cs="Arial"/>
      <w:color w:val="252525"/>
      <w:sz w:val="18"/>
      <w:szCs w:val="18"/>
    </w:rPr>
  </w:style>
  <w:style w:type="paragraph" w:styleId="ac">
    <w:name w:val="Body Text Indent"/>
    <w:basedOn w:val="a"/>
    <w:link w:val="ad"/>
    <w:rsid w:val="00A85B47"/>
    <w:pPr>
      <w:spacing w:after="120"/>
      <w:ind w:left="283"/>
    </w:pPr>
    <w:rPr>
      <w:rFonts w:ascii="Calibri" w:eastAsia="Times New Roman" w:hAnsi="Calibri" w:cs="Times New Roman"/>
    </w:rPr>
  </w:style>
  <w:style w:type="character" w:customStyle="1" w:styleId="ad">
    <w:name w:val="Основной текст с отступом Знак"/>
    <w:basedOn w:val="a0"/>
    <w:link w:val="ac"/>
    <w:rsid w:val="00A85B47"/>
    <w:rPr>
      <w:rFonts w:ascii="Calibri" w:eastAsia="Times New Roman" w:hAnsi="Calibri" w:cs="Times New Roman"/>
      <w:lang w:eastAsia="ru-RU"/>
    </w:rPr>
  </w:style>
  <w:style w:type="paragraph" w:styleId="31">
    <w:name w:val="toc 3"/>
    <w:basedOn w:val="a"/>
    <w:next w:val="a"/>
    <w:autoRedefine/>
    <w:uiPriority w:val="39"/>
    <w:qFormat/>
    <w:rsid w:val="00A85B47"/>
    <w:pPr>
      <w:spacing w:after="0" w:line="240" w:lineRule="auto"/>
      <w:ind w:left="480"/>
    </w:pPr>
    <w:rPr>
      <w:rFonts w:ascii="Times New Roman" w:eastAsia="Times New Roman" w:hAnsi="Times New Roman" w:cs="Times New Roman"/>
      <w:i/>
      <w:iCs/>
      <w:sz w:val="20"/>
      <w:szCs w:val="20"/>
    </w:rPr>
  </w:style>
  <w:style w:type="paragraph" w:customStyle="1" w:styleId="13">
    <w:name w:val="Знак Знак Знак1 Знак Знак Знак"/>
    <w:basedOn w:val="a"/>
    <w:uiPriority w:val="99"/>
    <w:rsid w:val="00A85B47"/>
    <w:pPr>
      <w:spacing w:after="0" w:line="240" w:lineRule="auto"/>
    </w:pPr>
    <w:rPr>
      <w:rFonts w:ascii="Verdana" w:eastAsia="Times New Roman" w:hAnsi="Verdana" w:cs="Verdana"/>
      <w:sz w:val="20"/>
      <w:szCs w:val="20"/>
      <w:lang w:val="en-US"/>
    </w:rPr>
  </w:style>
  <w:style w:type="paragraph" w:styleId="ae">
    <w:name w:val="annotation text"/>
    <w:basedOn w:val="a"/>
    <w:link w:val="af"/>
    <w:uiPriority w:val="99"/>
    <w:rsid w:val="00A85B47"/>
    <w:pPr>
      <w:spacing w:after="0" w:line="240" w:lineRule="auto"/>
    </w:pPr>
    <w:rPr>
      <w:rFonts w:ascii="Times New Roman" w:eastAsia="Times New Roman" w:hAnsi="Times New Roman" w:cs="Times New Roman"/>
      <w:sz w:val="20"/>
      <w:szCs w:val="20"/>
    </w:rPr>
  </w:style>
  <w:style w:type="character" w:customStyle="1" w:styleId="af">
    <w:name w:val="Текст примечания Знак"/>
    <w:basedOn w:val="a0"/>
    <w:link w:val="ae"/>
    <w:uiPriority w:val="99"/>
    <w:rsid w:val="00A85B47"/>
    <w:rPr>
      <w:rFonts w:ascii="Times New Roman" w:eastAsia="Times New Roman" w:hAnsi="Times New Roman" w:cs="Times New Roman"/>
      <w:sz w:val="20"/>
      <w:szCs w:val="20"/>
      <w:lang w:eastAsia="ru-RU"/>
    </w:rPr>
  </w:style>
  <w:style w:type="paragraph" w:customStyle="1" w:styleId="110">
    <w:name w:val="Знак Знак Знак1 Знак Знак Знак1"/>
    <w:basedOn w:val="a"/>
    <w:uiPriority w:val="99"/>
    <w:rsid w:val="00A85B47"/>
    <w:pPr>
      <w:spacing w:after="0" w:line="240" w:lineRule="auto"/>
    </w:pPr>
    <w:rPr>
      <w:rFonts w:ascii="Verdana" w:eastAsia="Times New Roman" w:hAnsi="Verdana" w:cs="Verdana"/>
      <w:sz w:val="20"/>
      <w:szCs w:val="20"/>
      <w:lang w:val="en-US"/>
    </w:rPr>
  </w:style>
  <w:style w:type="character" w:styleId="af0">
    <w:name w:val="Strong"/>
    <w:basedOn w:val="a0"/>
    <w:uiPriority w:val="99"/>
    <w:qFormat/>
    <w:rsid w:val="00A85B47"/>
    <w:rPr>
      <w:rFonts w:cs="Times New Roman"/>
      <w:b/>
      <w:bCs/>
    </w:rPr>
  </w:style>
  <w:style w:type="character" w:customStyle="1" w:styleId="af1">
    <w:name w:val="Верхний колонтитул Знак"/>
    <w:basedOn w:val="a0"/>
    <w:link w:val="af2"/>
    <w:uiPriority w:val="99"/>
    <w:locked/>
    <w:rsid w:val="00A85B47"/>
    <w:rPr>
      <w:rFonts w:cs="Times New Roman"/>
    </w:rPr>
  </w:style>
  <w:style w:type="paragraph" w:customStyle="1" w:styleId="14">
    <w:name w:val="Верхний колонтитул1"/>
    <w:basedOn w:val="a"/>
    <w:next w:val="af2"/>
    <w:uiPriority w:val="99"/>
    <w:rsid w:val="00A85B47"/>
    <w:pPr>
      <w:tabs>
        <w:tab w:val="center" w:pos="4677"/>
        <w:tab w:val="right" w:pos="9355"/>
      </w:tabs>
      <w:spacing w:after="0" w:line="240" w:lineRule="auto"/>
    </w:pPr>
    <w:rPr>
      <w:rFonts w:cs="Times New Roman"/>
    </w:rPr>
  </w:style>
  <w:style w:type="character" w:customStyle="1" w:styleId="15">
    <w:name w:val="Верхний колонтитул Знак1"/>
    <w:basedOn w:val="a0"/>
    <w:uiPriority w:val="99"/>
    <w:semiHidden/>
    <w:rsid w:val="00A85B47"/>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4"/>
    <w:uiPriority w:val="99"/>
    <w:locked/>
    <w:rsid w:val="00A85B47"/>
    <w:rPr>
      <w:rFonts w:cs="Times New Roman"/>
    </w:rPr>
  </w:style>
  <w:style w:type="paragraph" w:customStyle="1" w:styleId="16">
    <w:name w:val="Нижний колонтитул1"/>
    <w:basedOn w:val="a"/>
    <w:next w:val="af4"/>
    <w:uiPriority w:val="99"/>
    <w:rsid w:val="00A85B47"/>
    <w:pPr>
      <w:tabs>
        <w:tab w:val="center" w:pos="4677"/>
        <w:tab w:val="right" w:pos="9355"/>
      </w:tabs>
      <w:spacing w:after="0" w:line="240" w:lineRule="auto"/>
    </w:pPr>
    <w:rPr>
      <w:rFonts w:cs="Times New Roman"/>
    </w:rPr>
  </w:style>
  <w:style w:type="character" w:customStyle="1" w:styleId="17">
    <w:name w:val="Нижний колонтитул Знак1"/>
    <w:basedOn w:val="a0"/>
    <w:uiPriority w:val="99"/>
    <w:semiHidden/>
    <w:rsid w:val="00A85B47"/>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4"/>
    <w:uiPriority w:val="99"/>
    <w:locked/>
    <w:rsid w:val="00A85B47"/>
    <w:rPr>
      <w:rFonts w:ascii="Calibri" w:eastAsia="Times New Roman" w:hAnsi="Calibri" w:cs="Times New Roman"/>
    </w:rPr>
  </w:style>
  <w:style w:type="paragraph" w:styleId="24">
    <w:name w:val="Body Text 2"/>
    <w:basedOn w:val="a"/>
    <w:link w:val="23"/>
    <w:rsid w:val="00A85B47"/>
    <w:pPr>
      <w:spacing w:before="120" w:after="120" w:line="480" w:lineRule="auto"/>
      <w:jc w:val="both"/>
    </w:pPr>
    <w:rPr>
      <w:rFonts w:ascii="Calibri" w:eastAsia="Times New Roman" w:hAnsi="Calibri" w:cs="Times New Roman"/>
    </w:rPr>
  </w:style>
  <w:style w:type="character" w:customStyle="1" w:styleId="210">
    <w:name w:val="Основной текст 2 Знак1"/>
    <w:basedOn w:val="a0"/>
    <w:uiPriority w:val="99"/>
    <w:rsid w:val="00A85B47"/>
  </w:style>
  <w:style w:type="table" w:styleId="-5">
    <w:name w:val="Light Shading Accent 5"/>
    <w:basedOn w:val="a1"/>
    <w:uiPriority w:val="99"/>
    <w:rsid w:val="00A85B47"/>
    <w:pPr>
      <w:spacing w:after="0" w:line="240" w:lineRule="auto"/>
    </w:pPr>
    <w:rPr>
      <w:rFonts w:ascii="Calibri" w:eastAsia="Times New Roman" w:hAnsi="Calibri" w:cs="Times New Roman"/>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styleId="af5">
    <w:name w:val="page number"/>
    <w:basedOn w:val="a0"/>
    <w:rsid w:val="00A85B47"/>
    <w:rPr>
      <w:rFonts w:cs="Times New Roman"/>
    </w:rPr>
  </w:style>
  <w:style w:type="character" w:styleId="af6">
    <w:name w:val="Emphasis"/>
    <w:basedOn w:val="a0"/>
    <w:qFormat/>
    <w:rsid w:val="00A85B47"/>
    <w:rPr>
      <w:i/>
      <w:iCs/>
    </w:rPr>
  </w:style>
  <w:style w:type="table" w:customStyle="1" w:styleId="18">
    <w:name w:val="Сетка таблицы1"/>
    <w:basedOn w:val="a1"/>
    <w:next w:val="af7"/>
    <w:uiPriority w:val="59"/>
    <w:rsid w:val="00A85B47"/>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9">
    <w:name w:val="Схема документа1"/>
    <w:basedOn w:val="a"/>
    <w:next w:val="af8"/>
    <w:link w:val="af9"/>
    <w:uiPriority w:val="99"/>
    <w:semiHidden/>
    <w:unhideWhenUsed/>
    <w:rsid w:val="00A85B47"/>
    <w:pPr>
      <w:spacing w:after="0" w:line="240" w:lineRule="auto"/>
    </w:pPr>
    <w:rPr>
      <w:rFonts w:ascii="Tahoma" w:eastAsia="Times New Roman" w:hAnsi="Tahoma" w:cs="Tahoma"/>
      <w:sz w:val="16"/>
      <w:szCs w:val="16"/>
    </w:rPr>
  </w:style>
  <w:style w:type="character" w:customStyle="1" w:styleId="af9">
    <w:name w:val="Схема документа Знак"/>
    <w:basedOn w:val="a0"/>
    <w:link w:val="19"/>
    <w:uiPriority w:val="99"/>
    <w:rsid w:val="00A85B47"/>
    <w:rPr>
      <w:rFonts w:ascii="Tahoma" w:eastAsia="Times New Roman" w:hAnsi="Tahoma" w:cs="Tahoma"/>
      <w:sz w:val="16"/>
      <w:szCs w:val="16"/>
      <w:lang w:eastAsia="ru-RU"/>
    </w:rPr>
  </w:style>
  <w:style w:type="paragraph" w:customStyle="1" w:styleId="1a">
    <w:name w:val="Заголовок оглавления1"/>
    <w:basedOn w:val="1"/>
    <w:next w:val="a"/>
    <w:uiPriority w:val="39"/>
    <w:semiHidden/>
    <w:unhideWhenUsed/>
    <w:qFormat/>
    <w:rsid w:val="00A85B47"/>
    <w:pPr>
      <w:keepLines/>
      <w:numPr>
        <w:numId w:val="0"/>
      </w:numPr>
      <w:spacing w:before="480" w:after="0"/>
      <w:outlineLvl w:val="9"/>
    </w:pPr>
    <w:rPr>
      <w:color w:val="365F91"/>
      <w:kern w:val="0"/>
      <w:sz w:val="28"/>
      <w:szCs w:val="28"/>
      <w:lang w:eastAsia="en-US"/>
    </w:rPr>
  </w:style>
  <w:style w:type="paragraph" w:styleId="1b">
    <w:name w:val="toc 1"/>
    <w:basedOn w:val="a"/>
    <w:next w:val="a"/>
    <w:autoRedefine/>
    <w:uiPriority w:val="39"/>
    <w:unhideWhenUsed/>
    <w:qFormat/>
    <w:rsid w:val="00AA536E"/>
    <w:pPr>
      <w:tabs>
        <w:tab w:val="left" w:pos="567"/>
        <w:tab w:val="right" w:leader="dot" w:pos="10053"/>
      </w:tabs>
      <w:spacing w:after="100" w:line="240" w:lineRule="auto"/>
    </w:pPr>
    <w:rPr>
      <w:rFonts w:ascii="Times New Roman" w:eastAsia="Times New Roman" w:hAnsi="Times New Roman" w:cs="Times New Roman"/>
      <w:sz w:val="24"/>
      <w:szCs w:val="24"/>
    </w:rPr>
  </w:style>
  <w:style w:type="paragraph" w:styleId="25">
    <w:name w:val="toc 2"/>
    <w:basedOn w:val="a"/>
    <w:next w:val="a"/>
    <w:autoRedefine/>
    <w:uiPriority w:val="39"/>
    <w:unhideWhenUsed/>
    <w:qFormat/>
    <w:rsid w:val="00AA536E"/>
    <w:pPr>
      <w:tabs>
        <w:tab w:val="left" w:pos="567"/>
        <w:tab w:val="right" w:leader="dot" w:pos="10053"/>
      </w:tabs>
      <w:spacing w:after="100" w:line="240" w:lineRule="auto"/>
    </w:pPr>
    <w:rPr>
      <w:rFonts w:ascii="Times New Roman" w:eastAsia="Times New Roman" w:hAnsi="Times New Roman" w:cs="Times New Roman"/>
      <w:sz w:val="24"/>
      <w:szCs w:val="24"/>
    </w:rPr>
  </w:style>
  <w:style w:type="paragraph" w:customStyle="1" w:styleId="1c">
    <w:name w:val="Название объекта1"/>
    <w:basedOn w:val="a"/>
    <w:next w:val="a"/>
    <w:uiPriority w:val="35"/>
    <w:unhideWhenUsed/>
    <w:qFormat/>
    <w:rsid w:val="00A85B47"/>
    <w:pPr>
      <w:spacing w:line="240" w:lineRule="auto"/>
    </w:pPr>
    <w:rPr>
      <w:rFonts w:ascii="Times New Roman" w:eastAsia="Times New Roman" w:hAnsi="Times New Roman" w:cs="Times New Roman"/>
      <w:b/>
      <w:bCs/>
      <w:color w:val="4F81BD"/>
      <w:sz w:val="18"/>
      <w:szCs w:val="18"/>
    </w:rPr>
  </w:style>
  <w:style w:type="paragraph" w:customStyle="1" w:styleId="41">
    <w:name w:val="Оглавление 41"/>
    <w:basedOn w:val="a"/>
    <w:next w:val="a"/>
    <w:autoRedefine/>
    <w:uiPriority w:val="39"/>
    <w:unhideWhenUsed/>
    <w:rsid w:val="00A85B47"/>
    <w:pPr>
      <w:spacing w:after="100"/>
      <w:ind w:left="660"/>
    </w:pPr>
    <w:rPr>
      <w:rFonts w:eastAsia="Times New Roman"/>
    </w:rPr>
  </w:style>
  <w:style w:type="paragraph" w:customStyle="1" w:styleId="51">
    <w:name w:val="Оглавление 51"/>
    <w:basedOn w:val="a"/>
    <w:next w:val="a"/>
    <w:autoRedefine/>
    <w:uiPriority w:val="39"/>
    <w:unhideWhenUsed/>
    <w:rsid w:val="00A85B47"/>
    <w:pPr>
      <w:spacing w:after="100"/>
      <w:ind w:left="880"/>
    </w:pPr>
    <w:rPr>
      <w:rFonts w:eastAsia="Times New Roman"/>
    </w:rPr>
  </w:style>
  <w:style w:type="paragraph" w:customStyle="1" w:styleId="61">
    <w:name w:val="Оглавление 61"/>
    <w:basedOn w:val="a"/>
    <w:next w:val="a"/>
    <w:autoRedefine/>
    <w:uiPriority w:val="39"/>
    <w:unhideWhenUsed/>
    <w:rsid w:val="00A85B47"/>
    <w:pPr>
      <w:spacing w:after="100"/>
      <w:ind w:left="1100"/>
    </w:pPr>
    <w:rPr>
      <w:rFonts w:eastAsia="Times New Roman"/>
    </w:rPr>
  </w:style>
  <w:style w:type="paragraph" w:customStyle="1" w:styleId="71">
    <w:name w:val="Оглавление 71"/>
    <w:basedOn w:val="a"/>
    <w:next w:val="a"/>
    <w:autoRedefine/>
    <w:uiPriority w:val="39"/>
    <w:unhideWhenUsed/>
    <w:rsid w:val="00A85B47"/>
    <w:pPr>
      <w:spacing w:after="100"/>
      <w:ind w:left="1320"/>
    </w:pPr>
    <w:rPr>
      <w:rFonts w:eastAsia="Times New Roman"/>
    </w:rPr>
  </w:style>
  <w:style w:type="paragraph" w:customStyle="1" w:styleId="81">
    <w:name w:val="Оглавление 81"/>
    <w:basedOn w:val="a"/>
    <w:next w:val="a"/>
    <w:autoRedefine/>
    <w:uiPriority w:val="39"/>
    <w:unhideWhenUsed/>
    <w:rsid w:val="00A85B47"/>
    <w:pPr>
      <w:spacing w:after="100"/>
      <w:ind w:left="1540"/>
    </w:pPr>
    <w:rPr>
      <w:rFonts w:eastAsia="Times New Roman"/>
    </w:rPr>
  </w:style>
  <w:style w:type="paragraph" w:customStyle="1" w:styleId="91">
    <w:name w:val="Оглавление 91"/>
    <w:basedOn w:val="a"/>
    <w:next w:val="a"/>
    <w:autoRedefine/>
    <w:uiPriority w:val="39"/>
    <w:unhideWhenUsed/>
    <w:rsid w:val="00A85B47"/>
    <w:pPr>
      <w:spacing w:after="100"/>
      <w:ind w:left="1760"/>
    </w:pPr>
    <w:rPr>
      <w:rFonts w:eastAsia="Times New Roman"/>
    </w:rPr>
  </w:style>
  <w:style w:type="character" w:styleId="afa">
    <w:name w:val="Book Title"/>
    <w:basedOn w:val="a0"/>
    <w:uiPriority w:val="33"/>
    <w:qFormat/>
    <w:rsid w:val="00A85B47"/>
    <w:rPr>
      <w:b/>
      <w:bCs/>
      <w:smallCaps/>
      <w:spacing w:val="5"/>
    </w:rPr>
  </w:style>
  <w:style w:type="paragraph" w:customStyle="1" w:styleId="xl60">
    <w:name w:val="xl60"/>
    <w:basedOn w:val="a"/>
    <w:rsid w:val="00A85B47"/>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61">
    <w:name w:val="xl61"/>
    <w:basedOn w:val="a"/>
    <w:rsid w:val="00A85B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2">
    <w:name w:val="xl62"/>
    <w:basedOn w:val="a"/>
    <w:rsid w:val="00A85B4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a"/>
    <w:rsid w:val="00A85B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4">
    <w:name w:val="xl64"/>
    <w:basedOn w:val="a"/>
    <w:rsid w:val="00A85B4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65">
    <w:name w:val="xl65"/>
    <w:basedOn w:val="a"/>
    <w:rsid w:val="00A85B4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A85B47"/>
    <w:pPr>
      <w:pBdr>
        <w:top w:val="single" w:sz="4" w:space="0" w:color="auto"/>
        <w:left w:val="single" w:sz="4" w:space="0" w:color="auto"/>
        <w:right w:val="single" w:sz="4" w:space="0" w:color="auto"/>
      </w:pBdr>
      <w:shd w:val="clear" w:color="000000" w:fill="FFFFC0"/>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67">
    <w:name w:val="xl67"/>
    <w:basedOn w:val="a"/>
    <w:rsid w:val="00A85B47"/>
    <w:pPr>
      <w:pBdr>
        <w:left w:val="single" w:sz="4" w:space="0" w:color="auto"/>
        <w:bottom w:val="single" w:sz="4" w:space="0" w:color="auto"/>
        <w:right w:val="single" w:sz="4" w:space="0" w:color="auto"/>
      </w:pBdr>
      <w:shd w:val="clear" w:color="000000" w:fill="FFFFC0"/>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68">
    <w:name w:val="xl68"/>
    <w:basedOn w:val="a"/>
    <w:rsid w:val="00A85B47"/>
    <w:pPr>
      <w:pBdr>
        <w:top w:val="single" w:sz="4" w:space="0" w:color="auto"/>
        <w:left w:val="single" w:sz="4" w:space="0" w:color="auto"/>
        <w:bottom w:val="single" w:sz="4" w:space="0" w:color="auto"/>
      </w:pBdr>
      <w:shd w:val="clear" w:color="000000" w:fill="FFFFC0"/>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69">
    <w:name w:val="xl69"/>
    <w:basedOn w:val="a"/>
    <w:rsid w:val="00A85B47"/>
    <w:pPr>
      <w:pBdr>
        <w:top w:val="single" w:sz="4" w:space="0" w:color="auto"/>
        <w:bottom w:val="single" w:sz="4" w:space="0" w:color="auto"/>
      </w:pBdr>
      <w:shd w:val="clear" w:color="000000" w:fill="FFFFC0"/>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70">
    <w:name w:val="xl70"/>
    <w:basedOn w:val="a"/>
    <w:rsid w:val="00A85B47"/>
    <w:pPr>
      <w:pBdr>
        <w:top w:val="single" w:sz="4" w:space="0" w:color="auto"/>
        <w:bottom w:val="single" w:sz="4" w:space="0" w:color="auto"/>
        <w:right w:val="single" w:sz="4" w:space="0" w:color="auto"/>
      </w:pBdr>
      <w:shd w:val="clear" w:color="000000" w:fill="FFFFC0"/>
      <w:spacing w:before="100" w:beforeAutospacing="1" w:after="100" w:afterAutospacing="1" w:line="240" w:lineRule="auto"/>
      <w:jc w:val="center"/>
      <w:textAlignment w:val="center"/>
    </w:pPr>
    <w:rPr>
      <w:rFonts w:ascii="Arial" w:eastAsia="Times New Roman" w:hAnsi="Arial" w:cs="Arial"/>
      <w:b/>
      <w:bCs/>
      <w:sz w:val="20"/>
      <w:szCs w:val="20"/>
    </w:rPr>
  </w:style>
  <w:style w:type="paragraph" w:styleId="afb">
    <w:name w:val="footnote text"/>
    <w:basedOn w:val="a"/>
    <w:link w:val="afc"/>
    <w:uiPriority w:val="99"/>
    <w:unhideWhenUsed/>
    <w:rsid w:val="00A85B47"/>
    <w:pPr>
      <w:spacing w:after="0" w:line="240" w:lineRule="auto"/>
    </w:pPr>
    <w:rPr>
      <w:rFonts w:ascii="Times New Roman" w:eastAsia="Times New Roman" w:hAnsi="Times New Roman" w:cs="Times New Roman"/>
      <w:sz w:val="20"/>
      <w:szCs w:val="20"/>
    </w:rPr>
  </w:style>
  <w:style w:type="character" w:customStyle="1" w:styleId="afc">
    <w:name w:val="Текст сноски Знак"/>
    <w:basedOn w:val="a0"/>
    <w:link w:val="afb"/>
    <w:uiPriority w:val="99"/>
    <w:rsid w:val="00A85B47"/>
    <w:rPr>
      <w:rFonts w:ascii="Times New Roman" w:eastAsia="Times New Roman" w:hAnsi="Times New Roman" w:cs="Times New Roman"/>
      <w:sz w:val="20"/>
      <w:szCs w:val="20"/>
      <w:lang w:eastAsia="ru-RU"/>
    </w:rPr>
  </w:style>
  <w:style w:type="character" w:styleId="afd">
    <w:name w:val="footnote reference"/>
    <w:basedOn w:val="a0"/>
    <w:uiPriority w:val="99"/>
    <w:unhideWhenUsed/>
    <w:rsid w:val="00A85B47"/>
    <w:rPr>
      <w:vertAlign w:val="superscript"/>
    </w:rPr>
  </w:style>
  <w:style w:type="character" w:styleId="afe">
    <w:name w:val="FollowedHyperlink"/>
    <w:basedOn w:val="a0"/>
    <w:uiPriority w:val="99"/>
    <w:unhideWhenUsed/>
    <w:rsid w:val="00A85B47"/>
    <w:rPr>
      <w:color w:val="800080"/>
      <w:u w:val="single"/>
    </w:rPr>
  </w:style>
  <w:style w:type="paragraph" w:styleId="af2">
    <w:name w:val="header"/>
    <w:basedOn w:val="a"/>
    <w:link w:val="af1"/>
    <w:unhideWhenUsed/>
    <w:rsid w:val="00A85B47"/>
    <w:pPr>
      <w:tabs>
        <w:tab w:val="center" w:pos="4677"/>
        <w:tab w:val="right" w:pos="9355"/>
      </w:tabs>
      <w:spacing w:after="0" w:line="240" w:lineRule="auto"/>
    </w:pPr>
    <w:rPr>
      <w:rFonts w:cs="Times New Roman"/>
    </w:rPr>
  </w:style>
  <w:style w:type="character" w:customStyle="1" w:styleId="26">
    <w:name w:val="Верхний колонтитул Знак2"/>
    <w:basedOn w:val="a0"/>
    <w:uiPriority w:val="99"/>
    <w:semiHidden/>
    <w:rsid w:val="00A85B47"/>
  </w:style>
  <w:style w:type="paragraph" w:styleId="af4">
    <w:name w:val="footer"/>
    <w:basedOn w:val="a"/>
    <w:link w:val="af3"/>
    <w:uiPriority w:val="99"/>
    <w:unhideWhenUsed/>
    <w:rsid w:val="00A85B47"/>
    <w:pPr>
      <w:tabs>
        <w:tab w:val="center" w:pos="4677"/>
        <w:tab w:val="right" w:pos="9355"/>
      </w:tabs>
      <w:spacing w:after="0" w:line="240" w:lineRule="auto"/>
    </w:pPr>
    <w:rPr>
      <w:rFonts w:cs="Times New Roman"/>
    </w:rPr>
  </w:style>
  <w:style w:type="character" w:customStyle="1" w:styleId="27">
    <w:name w:val="Нижний колонтитул Знак2"/>
    <w:basedOn w:val="a0"/>
    <w:uiPriority w:val="99"/>
    <w:semiHidden/>
    <w:rsid w:val="00A85B47"/>
  </w:style>
  <w:style w:type="table" w:styleId="af7">
    <w:name w:val="Table Grid"/>
    <w:basedOn w:val="a1"/>
    <w:uiPriority w:val="59"/>
    <w:rsid w:val="00A85B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8">
    <w:name w:val="Document Map"/>
    <w:basedOn w:val="a"/>
    <w:link w:val="1d"/>
    <w:uiPriority w:val="99"/>
    <w:unhideWhenUsed/>
    <w:rsid w:val="00A85B47"/>
    <w:pPr>
      <w:spacing w:after="0" w:line="240" w:lineRule="auto"/>
    </w:pPr>
    <w:rPr>
      <w:rFonts w:ascii="Tahoma" w:hAnsi="Tahoma" w:cs="Tahoma"/>
      <w:sz w:val="16"/>
      <w:szCs w:val="16"/>
    </w:rPr>
  </w:style>
  <w:style w:type="character" w:customStyle="1" w:styleId="1d">
    <w:name w:val="Схема документа Знак1"/>
    <w:basedOn w:val="a0"/>
    <w:link w:val="af8"/>
    <w:uiPriority w:val="99"/>
    <w:semiHidden/>
    <w:rsid w:val="00A85B47"/>
    <w:rPr>
      <w:rFonts w:ascii="Tahoma" w:hAnsi="Tahoma" w:cs="Tahoma"/>
      <w:sz w:val="16"/>
      <w:szCs w:val="16"/>
    </w:rPr>
  </w:style>
  <w:style w:type="paragraph" w:styleId="aff">
    <w:name w:val="TOC Heading"/>
    <w:basedOn w:val="1"/>
    <w:next w:val="a"/>
    <w:uiPriority w:val="39"/>
    <w:semiHidden/>
    <w:unhideWhenUsed/>
    <w:qFormat/>
    <w:rsid w:val="00A85B47"/>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styleId="aff0">
    <w:name w:val="caption"/>
    <w:basedOn w:val="a"/>
    <w:next w:val="a"/>
    <w:unhideWhenUsed/>
    <w:qFormat/>
    <w:rsid w:val="0019069D"/>
    <w:pPr>
      <w:spacing w:line="240" w:lineRule="auto"/>
    </w:pPr>
    <w:rPr>
      <w:rFonts w:ascii="Times New Roman" w:eastAsia="Times New Roman" w:hAnsi="Times New Roman" w:cs="Times New Roman"/>
      <w:b/>
      <w:bCs/>
      <w:sz w:val="24"/>
      <w:szCs w:val="18"/>
    </w:rPr>
  </w:style>
  <w:style w:type="paragraph" w:styleId="42">
    <w:name w:val="toc 4"/>
    <w:basedOn w:val="a"/>
    <w:next w:val="a"/>
    <w:autoRedefine/>
    <w:uiPriority w:val="39"/>
    <w:unhideWhenUsed/>
    <w:rsid w:val="00A85B47"/>
    <w:pPr>
      <w:spacing w:after="100"/>
      <w:ind w:left="660"/>
    </w:pPr>
  </w:style>
  <w:style w:type="paragraph" w:styleId="52">
    <w:name w:val="toc 5"/>
    <w:basedOn w:val="a"/>
    <w:next w:val="a"/>
    <w:autoRedefine/>
    <w:uiPriority w:val="39"/>
    <w:unhideWhenUsed/>
    <w:rsid w:val="00A85B47"/>
    <w:pPr>
      <w:spacing w:after="100"/>
      <w:ind w:left="880"/>
    </w:pPr>
  </w:style>
  <w:style w:type="paragraph" w:styleId="62">
    <w:name w:val="toc 6"/>
    <w:basedOn w:val="a"/>
    <w:next w:val="a"/>
    <w:autoRedefine/>
    <w:uiPriority w:val="39"/>
    <w:unhideWhenUsed/>
    <w:rsid w:val="00A85B47"/>
    <w:pPr>
      <w:spacing w:after="100"/>
      <w:ind w:left="1100"/>
    </w:pPr>
  </w:style>
  <w:style w:type="paragraph" w:styleId="72">
    <w:name w:val="toc 7"/>
    <w:basedOn w:val="a"/>
    <w:next w:val="a"/>
    <w:autoRedefine/>
    <w:uiPriority w:val="39"/>
    <w:unhideWhenUsed/>
    <w:rsid w:val="00A85B47"/>
    <w:pPr>
      <w:spacing w:after="100"/>
      <w:ind w:left="1320"/>
    </w:pPr>
  </w:style>
  <w:style w:type="paragraph" w:styleId="82">
    <w:name w:val="toc 8"/>
    <w:basedOn w:val="a"/>
    <w:next w:val="a"/>
    <w:autoRedefine/>
    <w:uiPriority w:val="39"/>
    <w:unhideWhenUsed/>
    <w:rsid w:val="00A85B47"/>
    <w:pPr>
      <w:spacing w:after="100"/>
      <w:ind w:left="1540"/>
    </w:pPr>
  </w:style>
  <w:style w:type="paragraph" w:styleId="92">
    <w:name w:val="toc 9"/>
    <w:basedOn w:val="a"/>
    <w:next w:val="a"/>
    <w:autoRedefine/>
    <w:uiPriority w:val="39"/>
    <w:unhideWhenUsed/>
    <w:rsid w:val="00A85B47"/>
    <w:pPr>
      <w:spacing w:after="100"/>
      <w:ind w:left="1760"/>
    </w:pPr>
  </w:style>
  <w:style w:type="paragraph" w:customStyle="1" w:styleId="ConsPlusNormal">
    <w:name w:val="ConsPlusNormal"/>
    <w:rsid w:val="00A85B47"/>
    <w:pPr>
      <w:widowControl w:val="0"/>
      <w:autoSpaceDE w:val="0"/>
      <w:autoSpaceDN w:val="0"/>
      <w:adjustRightInd w:val="0"/>
      <w:spacing w:after="0" w:line="240" w:lineRule="auto"/>
      <w:ind w:firstLine="720"/>
    </w:pPr>
    <w:rPr>
      <w:rFonts w:ascii="Arial" w:hAnsi="Arial" w:cs="Arial"/>
      <w:sz w:val="20"/>
      <w:szCs w:val="20"/>
    </w:rPr>
  </w:style>
  <w:style w:type="table" w:customStyle="1" w:styleId="-51">
    <w:name w:val="Светлая заливка - Акцент 51"/>
    <w:basedOn w:val="a1"/>
    <w:next w:val="-5"/>
    <w:uiPriority w:val="99"/>
    <w:rsid w:val="00A85B47"/>
    <w:pPr>
      <w:spacing w:after="0" w:line="240" w:lineRule="auto"/>
    </w:pPr>
    <w:rPr>
      <w:rFonts w:ascii="Calibri" w:eastAsia="Times New Roman" w:hAnsi="Calibri" w:cs="Times New Roman"/>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styleId="aff1">
    <w:name w:val="Body Text"/>
    <w:basedOn w:val="a"/>
    <w:link w:val="aff2"/>
    <w:rsid w:val="0087673E"/>
    <w:pPr>
      <w:spacing w:after="0" w:line="240" w:lineRule="auto"/>
      <w:jc w:val="both"/>
    </w:pPr>
    <w:rPr>
      <w:rFonts w:ascii="Times New Roman" w:eastAsia="Times New Roman" w:hAnsi="Times New Roman" w:cs="Times New Roman"/>
      <w:sz w:val="24"/>
      <w:szCs w:val="24"/>
    </w:rPr>
  </w:style>
  <w:style w:type="character" w:customStyle="1" w:styleId="aff2">
    <w:name w:val="Основной текст Знак"/>
    <w:basedOn w:val="a0"/>
    <w:link w:val="aff1"/>
    <w:rsid w:val="0087673E"/>
    <w:rPr>
      <w:rFonts w:ascii="Times New Roman" w:eastAsia="Times New Roman" w:hAnsi="Times New Roman" w:cs="Times New Roman"/>
      <w:sz w:val="24"/>
      <w:szCs w:val="24"/>
      <w:lang w:eastAsia="ru-RU"/>
    </w:rPr>
  </w:style>
  <w:style w:type="paragraph" w:customStyle="1" w:styleId="FR2">
    <w:name w:val="FR2"/>
    <w:rsid w:val="0087673E"/>
    <w:pPr>
      <w:widowControl w:val="0"/>
      <w:autoSpaceDE w:val="0"/>
      <w:autoSpaceDN w:val="0"/>
      <w:adjustRightInd w:val="0"/>
      <w:spacing w:after="0" w:line="480" w:lineRule="auto"/>
      <w:ind w:left="1240" w:hanging="420"/>
    </w:pPr>
    <w:rPr>
      <w:rFonts w:ascii="Times New Roman" w:eastAsia="Times New Roman" w:hAnsi="Times New Roman" w:cs="Times New Roman"/>
      <w:sz w:val="18"/>
      <w:szCs w:val="18"/>
    </w:rPr>
  </w:style>
  <w:style w:type="character" w:customStyle="1" w:styleId="mw-headline">
    <w:name w:val="mw-headline"/>
    <w:basedOn w:val="a0"/>
    <w:rsid w:val="0087673E"/>
  </w:style>
  <w:style w:type="paragraph" w:customStyle="1" w:styleId="aff3">
    <w:name w:val="Стандартный"/>
    <w:basedOn w:val="a"/>
    <w:rsid w:val="0087673E"/>
    <w:pPr>
      <w:suppressAutoHyphens/>
      <w:spacing w:after="0" w:line="240" w:lineRule="auto"/>
      <w:ind w:firstLine="851"/>
      <w:jc w:val="both"/>
    </w:pPr>
    <w:rPr>
      <w:rFonts w:ascii="Times New Roman" w:eastAsia="Times New Roman" w:hAnsi="Times New Roman" w:cs="Times New Roman"/>
      <w:sz w:val="26"/>
      <w:szCs w:val="24"/>
      <w:lang w:eastAsia="ar-SA"/>
    </w:rPr>
  </w:style>
  <w:style w:type="paragraph" w:customStyle="1" w:styleId="1e">
    <w:name w:val="заголовок 1"/>
    <w:basedOn w:val="a"/>
    <w:next w:val="a"/>
    <w:rsid w:val="0087673E"/>
    <w:pPr>
      <w:keepNext/>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WW8Num2z1">
    <w:name w:val="WW8Num2z1"/>
    <w:rsid w:val="0087673E"/>
    <w:rPr>
      <w:rFonts w:ascii="OpenSymbol" w:hAnsi="OpenSymbol" w:cs="OpenSymbol"/>
    </w:rPr>
  </w:style>
  <w:style w:type="paragraph" w:customStyle="1" w:styleId="xl71">
    <w:name w:val="xl71"/>
    <w:basedOn w:val="a"/>
    <w:rsid w:val="008767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87673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3">
    <w:name w:val="xl73"/>
    <w:basedOn w:val="a"/>
    <w:rsid w:val="00876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74">
    <w:name w:val="xl74"/>
    <w:basedOn w:val="a"/>
    <w:rsid w:val="0087673E"/>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
    <w:rsid w:val="00876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87673E"/>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
    <w:rsid w:val="0087673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
    <w:rsid w:val="0087673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
    <w:rsid w:val="0087673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
    <w:rsid w:val="0087673E"/>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a"/>
    <w:rsid w:val="0087673E"/>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87673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87673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
    <w:rsid w:val="0087673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
    <w:rsid w:val="0087673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
    <w:rsid w:val="0087673E"/>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87673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8">
    <w:name w:val="xl88"/>
    <w:basedOn w:val="a"/>
    <w:rsid w:val="0087673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9">
    <w:name w:val="xl89"/>
    <w:basedOn w:val="a"/>
    <w:rsid w:val="0087673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90">
    <w:name w:val="xl90"/>
    <w:basedOn w:val="a"/>
    <w:rsid w:val="0087673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91">
    <w:name w:val="xl91"/>
    <w:basedOn w:val="a"/>
    <w:rsid w:val="0087673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92">
    <w:name w:val="xl92"/>
    <w:basedOn w:val="a"/>
    <w:rsid w:val="0087673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93">
    <w:name w:val="xl93"/>
    <w:basedOn w:val="a"/>
    <w:rsid w:val="0087673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94">
    <w:name w:val="xl94"/>
    <w:basedOn w:val="a"/>
    <w:rsid w:val="0087673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font5">
    <w:name w:val="font5"/>
    <w:basedOn w:val="a"/>
    <w:rsid w:val="0087673E"/>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6">
    <w:name w:val="font6"/>
    <w:basedOn w:val="a"/>
    <w:rsid w:val="0087673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7">
    <w:name w:val="font7"/>
    <w:basedOn w:val="a"/>
    <w:rsid w:val="0087673E"/>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8">
    <w:name w:val="font8"/>
    <w:basedOn w:val="a"/>
    <w:rsid w:val="0087673E"/>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9">
    <w:name w:val="font9"/>
    <w:basedOn w:val="a"/>
    <w:rsid w:val="0087673E"/>
    <w:pPr>
      <w:spacing w:before="100" w:beforeAutospacing="1" w:after="100" w:afterAutospacing="1" w:line="240" w:lineRule="auto"/>
    </w:pPr>
    <w:rPr>
      <w:rFonts w:ascii="Arial CYR" w:eastAsia="Times New Roman" w:hAnsi="Arial CYR" w:cs="Arial CYR"/>
      <w:b/>
      <w:bCs/>
      <w:sz w:val="20"/>
      <w:szCs w:val="20"/>
    </w:rPr>
  </w:style>
  <w:style w:type="paragraph" w:customStyle="1" w:styleId="xl95">
    <w:name w:val="xl95"/>
    <w:basedOn w:val="a"/>
    <w:rsid w:val="00876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6">
    <w:name w:val="xl96"/>
    <w:basedOn w:val="a"/>
    <w:rsid w:val="00876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7">
    <w:name w:val="xl97"/>
    <w:basedOn w:val="a"/>
    <w:rsid w:val="00876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8">
    <w:name w:val="xl98"/>
    <w:basedOn w:val="a"/>
    <w:rsid w:val="00876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9">
    <w:name w:val="xl99"/>
    <w:basedOn w:val="a"/>
    <w:rsid w:val="0087673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0">
    <w:name w:val="xl100"/>
    <w:basedOn w:val="a"/>
    <w:rsid w:val="0087673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01">
    <w:name w:val="xl101"/>
    <w:basedOn w:val="a"/>
    <w:rsid w:val="0087673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02">
    <w:name w:val="xl102"/>
    <w:basedOn w:val="a"/>
    <w:rsid w:val="0087673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03">
    <w:name w:val="xl103"/>
    <w:basedOn w:val="a"/>
    <w:rsid w:val="0087673E"/>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04">
    <w:name w:val="xl104"/>
    <w:basedOn w:val="a"/>
    <w:rsid w:val="0087673E"/>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05">
    <w:name w:val="xl105"/>
    <w:basedOn w:val="a"/>
    <w:rsid w:val="0087673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06">
    <w:name w:val="xl106"/>
    <w:basedOn w:val="a"/>
    <w:rsid w:val="008767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numbering" w:customStyle="1" w:styleId="28">
    <w:name w:val="Нет списка2"/>
    <w:next w:val="a2"/>
    <w:semiHidden/>
    <w:unhideWhenUsed/>
    <w:rsid w:val="00593718"/>
  </w:style>
  <w:style w:type="numbering" w:customStyle="1" w:styleId="32">
    <w:name w:val="Нет списка3"/>
    <w:next w:val="a2"/>
    <w:semiHidden/>
    <w:unhideWhenUsed/>
    <w:rsid w:val="00214DAD"/>
  </w:style>
  <w:style w:type="table" w:customStyle="1" w:styleId="29">
    <w:name w:val="Сетка таблицы2"/>
    <w:basedOn w:val="a1"/>
    <w:next w:val="af7"/>
    <w:uiPriority w:val="59"/>
    <w:rsid w:val="00214DA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3">
    <w:name w:val="Нет списка4"/>
    <w:next w:val="a2"/>
    <w:semiHidden/>
    <w:unhideWhenUsed/>
    <w:rsid w:val="008251F3"/>
  </w:style>
  <w:style w:type="table" w:customStyle="1" w:styleId="33">
    <w:name w:val="Сетка таблицы3"/>
    <w:basedOn w:val="a1"/>
    <w:next w:val="af7"/>
    <w:uiPriority w:val="59"/>
    <w:rsid w:val="008251F3"/>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rsid w:val="006C49FD"/>
    <w:pPr>
      <w:widowControl w:val="0"/>
      <w:autoSpaceDE w:val="0"/>
      <w:autoSpaceDN w:val="0"/>
      <w:adjustRightInd w:val="0"/>
      <w:spacing w:after="0" w:line="240" w:lineRule="auto"/>
    </w:pPr>
    <w:rPr>
      <w:rFonts w:ascii="Arial" w:hAnsi="Arial" w:cs="Arial"/>
      <w:sz w:val="24"/>
      <w:szCs w:val="24"/>
    </w:rPr>
  </w:style>
  <w:style w:type="paragraph" w:customStyle="1" w:styleId="xl129">
    <w:name w:val="xl129"/>
    <w:basedOn w:val="a"/>
    <w:rsid w:val="007C23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0">
    <w:name w:val="xl130"/>
    <w:basedOn w:val="a"/>
    <w:rsid w:val="007C234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1">
    <w:name w:val="xl131"/>
    <w:basedOn w:val="a"/>
    <w:rsid w:val="007C23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C234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33">
    <w:name w:val="xl133"/>
    <w:basedOn w:val="a"/>
    <w:rsid w:val="007C234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34">
    <w:name w:val="xl134"/>
    <w:basedOn w:val="a"/>
    <w:rsid w:val="007C234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35">
    <w:name w:val="xl135"/>
    <w:basedOn w:val="a"/>
    <w:rsid w:val="007C234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7C234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137">
    <w:name w:val="xl137"/>
    <w:basedOn w:val="a"/>
    <w:rsid w:val="007C2347"/>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7C234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9">
    <w:name w:val="xl139"/>
    <w:basedOn w:val="a"/>
    <w:rsid w:val="007C23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0">
    <w:name w:val="xl140"/>
    <w:basedOn w:val="a"/>
    <w:rsid w:val="007C234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C2347"/>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7C234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3">
    <w:name w:val="xl143"/>
    <w:basedOn w:val="a"/>
    <w:rsid w:val="007C234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4">
    <w:name w:val="xl144"/>
    <w:basedOn w:val="a"/>
    <w:rsid w:val="007C2347"/>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5">
    <w:name w:val="xl145"/>
    <w:basedOn w:val="a"/>
    <w:rsid w:val="007C2347"/>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a"/>
    <w:rsid w:val="007C2347"/>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7C234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8">
    <w:name w:val="xl148"/>
    <w:basedOn w:val="a"/>
    <w:rsid w:val="007C234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9">
    <w:name w:val="xl149"/>
    <w:basedOn w:val="a"/>
    <w:rsid w:val="007C2347"/>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a"/>
    <w:rsid w:val="007C2347"/>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1">
    <w:name w:val="xl151"/>
    <w:basedOn w:val="a"/>
    <w:rsid w:val="007C2347"/>
    <w:pPr>
      <w:pBdr>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52">
    <w:name w:val="xl152"/>
    <w:basedOn w:val="a"/>
    <w:rsid w:val="007C2347"/>
    <w:pPr>
      <w:shd w:val="clear" w:color="000000"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3">
    <w:name w:val="xl153"/>
    <w:basedOn w:val="a"/>
    <w:rsid w:val="007C2347"/>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4">
    <w:name w:val="xl154"/>
    <w:basedOn w:val="a"/>
    <w:rsid w:val="007C2347"/>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a"/>
    <w:rsid w:val="007C2347"/>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6">
    <w:name w:val="xl156"/>
    <w:basedOn w:val="a"/>
    <w:rsid w:val="007C2347"/>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7">
    <w:name w:val="xl157"/>
    <w:basedOn w:val="a"/>
    <w:rsid w:val="007C234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8">
    <w:name w:val="xl158"/>
    <w:basedOn w:val="a"/>
    <w:rsid w:val="007C2347"/>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
    <w:rsid w:val="007C234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60">
    <w:name w:val="xl160"/>
    <w:basedOn w:val="a"/>
    <w:rsid w:val="007C234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61">
    <w:name w:val="xl161"/>
    <w:basedOn w:val="a"/>
    <w:rsid w:val="007C234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62">
    <w:name w:val="xl162"/>
    <w:basedOn w:val="a"/>
    <w:rsid w:val="007C2347"/>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63">
    <w:name w:val="xl163"/>
    <w:basedOn w:val="a"/>
    <w:rsid w:val="007C234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64">
    <w:name w:val="xl164"/>
    <w:basedOn w:val="a"/>
    <w:rsid w:val="007C2347"/>
    <w:pPr>
      <w:pBdr>
        <w:top w:val="single" w:sz="8" w:space="0" w:color="auto"/>
        <w:left w:val="single" w:sz="8" w:space="0" w:color="auto"/>
        <w:right w:val="single" w:sz="8"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65">
    <w:name w:val="xl165"/>
    <w:basedOn w:val="a"/>
    <w:rsid w:val="007C2347"/>
    <w:pPr>
      <w:pBdr>
        <w:left w:val="single" w:sz="8" w:space="0" w:color="auto"/>
        <w:right w:val="single" w:sz="8"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66">
    <w:name w:val="xl166"/>
    <w:basedOn w:val="a"/>
    <w:rsid w:val="007C2347"/>
    <w:pPr>
      <w:pBdr>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67">
    <w:name w:val="xl167"/>
    <w:basedOn w:val="a"/>
    <w:rsid w:val="007C2347"/>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68">
    <w:name w:val="xl168"/>
    <w:basedOn w:val="a"/>
    <w:rsid w:val="007C2347"/>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69">
    <w:name w:val="xl169"/>
    <w:basedOn w:val="a"/>
    <w:rsid w:val="007C234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styleId="aff4">
    <w:name w:val="Revision"/>
    <w:hidden/>
    <w:uiPriority w:val="99"/>
    <w:semiHidden/>
    <w:rsid w:val="00A958F7"/>
    <w:pPr>
      <w:spacing w:after="0" w:line="240" w:lineRule="auto"/>
    </w:pPr>
  </w:style>
  <w:style w:type="character" w:customStyle="1" w:styleId="2a">
    <w:name w:val="Основной текст2"/>
    <w:basedOn w:val="a0"/>
    <w:rsid w:val="00955A18"/>
    <w:rPr>
      <w:rFonts w:ascii="Arial Unicode MS" w:eastAsia="Arial Unicode MS" w:hAnsi="Arial Unicode MS" w:cs="Arial Unicode MS"/>
      <w:color w:val="000000"/>
      <w:spacing w:val="0"/>
      <w:w w:val="100"/>
      <w:position w:val="0"/>
      <w:sz w:val="23"/>
      <w:szCs w:val="23"/>
      <w:shd w:val="clear" w:color="auto" w:fill="FFFFFF"/>
      <w:lang w:val="ru-RU" w:eastAsia="ru-RU" w:bidi="ru-RU"/>
    </w:rPr>
  </w:style>
  <w:style w:type="character" w:customStyle="1" w:styleId="aff5">
    <w:name w:val="Основной текст_"/>
    <w:basedOn w:val="a0"/>
    <w:link w:val="73"/>
    <w:rsid w:val="00955A18"/>
    <w:rPr>
      <w:rFonts w:ascii="Arial Unicode MS" w:eastAsia="Arial Unicode MS" w:hAnsi="Arial Unicode MS" w:cs="Arial Unicode MS"/>
      <w:sz w:val="23"/>
      <w:szCs w:val="23"/>
      <w:shd w:val="clear" w:color="auto" w:fill="FFFFFF"/>
    </w:rPr>
  </w:style>
  <w:style w:type="paragraph" w:customStyle="1" w:styleId="73">
    <w:name w:val="Основной текст7"/>
    <w:basedOn w:val="a"/>
    <w:link w:val="aff5"/>
    <w:rsid w:val="00955A18"/>
    <w:pPr>
      <w:widowControl w:val="0"/>
      <w:shd w:val="clear" w:color="auto" w:fill="FFFFFF"/>
      <w:spacing w:after="1920" w:line="274" w:lineRule="exact"/>
      <w:ind w:hanging="360"/>
      <w:jc w:val="right"/>
    </w:pPr>
    <w:rPr>
      <w:rFonts w:ascii="Arial Unicode MS" w:eastAsia="Arial Unicode MS" w:hAnsi="Arial Unicode MS" w:cs="Arial Unicode MS"/>
      <w:sz w:val="23"/>
      <w:szCs w:val="23"/>
    </w:rPr>
  </w:style>
  <w:style w:type="character" w:customStyle="1" w:styleId="290">
    <w:name w:val="Основной текст (29)_"/>
    <w:basedOn w:val="a0"/>
    <w:link w:val="291"/>
    <w:uiPriority w:val="99"/>
    <w:locked/>
    <w:rsid w:val="002319F6"/>
    <w:rPr>
      <w:sz w:val="19"/>
      <w:szCs w:val="19"/>
      <w:shd w:val="clear" w:color="auto" w:fill="FFFFFF"/>
    </w:rPr>
  </w:style>
  <w:style w:type="paragraph" w:customStyle="1" w:styleId="291">
    <w:name w:val="Основной текст (29)"/>
    <w:basedOn w:val="a"/>
    <w:link w:val="290"/>
    <w:uiPriority w:val="99"/>
    <w:rsid w:val="002319F6"/>
    <w:pPr>
      <w:shd w:val="clear" w:color="auto" w:fill="FFFFFF"/>
      <w:spacing w:after="0" w:line="240" w:lineRule="atLeast"/>
    </w:pPr>
    <w:rPr>
      <w:sz w:val="19"/>
      <w:szCs w:val="19"/>
      <w:shd w:val="clear" w:color="auto" w:fill="FFFFFF"/>
    </w:rPr>
  </w:style>
  <w:style w:type="paragraph" w:customStyle="1" w:styleId="2b">
    <w:name w:val="Абзац списка2"/>
    <w:basedOn w:val="a"/>
    <w:rsid w:val="00D94FFD"/>
    <w:pPr>
      <w:widowControl w:val="0"/>
      <w:adjustRightInd w:val="0"/>
      <w:spacing w:before="120" w:after="120" w:line="240" w:lineRule="auto"/>
      <w:jc w:val="both"/>
      <w:textAlignment w:val="baseline"/>
    </w:pPr>
    <w:rPr>
      <w:rFonts w:ascii="Times New Roman" w:eastAsia="Times New Roman" w:hAnsi="Times New Roman" w:cs="Times New Roman"/>
      <w:spacing w:val="-5"/>
      <w:sz w:val="28"/>
    </w:rPr>
  </w:style>
  <w:style w:type="paragraph" w:customStyle="1" w:styleId="Default">
    <w:name w:val="Default"/>
    <w:rsid w:val="00D94FFD"/>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aff6">
    <w:name w:val="Колонтитул_"/>
    <w:link w:val="aff7"/>
    <w:rsid w:val="00D94FFD"/>
    <w:rPr>
      <w:rFonts w:ascii="Arial Narrow" w:eastAsia="Arial Narrow" w:hAnsi="Arial Narrow" w:cs="Arial Narrow"/>
      <w:b/>
      <w:bCs/>
      <w:sz w:val="15"/>
      <w:szCs w:val="15"/>
      <w:shd w:val="clear" w:color="auto" w:fill="FFFFFF"/>
    </w:rPr>
  </w:style>
  <w:style w:type="paragraph" w:customStyle="1" w:styleId="aff7">
    <w:name w:val="Колонтитул"/>
    <w:basedOn w:val="a"/>
    <w:link w:val="aff6"/>
    <w:rsid w:val="00D94FFD"/>
    <w:pPr>
      <w:widowControl w:val="0"/>
      <w:shd w:val="clear" w:color="auto" w:fill="FFFFFF"/>
      <w:spacing w:after="0" w:line="0" w:lineRule="atLeast"/>
    </w:pPr>
    <w:rPr>
      <w:rFonts w:ascii="Arial Narrow" w:eastAsia="Arial Narrow" w:hAnsi="Arial Narrow" w:cs="Arial Narrow"/>
      <w:b/>
      <w:bCs/>
      <w:sz w:val="15"/>
      <w:szCs w:val="15"/>
    </w:rPr>
  </w:style>
  <w:style w:type="character" w:customStyle="1" w:styleId="aff8">
    <w:name w:val="Подпись к таблице_"/>
    <w:link w:val="aff9"/>
    <w:rsid w:val="00D94FFD"/>
    <w:rPr>
      <w:rFonts w:ascii="Arial Narrow" w:eastAsia="Arial Narrow" w:hAnsi="Arial Narrow" w:cs="Arial Narrow"/>
      <w:b/>
      <w:bCs/>
      <w:sz w:val="17"/>
      <w:szCs w:val="17"/>
      <w:shd w:val="clear" w:color="auto" w:fill="FFFFFF"/>
    </w:rPr>
  </w:style>
  <w:style w:type="paragraph" w:customStyle="1" w:styleId="aff9">
    <w:name w:val="Подпись к таблице"/>
    <w:basedOn w:val="a"/>
    <w:link w:val="aff8"/>
    <w:rsid w:val="00D94FFD"/>
    <w:pPr>
      <w:widowControl w:val="0"/>
      <w:shd w:val="clear" w:color="auto" w:fill="FFFFFF"/>
      <w:spacing w:after="0" w:line="0" w:lineRule="atLeast"/>
    </w:pPr>
    <w:rPr>
      <w:rFonts w:ascii="Arial Narrow" w:eastAsia="Arial Narrow" w:hAnsi="Arial Narrow" w:cs="Arial Narrow"/>
      <w:b/>
      <w:bCs/>
      <w:sz w:val="17"/>
      <w:szCs w:val="17"/>
    </w:rPr>
  </w:style>
  <w:style w:type="character" w:customStyle="1" w:styleId="8pt">
    <w:name w:val="Основной текст + 8 pt;Полужирный"/>
    <w:rsid w:val="00D94FFD"/>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
    <w:rsid w:val="00D94FFD"/>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34">
    <w:name w:val="Основной текст3"/>
    <w:basedOn w:val="a"/>
    <w:rsid w:val="00D94FFD"/>
    <w:pPr>
      <w:widowControl w:val="0"/>
      <w:shd w:val="clear" w:color="auto" w:fill="FFFFFF"/>
      <w:spacing w:before="3060" w:after="0" w:line="0" w:lineRule="atLeast"/>
      <w:ind w:hanging="360"/>
      <w:jc w:val="center"/>
    </w:pPr>
    <w:rPr>
      <w:rFonts w:ascii="Arial" w:eastAsia="Arial" w:hAnsi="Arial" w:cs="Arial"/>
      <w:color w:val="000000"/>
      <w:lang w:bidi="ru-RU"/>
    </w:rPr>
  </w:style>
  <w:style w:type="character" w:customStyle="1" w:styleId="44">
    <w:name w:val="Основной текст (4)_"/>
    <w:link w:val="45"/>
    <w:rsid w:val="00D94FFD"/>
    <w:rPr>
      <w:rFonts w:ascii="Arial Narrow" w:eastAsia="Arial Narrow" w:hAnsi="Arial Narrow" w:cs="Arial Narrow"/>
      <w:b/>
      <w:bCs/>
      <w:sz w:val="15"/>
      <w:szCs w:val="15"/>
      <w:shd w:val="clear" w:color="auto" w:fill="FFFFFF"/>
    </w:rPr>
  </w:style>
  <w:style w:type="paragraph" w:customStyle="1" w:styleId="45">
    <w:name w:val="Основной текст (4)"/>
    <w:basedOn w:val="a"/>
    <w:link w:val="44"/>
    <w:rsid w:val="00D94FFD"/>
    <w:pPr>
      <w:widowControl w:val="0"/>
      <w:shd w:val="clear" w:color="auto" w:fill="FFFFFF"/>
      <w:spacing w:after="180" w:line="0" w:lineRule="atLeast"/>
      <w:jc w:val="center"/>
    </w:pPr>
    <w:rPr>
      <w:rFonts w:ascii="Arial Narrow" w:eastAsia="Arial Narrow" w:hAnsi="Arial Narrow" w:cs="Arial Narrow"/>
      <w:b/>
      <w:bCs/>
      <w:sz w:val="15"/>
      <w:szCs w:val="15"/>
    </w:rPr>
  </w:style>
  <w:style w:type="paragraph" w:customStyle="1" w:styleId="1f">
    <w:name w:val="Стиль1"/>
    <w:basedOn w:val="2"/>
    <w:link w:val="1f0"/>
    <w:qFormat/>
    <w:rsid w:val="00D94FFD"/>
    <w:pPr>
      <w:tabs>
        <w:tab w:val="left" w:pos="426"/>
      </w:tabs>
      <w:spacing w:line="276" w:lineRule="auto"/>
    </w:pPr>
  </w:style>
  <w:style w:type="character" w:customStyle="1" w:styleId="2c">
    <w:name w:val="Основной текст (2)"/>
    <w:rsid w:val="00D94FFD"/>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1f0">
    <w:name w:val="Стиль1 Знак"/>
    <w:basedOn w:val="20"/>
    <w:link w:val="1f"/>
    <w:rsid w:val="00D94FFD"/>
    <w:rPr>
      <w:rFonts w:ascii="Times New Roman" w:hAnsi="Times New Roman" w:cs="Times New Roman"/>
      <w:b/>
      <w:sz w:val="28"/>
      <w:szCs w:val="28"/>
    </w:rPr>
  </w:style>
  <w:style w:type="paragraph" w:customStyle="1" w:styleId="211">
    <w:name w:val="Абзац списка21"/>
    <w:basedOn w:val="a"/>
    <w:rsid w:val="00D94FFD"/>
    <w:pPr>
      <w:widowControl w:val="0"/>
      <w:adjustRightInd w:val="0"/>
      <w:spacing w:before="120" w:after="120" w:line="240" w:lineRule="auto"/>
      <w:jc w:val="both"/>
      <w:textAlignment w:val="baseline"/>
    </w:pPr>
    <w:rPr>
      <w:rFonts w:ascii="Times New Roman" w:eastAsia="Times New Roman" w:hAnsi="Times New Roman" w:cs="Times New Roman"/>
      <w:spacing w:val="-5"/>
      <w:sz w:val="28"/>
    </w:rPr>
  </w:style>
  <w:style w:type="character" w:customStyle="1" w:styleId="1f1">
    <w:name w:val="Основной текст1"/>
    <w:basedOn w:val="aff5"/>
    <w:rsid w:val="00D94FFD"/>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d">
    <w:name w:val="Основной текст (2)_"/>
    <w:basedOn w:val="a0"/>
    <w:rsid w:val="00D94FFD"/>
    <w:rPr>
      <w:rFonts w:ascii="Arial" w:eastAsia="Arial" w:hAnsi="Arial" w:cs="Arial"/>
      <w:b/>
      <w:bCs/>
      <w:i w:val="0"/>
      <w:iCs w:val="0"/>
      <w:smallCaps w:val="0"/>
      <w:strike w:val="0"/>
      <w:sz w:val="21"/>
      <w:szCs w:val="21"/>
      <w:u w:val="none"/>
    </w:rPr>
  </w:style>
  <w:style w:type="paragraph" w:customStyle="1" w:styleId="35">
    <w:name w:val="Абзац списка3"/>
    <w:basedOn w:val="a"/>
    <w:rsid w:val="00D94FFD"/>
    <w:pPr>
      <w:widowControl w:val="0"/>
      <w:adjustRightInd w:val="0"/>
      <w:spacing w:before="120" w:after="120" w:line="240" w:lineRule="auto"/>
      <w:jc w:val="both"/>
      <w:textAlignment w:val="baseline"/>
    </w:pPr>
    <w:rPr>
      <w:rFonts w:ascii="Times New Roman" w:eastAsia="Times New Roman" w:hAnsi="Times New Roman" w:cs="Times New Roman"/>
      <w:spacing w:val="-5"/>
      <w:sz w:val="28"/>
    </w:rPr>
  </w:style>
  <w:style w:type="paragraph" w:customStyle="1" w:styleId="46">
    <w:name w:val="Абзац списка4"/>
    <w:basedOn w:val="a"/>
    <w:rsid w:val="00D94FFD"/>
    <w:pPr>
      <w:widowControl w:val="0"/>
      <w:adjustRightInd w:val="0"/>
      <w:spacing w:before="120" w:after="120" w:line="240" w:lineRule="auto"/>
      <w:jc w:val="both"/>
      <w:textAlignment w:val="baseline"/>
    </w:pPr>
    <w:rPr>
      <w:rFonts w:ascii="Times New Roman" w:eastAsia="Times New Roman" w:hAnsi="Times New Roman" w:cs="Times New Roman"/>
      <w:spacing w:val="-5"/>
      <w:sz w:val="28"/>
    </w:rPr>
  </w:style>
  <w:style w:type="paragraph" w:customStyle="1" w:styleId="53">
    <w:name w:val="Абзац списка5"/>
    <w:basedOn w:val="a"/>
    <w:rsid w:val="00D94FFD"/>
    <w:pPr>
      <w:widowControl w:val="0"/>
      <w:adjustRightInd w:val="0"/>
      <w:spacing w:before="120" w:after="120" w:line="240" w:lineRule="auto"/>
      <w:jc w:val="both"/>
    </w:pPr>
    <w:rPr>
      <w:rFonts w:ascii="Times New Roman" w:eastAsia="Times New Roman" w:hAnsi="Times New Roman" w:cs="Times New Roman"/>
      <w:spacing w:val="-5"/>
      <w:sz w:val="28"/>
    </w:rPr>
  </w:style>
  <w:style w:type="character" w:customStyle="1" w:styleId="apple-converted-space">
    <w:name w:val="apple-converted-space"/>
    <w:basedOn w:val="a0"/>
    <w:rsid w:val="00274A70"/>
  </w:style>
  <w:style w:type="paragraph" w:customStyle="1" w:styleId="xl107">
    <w:name w:val="xl107"/>
    <w:basedOn w:val="a"/>
    <w:rsid w:val="000040C1"/>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line="240" w:lineRule="auto"/>
    </w:pPr>
    <w:rPr>
      <w:rFonts w:ascii="Arial" w:eastAsia="Times New Roman" w:hAnsi="Arial" w:cs="Arial"/>
      <w:sz w:val="20"/>
      <w:szCs w:val="20"/>
    </w:rPr>
  </w:style>
  <w:style w:type="paragraph" w:customStyle="1" w:styleId="xl108">
    <w:name w:val="xl108"/>
    <w:basedOn w:val="a"/>
    <w:rsid w:val="000040C1"/>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line="240" w:lineRule="auto"/>
    </w:pPr>
    <w:rPr>
      <w:rFonts w:ascii="Arial" w:eastAsia="Times New Roman" w:hAnsi="Arial" w:cs="Arial"/>
      <w:sz w:val="20"/>
      <w:szCs w:val="20"/>
    </w:rPr>
  </w:style>
  <w:style w:type="paragraph" w:customStyle="1" w:styleId="xl109">
    <w:name w:val="xl109"/>
    <w:basedOn w:val="a"/>
    <w:rsid w:val="000040C1"/>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Arial" w:eastAsia="Times New Roman" w:hAnsi="Arial" w:cs="Arial"/>
      <w:sz w:val="20"/>
      <w:szCs w:val="20"/>
    </w:rPr>
  </w:style>
  <w:style w:type="paragraph" w:customStyle="1" w:styleId="xl110">
    <w:name w:val="xl110"/>
    <w:basedOn w:val="a"/>
    <w:rsid w:val="000040C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Arial" w:eastAsia="Times New Roman" w:hAnsi="Arial" w:cs="Arial"/>
      <w:sz w:val="20"/>
      <w:szCs w:val="20"/>
    </w:rPr>
  </w:style>
  <w:style w:type="paragraph" w:customStyle="1" w:styleId="xl111">
    <w:name w:val="xl111"/>
    <w:basedOn w:val="a"/>
    <w:rsid w:val="000040C1"/>
    <w:pPr>
      <w:pBdr>
        <w:left w:val="single" w:sz="4" w:space="0" w:color="auto"/>
        <w:bottom w:val="single" w:sz="4" w:space="0" w:color="auto"/>
      </w:pBdr>
      <w:shd w:val="clear" w:color="000000" w:fill="F2DDDC"/>
      <w:spacing w:before="100" w:beforeAutospacing="1" w:after="100" w:afterAutospacing="1" w:line="240" w:lineRule="auto"/>
    </w:pPr>
    <w:rPr>
      <w:rFonts w:ascii="Arial" w:eastAsia="Times New Roman" w:hAnsi="Arial" w:cs="Arial"/>
      <w:sz w:val="20"/>
      <w:szCs w:val="20"/>
    </w:rPr>
  </w:style>
  <w:style w:type="paragraph" w:customStyle="1" w:styleId="xl112">
    <w:name w:val="xl112"/>
    <w:basedOn w:val="a"/>
    <w:rsid w:val="000040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13">
    <w:name w:val="xl113"/>
    <w:basedOn w:val="a"/>
    <w:rsid w:val="000040C1"/>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Arial" w:eastAsia="Times New Roman" w:hAnsi="Arial" w:cs="Arial"/>
      <w:sz w:val="20"/>
      <w:szCs w:val="20"/>
    </w:rPr>
  </w:style>
  <w:style w:type="paragraph" w:customStyle="1" w:styleId="xl114">
    <w:name w:val="xl114"/>
    <w:basedOn w:val="a"/>
    <w:rsid w:val="000040C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Arial" w:eastAsia="Times New Roman" w:hAnsi="Arial" w:cs="Arial"/>
      <w:sz w:val="20"/>
      <w:szCs w:val="20"/>
    </w:rPr>
  </w:style>
  <w:style w:type="paragraph" w:customStyle="1" w:styleId="xl115">
    <w:name w:val="xl115"/>
    <w:basedOn w:val="a"/>
    <w:rsid w:val="000040C1"/>
    <w:pPr>
      <w:pBdr>
        <w:left w:val="single" w:sz="4" w:space="0" w:color="auto"/>
        <w:bottom w:val="single" w:sz="4" w:space="0" w:color="auto"/>
      </w:pBdr>
      <w:shd w:val="clear" w:color="000000" w:fill="F2DDDC"/>
      <w:spacing w:before="100" w:beforeAutospacing="1" w:after="100" w:afterAutospacing="1" w:line="240" w:lineRule="auto"/>
    </w:pPr>
    <w:rPr>
      <w:rFonts w:ascii="Arial" w:eastAsia="Times New Roman" w:hAnsi="Arial" w:cs="Arial"/>
      <w:sz w:val="20"/>
      <w:szCs w:val="20"/>
    </w:rPr>
  </w:style>
  <w:style w:type="paragraph" w:customStyle="1" w:styleId="xl116">
    <w:name w:val="xl116"/>
    <w:basedOn w:val="a"/>
    <w:rsid w:val="000040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character" w:customStyle="1" w:styleId="36">
    <w:name w:val="Подпись к таблице (3)_"/>
    <w:basedOn w:val="a0"/>
    <w:link w:val="310"/>
    <w:uiPriority w:val="99"/>
    <w:locked/>
    <w:rsid w:val="001035E7"/>
    <w:rPr>
      <w:rFonts w:cs="Times New Roman"/>
      <w:sz w:val="23"/>
      <w:szCs w:val="23"/>
      <w:shd w:val="clear" w:color="auto" w:fill="FFFFFF"/>
    </w:rPr>
  </w:style>
  <w:style w:type="paragraph" w:customStyle="1" w:styleId="310">
    <w:name w:val="Подпись к таблице (3)1"/>
    <w:basedOn w:val="a"/>
    <w:link w:val="36"/>
    <w:uiPriority w:val="99"/>
    <w:rsid w:val="001035E7"/>
    <w:pPr>
      <w:shd w:val="clear" w:color="auto" w:fill="FFFFFF"/>
      <w:spacing w:after="0" w:line="274" w:lineRule="exact"/>
    </w:pPr>
    <w:rPr>
      <w:rFonts w:cs="Times New Roman"/>
      <w:sz w:val="23"/>
      <w:szCs w:val="23"/>
      <w:shd w:val="clear" w:color="auto" w:fill="FFFFFF"/>
    </w:rPr>
  </w:style>
  <w:style w:type="numbering" w:customStyle="1" w:styleId="54">
    <w:name w:val="Нет списка5"/>
    <w:next w:val="a2"/>
    <w:semiHidden/>
    <w:unhideWhenUsed/>
    <w:rsid w:val="001035E7"/>
  </w:style>
  <w:style w:type="numbering" w:customStyle="1" w:styleId="111">
    <w:name w:val="Нет списка11"/>
    <w:next w:val="a2"/>
    <w:semiHidden/>
    <w:rsid w:val="001035E7"/>
  </w:style>
  <w:style w:type="table" w:customStyle="1" w:styleId="47">
    <w:name w:val="Сетка таблицы4"/>
    <w:basedOn w:val="a1"/>
    <w:next w:val="af7"/>
    <w:uiPriority w:val="59"/>
    <w:rsid w:val="001035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semiHidden/>
    <w:rsid w:val="001035E7"/>
  </w:style>
  <w:style w:type="numbering" w:customStyle="1" w:styleId="311">
    <w:name w:val="Нет списка31"/>
    <w:next w:val="a2"/>
    <w:semiHidden/>
    <w:rsid w:val="001035E7"/>
  </w:style>
  <w:style w:type="numbering" w:customStyle="1" w:styleId="410">
    <w:name w:val="Нет списка41"/>
    <w:next w:val="a2"/>
    <w:semiHidden/>
    <w:rsid w:val="001035E7"/>
  </w:style>
  <w:style w:type="numbering" w:customStyle="1" w:styleId="510">
    <w:name w:val="Нет списка51"/>
    <w:next w:val="a2"/>
    <w:semiHidden/>
    <w:rsid w:val="001035E7"/>
  </w:style>
  <w:style w:type="numbering" w:customStyle="1" w:styleId="63">
    <w:name w:val="Нет списка6"/>
    <w:next w:val="a2"/>
    <w:semiHidden/>
    <w:rsid w:val="001035E7"/>
  </w:style>
  <w:style w:type="table" w:customStyle="1" w:styleId="112">
    <w:name w:val="Сетка таблицы11"/>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11">
    <w:name w:val="Сетка таблицы41"/>
    <w:basedOn w:val="a1"/>
    <w:next w:val="af7"/>
    <w:uiPriority w:val="59"/>
    <w:rsid w:val="001035E7"/>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55">
    <w:name w:val="Сетка таблицы5"/>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64">
    <w:name w:val="Сетка таблицы6"/>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74">
    <w:name w:val="Нет списка7"/>
    <w:next w:val="a2"/>
    <w:uiPriority w:val="99"/>
    <w:semiHidden/>
    <w:unhideWhenUsed/>
    <w:rsid w:val="001035E7"/>
  </w:style>
  <w:style w:type="numbering" w:customStyle="1" w:styleId="120">
    <w:name w:val="Нет списка12"/>
    <w:next w:val="a2"/>
    <w:semiHidden/>
    <w:rsid w:val="001035E7"/>
  </w:style>
  <w:style w:type="table" w:customStyle="1" w:styleId="75">
    <w:name w:val="Сетка таблицы7"/>
    <w:basedOn w:val="a1"/>
    <w:next w:val="af7"/>
    <w:rsid w:val="001035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semiHidden/>
    <w:rsid w:val="001035E7"/>
  </w:style>
  <w:style w:type="numbering" w:customStyle="1" w:styleId="320">
    <w:name w:val="Нет списка32"/>
    <w:next w:val="a2"/>
    <w:semiHidden/>
    <w:rsid w:val="001035E7"/>
  </w:style>
  <w:style w:type="numbering" w:customStyle="1" w:styleId="420">
    <w:name w:val="Нет списка42"/>
    <w:next w:val="a2"/>
    <w:semiHidden/>
    <w:rsid w:val="001035E7"/>
  </w:style>
  <w:style w:type="numbering" w:customStyle="1" w:styleId="520">
    <w:name w:val="Нет списка52"/>
    <w:next w:val="a2"/>
    <w:semiHidden/>
    <w:rsid w:val="001035E7"/>
  </w:style>
  <w:style w:type="numbering" w:customStyle="1" w:styleId="610">
    <w:name w:val="Нет списка61"/>
    <w:next w:val="a2"/>
    <w:semiHidden/>
    <w:rsid w:val="001035E7"/>
  </w:style>
  <w:style w:type="table" w:customStyle="1" w:styleId="121">
    <w:name w:val="Сетка таблицы12"/>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21">
    <w:name w:val="Сетка таблицы42"/>
    <w:basedOn w:val="a1"/>
    <w:next w:val="af7"/>
    <w:uiPriority w:val="59"/>
    <w:rsid w:val="001035E7"/>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83">
    <w:name w:val="Нет списка8"/>
    <w:next w:val="a2"/>
    <w:uiPriority w:val="99"/>
    <w:semiHidden/>
    <w:unhideWhenUsed/>
    <w:rsid w:val="001035E7"/>
  </w:style>
  <w:style w:type="numbering" w:customStyle="1" w:styleId="130">
    <w:name w:val="Нет списка13"/>
    <w:next w:val="a2"/>
    <w:semiHidden/>
    <w:rsid w:val="001035E7"/>
  </w:style>
  <w:style w:type="table" w:customStyle="1" w:styleId="84">
    <w:name w:val="Сетка таблицы8"/>
    <w:basedOn w:val="a1"/>
    <w:next w:val="af7"/>
    <w:rsid w:val="001035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2"/>
    <w:semiHidden/>
    <w:rsid w:val="001035E7"/>
  </w:style>
  <w:style w:type="numbering" w:customStyle="1" w:styleId="330">
    <w:name w:val="Нет списка33"/>
    <w:next w:val="a2"/>
    <w:semiHidden/>
    <w:rsid w:val="001035E7"/>
  </w:style>
  <w:style w:type="numbering" w:customStyle="1" w:styleId="430">
    <w:name w:val="Нет списка43"/>
    <w:next w:val="a2"/>
    <w:semiHidden/>
    <w:rsid w:val="001035E7"/>
  </w:style>
  <w:style w:type="numbering" w:customStyle="1" w:styleId="530">
    <w:name w:val="Нет списка53"/>
    <w:next w:val="a2"/>
    <w:semiHidden/>
    <w:rsid w:val="001035E7"/>
  </w:style>
  <w:style w:type="numbering" w:customStyle="1" w:styleId="620">
    <w:name w:val="Нет списка62"/>
    <w:next w:val="a2"/>
    <w:semiHidden/>
    <w:rsid w:val="001035E7"/>
  </w:style>
  <w:style w:type="table" w:customStyle="1" w:styleId="131">
    <w:name w:val="Сетка таблицы13"/>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31">
    <w:name w:val="Сетка таблицы43"/>
    <w:basedOn w:val="a1"/>
    <w:next w:val="af7"/>
    <w:uiPriority w:val="59"/>
    <w:rsid w:val="001035E7"/>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93">
    <w:name w:val="Нет списка9"/>
    <w:next w:val="a2"/>
    <w:uiPriority w:val="99"/>
    <w:semiHidden/>
    <w:unhideWhenUsed/>
    <w:rsid w:val="001035E7"/>
  </w:style>
  <w:style w:type="numbering" w:customStyle="1" w:styleId="140">
    <w:name w:val="Нет списка14"/>
    <w:next w:val="a2"/>
    <w:semiHidden/>
    <w:rsid w:val="001035E7"/>
  </w:style>
  <w:style w:type="table" w:customStyle="1" w:styleId="94">
    <w:name w:val="Сетка таблицы9"/>
    <w:basedOn w:val="a1"/>
    <w:next w:val="af7"/>
    <w:rsid w:val="001035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2"/>
    <w:semiHidden/>
    <w:rsid w:val="001035E7"/>
  </w:style>
  <w:style w:type="numbering" w:customStyle="1" w:styleId="340">
    <w:name w:val="Нет списка34"/>
    <w:next w:val="a2"/>
    <w:semiHidden/>
    <w:rsid w:val="001035E7"/>
  </w:style>
  <w:style w:type="numbering" w:customStyle="1" w:styleId="440">
    <w:name w:val="Нет списка44"/>
    <w:next w:val="a2"/>
    <w:semiHidden/>
    <w:rsid w:val="001035E7"/>
  </w:style>
  <w:style w:type="numbering" w:customStyle="1" w:styleId="540">
    <w:name w:val="Нет списка54"/>
    <w:next w:val="a2"/>
    <w:semiHidden/>
    <w:rsid w:val="001035E7"/>
  </w:style>
  <w:style w:type="numbering" w:customStyle="1" w:styleId="630">
    <w:name w:val="Нет списка63"/>
    <w:next w:val="a2"/>
    <w:semiHidden/>
    <w:rsid w:val="001035E7"/>
  </w:style>
  <w:style w:type="table" w:customStyle="1" w:styleId="141">
    <w:name w:val="Сетка таблицы14"/>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41">
    <w:name w:val="Сетка таблицы44"/>
    <w:basedOn w:val="a1"/>
    <w:next w:val="af7"/>
    <w:uiPriority w:val="59"/>
    <w:rsid w:val="001035E7"/>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00">
    <w:name w:val="Нет списка10"/>
    <w:next w:val="a2"/>
    <w:uiPriority w:val="99"/>
    <w:semiHidden/>
    <w:unhideWhenUsed/>
    <w:rsid w:val="001035E7"/>
  </w:style>
  <w:style w:type="numbering" w:customStyle="1" w:styleId="150">
    <w:name w:val="Нет списка15"/>
    <w:next w:val="a2"/>
    <w:semiHidden/>
    <w:rsid w:val="001035E7"/>
  </w:style>
  <w:style w:type="table" w:customStyle="1" w:styleId="101">
    <w:name w:val="Сетка таблицы10"/>
    <w:basedOn w:val="a1"/>
    <w:next w:val="af7"/>
    <w:rsid w:val="001035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2"/>
    <w:semiHidden/>
    <w:rsid w:val="001035E7"/>
  </w:style>
  <w:style w:type="numbering" w:customStyle="1" w:styleId="350">
    <w:name w:val="Нет списка35"/>
    <w:next w:val="a2"/>
    <w:semiHidden/>
    <w:rsid w:val="001035E7"/>
  </w:style>
  <w:style w:type="numbering" w:customStyle="1" w:styleId="450">
    <w:name w:val="Нет списка45"/>
    <w:next w:val="a2"/>
    <w:semiHidden/>
    <w:rsid w:val="001035E7"/>
  </w:style>
  <w:style w:type="numbering" w:customStyle="1" w:styleId="550">
    <w:name w:val="Нет списка55"/>
    <w:next w:val="a2"/>
    <w:semiHidden/>
    <w:rsid w:val="001035E7"/>
  </w:style>
  <w:style w:type="numbering" w:customStyle="1" w:styleId="640">
    <w:name w:val="Нет списка64"/>
    <w:next w:val="a2"/>
    <w:semiHidden/>
    <w:rsid w:val="001035E7"/>
  </w:style>
  <w:style w:type="table" w:customStyle="1" w:styleId="151">
    <w:name w:val="Сетка таблицы15"/>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51">
    <w:name w:val="Сетка таблицы45"/>
    <w:basedOn w:val="a1"/>
    <w:next w:val="af7"/>
    <w:uiPriority w:val="59"/>
    <w:rsid w:val="001035E7"/>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0">
    <w:name w:val="Нет списка16"/>
    <w:next w:val="a2"/>
    <w:uiPriority w:val="99"/>
    <w:semiHidden/>
    <w:unhideWhenUsed/>
    <w:rsid w:val="001035E7"/>
  </w:style>
  <w:style w:type="numbering" w:customStyle="1" w:styleId="170">
    <w:name w:val="Нет списка17"/>
    <w:next w:val="a2"/>
    <w:semiHidden/>
    <w:rsid w:val="001035E7"/>
  </w:style>
  <w:style w:type="table" w:customStyle="1" w:styleId="161">
    <w:name w:val="Сетка таблицы16"/>
    <w:basedOn w:val="a1"/>
    <w:next w:val="af7"/>
    <w:rsid w:val="001035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2"/>
    <w:semiHidden/>
    <w:rsid w:val="001035E7"/>
  </w:style>
  <w:style w:type="numbering" w:customStyle="1" w:styleId="360">
    <w:name w:val="Нет списка36"/>
    <w:next w:val="a2"/>
    <w:semiHidden/>
    <w:rsid w:val="001035E7"/>
  </w:style>
  <w:style w:type="numbering" w:customStyle="1" w:styleId="460">
    <w:name w:val="Нет списка46"/>
    <w:next w:val="a2"/>
    <w:semiHidden/>
    <w:rsid w:val="001035E7"/>
  </w:style>
  <w:style w:type="numbering" w:customStyle="1" w:styleId="56">
    <w:name w:val="Нет списка56"/>
    <w:next w:val="a2"/>
    <w:semiHidden/>
    <w:rsid w:val="001035E7"/>
  </w:style>
  <w:style w:type="numbering" w:customStyle="1" w:styleId="65">
    <w:name w:val="Нет списка65"/>
    <w:next w:val="a2"/>
    <w:semiHidden/>
    <w:rsid w:val="001035E7"/>
  </w:style>
  <w:style w:type="table" w:customStyle="1" w:styleId="171">
    <w:name w:val="Сетка таблицы17"/>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61">
    <w:name w:val="Сетка таблицы46"/>
    <w:basedOn w:val="a1"/>
    <w:next w:val="af7"/>
    <w:uiPriority w:val="59"/>
    <w:rsid w:val="001035E7"/>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80">
    <w:name w:val="Сетка таблицы18"/>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81">
    <w:name w:val="Нет списка18"/>
    <w:next w:val="a2"/>
    <w:uiPriority w:val="99"/>
    <w:semiHidden/>
    <w:unhideWhenUsed/>
    <w:rsid w:val="001035E7"/>
  </w:style>
  <w:style w:type="numbering" w:customStyle="1" w:styleId="190">
    <w:name w:val="Нет списка19"/>
    <w:next w:val="a2"/>
    <w:semiHidden/>
    <w:rsid w:val="001035E7"/>
  </w:style>
  <w:style w:type="table" w:customStyle="1" w:styleId="191">
    <w:name w:val="Сетка таблицы19"/>
    <w:basedOn w:val="a1"/>
    <w:next w:val="af7"/>
    <w:rsid w:val="001035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2"/>
    <w:semiHidden/>
    <w:rsid w:val="001035E7"/>
  </w:style>
  <w:style w:type="numbering" w:customStyle="1" w:styleId="37">
    <w:name w:val="Нет списка37"/>
    <w:next w:val="a2"/>
    <w:semiHidden/>
    <w:rsid w:val="001035E7"/>
  </w:style>
  <w:style w:type="numbering" w:customStyle="1" w:styleId="470">
    <w:name w:val="Нет списка47"/>
    <w:next w:val="a2"/>
    <w:semiHidden/>
    <w:rsid w:val="001035E7"/>
  </w:style>
  <w:style w:type="numbering" w:customStyle="1" w:styleId="57">
    <w:name w:val="Нет списка57"/>
    <w:next w:val="a2"/>
    <w:semiHidden/>
    <w:rsid w:val="001035E7"/>
  </w:style>
  <w:style w:type="numbering" w:customStyle="1" w:styleId="66">
    <w:name w:val="Нет списка66"/>
    <w:next w:val="a2"/>
    <w:semiHidden/>
    <w:rsid w:val="001035E7"/>
  </w:style>
  <w:style w:type="table" w:customStyle="1" w:styleId="1100">
    <w:name w:val="Сетка таблицы110"/>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71">
    <w:name w:val="Сетка таблицы47"/>
    <w:basedOn w:val="a1"/>
    <w:next w:val="af7"/>
    <w:uiPriority w:val="59"/>
    <w:rsid w:val="001035E7"/>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00">
    <w:name w:val="Нет списка20"/>
    <w:next w:val="a2"/>
    <w:uiPriority w:val="99"/>
    <w:semiHidden/>
    <w:unhideWhenUsed/>
    <w:rsid w:val="001035E7"/>
  </w:style>
  <w:style w:type="numbering" w:customStyle="1" w:styleId="1101">
    <w:name w:val="Нет списка110"/>
    <w:next w:val="a2"/>
    <w:semiHidden/>
    <w:rsid w:val="001035E7"/>
  </w:style>
  <w:style w:type="table" w:customStyle="1" w:styleId="201">
    <w:name w:val="Сетка таблицы20"/>
    <w:basedOn w:val="a1"/>
    <w:next w:val="af7"/>
    <w:rsid w:val="001035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0">
    <w:name w:val="Нет списка28"/>
    <w:next w:val="a2"/>
    <w:semiHidden/>
    <w:rsid w:val="001035E7"/>
  </w:style>
  <w:style w:type="numbering" w:customStyle="1" w:styleId="38">
    <w:name w:val="Нет списка38"/>
    <w:next w:val="a2"/>
    <w:semiHidden/>
    <w:rsid w:val="001035E7"/>
  </w:style>
  <w:style w:type="numbering" w:customStyle="1" w:styleId="48">
    <w:name w:val="Нет списка48"/>
    <w:next w:val="a2"/>
    <w:semiHidden/>
    <w:rsid w:val="001035E7"/>
  </w:style>
  <w:style w:type="numbering" w:customStyle="1" w:styleId="58">
    <w:name w:val="Нет списка58"/>
    <w:next w:val="a2"/>
    <w:semiHidden/>
    <w:rsid w:val="001035E7"/>
  </w:style>
  <w:style w:type="numbering" w:customStyle="1" w:styleId="67">
    <w:name w:val="Нет списка67"/>
    <w:next w:val="a2"/>
    <w:semiHidden/>
    <w:rsid w:val="001035E7"/>
  </w:style>
  <w:style w:type="table" w:customStyle="1" w:styleId="1110">
    <w:name w:val="Сетка таблицы111"/>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80">
    <w:name w:val="Сетка таблицы48"/>
    <w:basedOn w:val="a1"/>
    <w:next w:val="af7"/>
    <w:uiPriority w:val="59"/>
    <w:rsid w:val="001035E7"/>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92">
    <w:name w:val="Нет списка29"/>
    <w:next w:val="a2"/>
    <w:uiPriority w:val="99"/>
    <w:semiHidden/>
    <w:unhideWhenUsed/>
    <w:rsid w:val="001035E7"/>
  </w:style>
  <w:style w:type="numbering" w:customStyle="1" w:styleId="1111">
    <w:name w:val="Нет списка111"/>
    <w:next w:val="a2"/>
    <w:semiHidden/>
    <w:rsid w:val="001035E7"/>
  </w:style>
  <w:style w:type="table" w:customStyle="1" w:styleId="213">
    <w:name w:val="Сетка таблицы21"/>
    <w:basedOn w:val="a1"/>
    <w:next w:val="af7"/>
    <w:rsid w:val="001035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0">
    <w:name w:val="Нет списка210"/>
    <w:next w:val="a2"/>
    <w:semiHidden/>
    <w:rsid w:val="001035E7"/>
  </w:style>
  <w:style w:type="numbering" w:customStyle="1" w:styleId="39">
    <w:name w:val="Нет списка39"/>
    <w:next w:val="a2"/>
    <w:semiHidden/>
    <w:rsid w:val="001035E7"/>
  </w:style>
  <w:style w:type="numbering" w:customStyle="1" w:styleId="49">
    <w:name w:val="Нет списка49"/>
    <w:next w:val="a2"/>
    <w:semiHidden/>
    <w:rsid w:val="001035E7"/>
  </w:style>
  <w:style w:type="numbering" w:customStyle="1" w:styleId="59">
    <w:name w:val="Нет списка59"/>
    <w:next w:val="a2"/>
    <w:semiHidden/>
    <w:rsid w:val="001035E7"/>
  </w:style>
  <w:style w:type="numbering" w:customStyle="1" w:styleId="68">
    <w:name w:val="Нет списка68"/>
    <w:next w:val="a2"/>
    <w:semiHidden/>
    <w:rsid w:val="001035E7"/>
  </w:style>
  <w:style w:type="table" w:customStyle="1" w:styleId="1120">
    <w:name w:val="Сетка таблицы112"/>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90">
    <w:name w:val="Сетка таблицы49"/>
    <w:basedOn w:val="a1"/>
    <w:next w:val="af7"/>
    <w:uiPriority w:val="59"/>
    <w:rsid w:val="001035E7"/>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71">
    <w:name w:val="Сетка таблицы27"/>
    <w:basedOn w:val="a1"/>
    <w:next w:val="af7"/>
    <w:uiPriority w:val="59"/>
    <w:rsid w:val="00B43D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
    <w:rsid w:val="008E7C2F"/>
    <w:pPr>
      <w:widowControl w:val="0"/>
      <w:spacing w:after="0" w:line="240" w:lineRule="auto"/>
    </w:pPr>
    <w:rPr>
      <w:rFonts w:ascii="Calibri" w:eastAsia="Times New Roman" w:hAnsi="Calibri" w:cs="Times New Roman"/>
      <w:lang w:val="en-US"/>
    </w:rPr>
  </w:style>
  <w:style w:type="character" w:styleId="affa">
    <w:name w:val="Placeholder Text"/>
    <w:basedOn w:val="a0"/>
    <w:uiPriority w:val="99"/>
    <w:semiHidden/>
    <w:rsid w:val="00B4104B"/>
    <w:rPr>
      <w:color w:val="808080"/>
    </w:rPr>
  </w:style>
  <w:style w:type="table" w:customStyle="1" w:styleId="221">
    <w:name w:val="Сетка таблицы22"/>
    <w:basedOn w:val="a1"/>
    <w:next w:val="af7"/>
    <w:uiPriority w:val="59"/>
    <w:rsid w:val="00B410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5pt">
    <w:name w:val="Основной текст + 8;5 pt;Полужирный;Курсив"/>
    <w:basedOn w:val="aff5"/>
    <w:rsid w:val="00B4104B"/>
    <w:rPr>
      <w:rFonts w:ascii="Arial" w:eastAsia="Arial" w:hAnsi="Arial" w:cs="Arial"/>
      <w:b/>
      <w:bCs/>
      <w:i/>
      <w:iCs/>
      <w:color w:val="000000"/>
      <w:spacing w:val="0"/>
      <w:w w:val="100"/>
      <w:position w:val="0"/>
      <w:sz w:val="17"/>
      <w:szCs w:val="17"/>
      <w:shd w:val="clear" w:color="auto" w:fill="FFFFFF"/>
      <w:lang w:val="ru-RU" w:eastAsia="ru-RU" w:bidi="ru-RU"/>
    </w:rPr>
  </w:style>
  <w:style w:type="character" w:customStyle="1" w:styleId="85pt0">
    <w:name w:val="Основной текст + 8;5 pt"/>
    <w:basedOn w:val="aff5"/>
    <w:rsid w:val="00B4104B"/>
    <w:rPr>
      <w:rFonts w:ascii="Arial" w:eastAsia="Arial" w:hAnsi="Arial" w:cs="Arial"/>
      <w:color w:val="000000"/>
      <w:spacing w:val="0"/>
      <w:w w:val="100"/>
      <w:position w:val="0"/>
      <w:sz w:val="17"/>
      <w:szCs w:val="17"/>
      <w:shd w:val="clear" w:color="auto" w:fill="FFFFFF"/>
      <w:lang w:val="ru-RU" w:eastAsia="ru-RU" w:bidi="ru-RU"/>
    </w:rPr>
  </w:style>
  <w:style w:type="character" w:customStyle="1" w:styleId="241">
    <w:name w:val="Основной текст (24)_"/>
    <w:basedOn w:val="a0"/>
    <w:link w:val="242"/>
    <w:rsid w:val="00B4104B"/>
    <w:rPr>
      <w:rFonts w:ascii="Arial" w:eastAsia="Arial" w:hAnsi="Arial" w:cs="Arial"/>
      <w:b/>
      <w:bCs/>
      <w:sz w:val="23"/>
      <w:szCs w:val="23"/>
      <w:shd w:val="clear" w:color="auto" w:fill="FFFFFF"/>
    </w:rPr>
  </w:style>
  <w:style w:type="paragraph" w:customStyle="1" w:styleId="242">
    <w:name w:val="Основной текст (24)"/>
    <w:basedOn w:val="a"/>
    <w:link w:val="241"/>
    <w:rsid w:val="00B4104B"/>
    <w:pPr>
      <w:widowControl w:val="0"/>
      <w:shd w:val="clear" w:color="auto" w:fill="FFFFFF"/>
      <w:spacing w:after="0" w:line="0" w:lineRule="atLeast"/>
      <w:ind w:hanging="360"/>
    </w:pPr>
    <w:rPr>
      <w:rFonts w:ascii="Arial" w:eastAsia="Arial" w:hAnsi="Arial" w:cs="Arial"/>
      <w:b/>
      <w:bCs/>
      <w:sz w:val="23"/>
      <w:szCs w:val="23"/>
    </w:rPr>
  </w:style>
  <w:style w:type="character" w:customStyle="1" w:styleId="69">
    <w:name w:val="Основной текст (6)_"/>
    <w:basedOn w:val="a0"/>
    <w:link w:val="6a"/>
    <w:rsid w:val="00B4104B"/>
    <w:rPr>
      <w:rFonts w:ascii="Arial" w:eastAsia="Arial" w:hAnsi="Arial" w:cs="Arial"/>
      <w:b/>
      <w:bCs/>
      <w:shd w:val="clear" w:color="auto" w:fill="FFFFFF"/>
    </w:rPr>
  </w:style>
  <w:style w:type="paragraph" w:customStyle="1" w:styleId="6a">
    <w:name w:val="Основной текст (6)"/>
    <w:basedOn w:val="a"/>
    <w:link w:val="69"/>
    <w:rsid w:val="00B4104B"/>
    <w:pPr>
      <w:widowControl w:val="0"/>
      <w:shd w:val="clear" w:color="auto" w:fill="FFFFFF"/>
      <w:spacing w:before="480" w:after="360" w:line="274" w:lineRule="exact"/>
      <w:ind w:hanging="1140"/>
    </w:pPr>
    <w:rPr>
      <w:rFonts w:ascii="Arial" w:eastAsia="Arial" w:hAnsi="Arial" w:cs="Arial"/>
      <w:b/>
      <w:bCs/>
    </w:rPr>
  </w:style>
  <w:style w:type="character" w:customStyle="1" w:styleId="85pt1">
    <w:name w:val="Основной текст + 8;5 pt;Полужирный"/>
    <w:basedOn w:val="aff5"/>
    <w:rsid w:val="00B4104B"/>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8pt1">
    <w:name w:val="Основной текст + 8 pt;Курсив"/>
    <w:basedOn w:val="aff5"/>
    <w:rsid w:val="00B4104B"/>
    <w:rPr>
      <w:rFonts w:ascii="Arial" w:eastAsia="Arial" w:hAnsi="Arial" w:cs="Arial"/>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Garamond12pt">
    <w:name w:val="Основной текст + Garamond;12 pt;Полужирный;Курсив"/>
    <w:basedOn w:val="aff5"/>
    <w:rsid w:val="00B4104B"/>
    <w:rPr>
      <w:rFonts w:ascii="Garamond" w:eastAsia="Garamond" w:hAnsi="Garamond" w:cs="Garamond"/>
      <w:b/>
      <w:bCs/>
      <w:i/>
      <w:iCs/>
      <w:smallCaps w:val="0"/>
      <w:strike w:val="0"/>
      <w:color w:val="000000"/>
      <w:spacing w:val="0"/>
      <w:w w:val="100"/>
      <w:position w:val="0"/>
      <w:sz w:val="24"/>
      <w:szCs w:val="24"/>
      <w:u w:val="none"/>
      <w:shd w:val="clear" w:color="auto" w:fill="FFFFFF"/>
      <w:lang w:val="en-US" w:eastAsia="en-US" w:bidi="en-US"/>
    </w:rPr>
  </w:style>
  <w:style w:type="character" w:customStyle="1" w:styleId="2e">
    <w:name w:val="Заголовок №2_"/>
    <w:basedOn w:val="a0"/>
    <w:link w:val="2f"/>
    <w:rsid w:val="00B4104B"/>
    <w:rPr>
      <w:rFonts w:ascii="Arial" w:eastAsia="Arial" w:hAnsi="Arial" w:cs="Arial"/>
      <w:b/>
      <w:bCs/>
      <w:sz w:val="23"/>
      <w:szCs w:val="23"/>
      <w:shd w:val="clear" w:color="auto" w:fill="FFFFFF"/>
    </w:rPr>
  </w:style>
  <w:style w:type="paragraph" w:customStyle="1" w:styleId="2f">
    <w:name w:val="Заголовок №2"/>
    <w:basedOn w:val="a"/>
    <w:link w:val="2e"/>
    <w:rsid w:val="00B4104B"/>
    <w:pPr>
      <w:widowControl w:val="0"/>
      <w:shd w:val="clear" w:color="auto" w:fill="FFFFFF"/>
      <w:spacing w:after="540" w:line="0" w:lineRule="atLeast"/>
      <w:ind w:hanging="360"/>
      <w:outlineLvl w:val="1"/>
    </w:pPr>
    <w:rPr>
      <w:rFonts w:ascii="Arial" w:eastAsia="Arial" w:hAnsi="Arial" w:cs="Arial"/>
      <w:b/>
      <w:bCs/>
      <w:sz w:val="23"/>
      <w:szCs w:val="23"/>
    </w:rPr>
  </w:style>
  <w:style w:type="character" w:customStyle="1" w:styleId="a7">
    <w:name w:val="Без интервала Знак"/>
    <w:basedOn w:val="a0"/>
    <w:link w:val="a6"/>
    <w:uiPriority w:val="1"/>
    <w:rsid w:val="00BA3FCB"/>
    <w:rPr>
      <w:rFonts w:ascii="Calibri" w:eastAsia="Times New Roman" w:hAnsi="Calibri" w:cs="Times New Roman"/>
      <w:lang w:eastAsia="ru-RU"/>
    </w:rPr>
  </w:style>
  <w:style w:type="numbering" w:customStyle="1" w:styleId="300">
    <w:name w:val="Нет списка30"/>
    <w:next w:val="a2"/>
    <w:uiPriority w:val="99"/>
    <w:semiHidden/>
    <w:unhideWhenUsed/>
    <w:rsid w:val="00364FB6"/>
  </w:style>
  <w:style w:type="table" w:customStyle="1" w:styleId="231">
    <w:name w:val="Сетка таблицы23"/>
    <w:basedOn w:val="a1"/>
    <w:next w:val="af7"/>
    <w:uiPriority w:val="59"/>
    <w:rsid w:val="00364FB6"/>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
    <w:name w:val="Сетка таблицы24"/>
    <w:basedOn w:val="a1"/>
    <w:next w:val="af7"/>
    <w:uiPriority w:val="59"/>
    <w:rsid w:val="00364FB6"/>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
    <w:name w:val="Нет списка112"/>
    <w:next w:val="a2"/>
    <w:uiPriority w:val="99"/>
    <w:semiHidden/>
    <w:unhideWhenUsed/>
    <w:rsid w:val="00364FB6"/>
  </w:style>
  <w:style w:type="table" w:customStyle="1" w:styleId="113">
    <w:name w:val="Сетка таблицы113"/>
    <w:basedOn w:val="a1"/>
    <w:next w:val="af7"/>
    <w:uiPriority w:val="59"/>
    <w:rsid w:val="00364FB6"/>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364FB6"/>
  </w:style>
  <w:style w:type="numbering" w:customStyle="1" w:styleId="3100">
    <w:name w:val="Нет списка310"/>
    <w:next w:val="a2"/>
    <w:uiPriority w:val="99"/>
    <w:semiHidden/>
    <w:unhideWhenUsed/>
    <w:rsid w:val="00364FB6"/>
  </w:style>
  <w:style w:type="numbering" w:customStyle="1" w:styleId="4100">
    <w:name w:val="Нет списка410"/>
    <w:next w:val="a2"/>
    <w:uiPriority w:val="99"/>
    <w:semiHidden/>
    <w:unhideWhenUsed/>
    <w:rsid w:val="00364FB6"/>
  </w:style>
  <w:style w:type="table" w:customStyle="1" w:styleId="312">
    <w:name w:val="Сетка таблицы31"/>
    <w:basedOn w:val="a1"/>
    <w:next w:val="af7"/>
    <w:uiPriority w:val="59"/>
    <w:rsid w:val="00364FB6"/>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76">
    <w:name w:val="Абзац списка7"/>
    <w:basedOn w:val="a"/>
    <w:rsid w:val="00364FB6"/>
    <w:pPr>
      <w:widowControl w:val="0"/>
      <w:adjustRightInd w:val="0"/>
      <w:spacing w:before="120" w:after="120" w:line="240" w:lineRule="auto"/>
      <w:jc w:val="both"/>
      <w:textAlignment w:val="baseline"/>
    </w:pPr>
    <w:rPr>
      <w:rFonts w:ascii="Times New Roman" w:eastAsia="Times New Roman" w:hAnsi="Times New Roman" w:cs="Times New Roman"/>
      <w:spacing w:val="-5"/>
      <w:sz w:val="28"/>
    </w:rPr>
  </w:style>
  <w:style w:type="paragraph" w:customStyle="1" w:styleId="114">
    <w:name w:val="Абзац списка11"/>
    <w:basedOn w:val="a"/>
    <w:rsid w:val="00364FB6"/>
    <w:pPr>
      <w:widowControl w:val="0"/>
      <w:adjustRightInd w:val="0"/>
      <w:spacing w:before="120" w:after="120" w:line="240" w:lineRule="auto"/>
      <w:jc w:val="both"/>
    </w:pPr>
    <w:rPr>
      <w:rFonts w:ascii="Times New Roman" w:eastAsia="Times New Roman" w:hAnsi="Times New Roman" w:cs="Times New Roman"/>
      <w:spacing w:val="-5"/>
      <w:sz w:val="28"/>
    </w:rPr>
  </w:style>
  <w:style w:type="paragraph" w:customStyle="1" w:styleId="6b">
    <w:name w:val="Абзац списка6"/>
    <w:basedOn w:val="a"/>
    <w:rsid w:val="00364FB6"/>
    <w:pPr>
      <w:widowControl w:val="0"/>
      <w:adjustRightInd w:val="0"/>
      <w:spacing w:before="120" w:after="120" w:line="240" w:lineRule="auto"/>
      <w:jc w:val="both"/>
      <w:textAlignment w:val="baseline"/>
    </w:pPr>
    <w:rPr>
      <w:rFonts w:ascii="Times New Roman" w:eastAsia="Times New Roman" w:hAnsi="Times New Roman" w:cs="Times New Roman"/>
      <w:spacing w:val="-5"/>
      <w:sz w:val="28"/>
    </w:rPr>
  </w:style>
  <w:style w:type="paragraph" w:customStyle="1" w:styleId="85">
    <w:name w:val="Абзац списка8"/>
    <w:basedOn w:val="a"/>
    <w:rsid w:val="00364FB6"/>
    <w:pPr>
      <w:widowControl w:val="0"/>
      <w:adjustRightInd w:val="0"/>
      <w:spacing w:before="120" w:after="120" w:line="240" w:lineRule="auto"/>
      <w:jc w:val="both"/>
      <w:textAlignment w:val="baseline"/>
    </w:pPr>
    <w:rPr>
      <w:rFonts w:ascii="Times New Roman" w:eastAsia="Times New Roman" w:hAnsi="Times New Roman" w:cs="Times New Roman"/>
      <w:spacing w:val="-5"/>
      <w:sz w:val="28"/>
    </w:rPr>
  </w:style>
  <w:style w:type="paragraph" w:customStyle="1" w:styleId="xl117">
    <w:name w:val="xl117"/>
    <w:basedOn w:val="a"/>
    <w:rsid w:val="00364F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364F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9">
    <w:name w:val="xl119"/>
    <w:basedOn w:val="a"/>
    <w:rsid w:val="00364F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364F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
    <w:rsid w:val="00364F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2">
    <w:name w:val="xl122"/>
    <w:basedOn w:val="a"/>
    <w:rsid w:val="00364FB6"/>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rPr>
  </w:style>
  <w:style w:type="paragraph" w:customStyle="1" w:styleId="xl123">
    <w:name w:val="xl123"/>
    <w:basedOn w:val="a"/>
    <w:rsid w:val="00364F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364F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364FB6"/>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rPr>
  </w:style>
  <w:style w:type="paragraph" w:customStyle="1" w:styleId="xl126">
    <w:name w:val="xl126"/>
    <w:basedOn w:val="a"/>
    <w:rsid w:val="00364FB6"/>
    <w:pPr>
      <w:pBdr>
        <w:top w:val="single" w:sz="4" w:space="0" w:color="auto"/>
        <w:left w:val="single" w:sz="4" w:space="11"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rPr>
  </w:style>
  <w:style w:type="paragraph" w:customStyle="1" w:styleId="xl127">
    <w:name w:val="xl127"/>
    <w:basedOn w:val="a"/>
    <w:rsid w:val="00364FB6"/>
    <w:pPr>
      <w:pBdr>
        <w:top w:val="single" w:sz="4" w:space="0" w:color="auto"/>
        <w:left w:val="single" w:sz="4" w:space="31" w:color="auto"/>
        <w:bottom w:val="single" w:sz="4" w:space="0" w:color="auto"/>
        <w:right w:val="single" w:sz="4" w:space="0" w:color="auto"/>
      </w:pBdr>
      <w:shd w:val="clear" w:color="000000" w:fill="FFFFFF"/>
      <w:spacing w:before="100" w:beforeAutospacing="1" w:after="100" w:afterAutospacing="1" w:line="240" w:lineRule="auto"/>
      <w:ind w:firstLineChars="300" w:firstLine="300"/>
      <w:textAlignment w:val="bottom"/>
    </w:pPr>
    <w:rPr>
      <w:rFonts w:ascii="Times New Roman" w:eastAsia="Times New Roman" w:hAnsi="Times New Roman" w:cs="Times New Roman"/>
      <w:sz w:val="24"/>
      <w:szCs w:val="24"/>
    </w:rPr>
  </w:style>
  <w:style w:type="paragraph" w:customStyle="1" w:styleId="xl128">
    <w:name w:val="xl128"/>
    <w:basedOn w:val="a"/>
    <w:rsid w:val="00364FB6"/>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rPr>
  </w:style>
  <w:style w:type="paragraph" w:customStyle="1" w:styleId="xl170">
    <w:name w:val="xl170"/>
    <w:basedOn w:val="a"/>
    <w:rsid w:val="00364FB6"/>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1">
    <w:name w:val="xl171"/>
    <w:basedOn w:val="a"/>
    <w:rsid w:val="00364FB6"/>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2">
    <w:name w:val="xl172"/>
    <w:basedOn w:val="a"/>
    <w:rsid w:val="00364FB6"/>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3">
    <w:name w:val="xl173"/>
    <w:basedOn w:val="a"/>
    <w:rsid w:val="00364FB6"/>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4">
    <w:name w:val="xl174"/>
    <w:basedOn w:val="a"/>
    <w:rsid w:val="00364FB6"/>
    <w:pPr>
      <w:shd w:val="clear" w:color="000000" w:fill="D7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5">
    <w:name w:val="xl175"/>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Segoe UI" w:eastAsia="Times New Roman" w:hAnsi="Segoe UI" w:cs="Segoe UI"/>
      <w:b/>
      <w:bCs/>
      <w:sz w:val="24"/>
      <w:szCs w:val="24"/>
    </w:rPr>
  </w:style>
  <w:style w:type="paragraph" w:customStyle="1" w:styleId="xl176">
    <w:name w:val="xl176"/>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rPr>
  </w:style>
  <w:style w:type="paragraph" w:customStyle="1" w:styleId="xl177">
    <w:name w:val="xl177"/>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8">
    <w:name w:val="xl178"/>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0">
    <w:name w:val="xl180"/>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
    <w:name w:val="xl181"/>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2">
    <w:name w:val="xl182"/>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3">
    <w:name w:val="xl183"/>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4">
    <w:name w:val="xl184"/>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6">
    <w:name w:val="xl186"/>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7">
    <w:name w:val="xl187"/>
    <w:basedOn w:val="a"/>
    <w:rsid w:val="00364FB6"/>
    <w:pPr>
      <w:shd w:val="clear" w:color="000000" w:fill="E6B9B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8">
    <w:name w:val="xl188"/>
    <w:basedOn w:val="a"/>
    <w:rsid w:val="00364FB6"/>
    <w:pPr>
      <w:shd w:val="clear" w:color="000000" w:fill="80808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9">
    <w:name w:val="xl189"/>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Segoe UI" w:eastAsia="Times New Roman" w:hAnsi="Segoe UI" w:cs="Segoe UI"/>
      <w:b/>
      <w:bCs/>
      <w:sz w:val="24"/>
      <w:szCs w:val="24"/>
    </w:rPr>
  </w:style>
  <w:style w:type="paragraph" w:customStyle="1" w:styleId="xl190">
    <w:name w:val="xl190"/>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rPr>
  </w:style>
  <w:style w:type="paragraph" w:customStyle="1" w:styleId="xl191">
    <w:name w:val="xl191"/>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2">
    <w:name w:val="xl192"/>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4">
    <w:name w:val="xl194"/>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5">
    <w:name w:val="xl195"/>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8">
    <w:name w:val="xl198"/>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9">
    <w:name w:val="xl199"/>
    <w:basedOn w:val="a"/>
    <w:rsid w:val="00364FB6"/>
    <w:pPr>
      <w:pBdr>
        <w:top w:val="single" w:sz="4" w:space="0" w:color="auto"/>
        <w:left w:val="single" w:sz="4" w:space="0" w:color="auto"/>
        <w:bottom w:val="single" w:sz="4" w:space="0" w:color="auto"/>
      </w:pBdr>
      <w:shd w:val="clear" w:color="000000" w:fill="D99795"/>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1">
    <w:name w:val="xl201"/>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2">
    <w:name w:val="xl202"/>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3">
    <w:name w:val="xl203"/>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4">
    <w:name w:val="xl204"/>
    <w:basedOn w:val="a"/>
    <w:rsid w:val="00364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364F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
    <w:rsid w:val="00364F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7">
    <w:name w:val="xl207"/>
    <w:basedOn w:val="a"/>
    <w:rsid w:val="00364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
    <w:rsid w:val="00364FB6"/>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
    <w:rsid w:val="00364FB6"/>
    <w:pPr>
      <w:pBdr>
        <w:top w:val="single" w:sz="4" w:space="0" w:color="auto"/>
        <w:left w:val="single" w:sz="8" w:space="11" w:color="auto"/>
        <w:bottom w:val="single" w:sz="4" w:space="0" w:color="auto"/>
      </w:pBdr>
      <w:shd w:val="clear" w:color="000000" w:fill="EAF1DD"/>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rPr>
  </w:style>
  <w:style w:type="paragraph" w:customStyle="1" w:styleId="xl210">
    <w:name w:val="xl210"/>
    <w:basedOn w:val="a"/>
    <w:rsid w:val="00364FB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textAlignment w:val="bottom"/>
    </w:pPr>
    <w:rPr>
      <w:rFonts w:ascii="Times New Roman" w:eastAsia="Times New Roman" w:hAnsi="Times New Roman" w:cs="Times New Roman"/>
      <w:b/>
      <w:bCs/>
      <w:sz w:val="24"/>
      <w:szCs w:val="24"/>
    </w:rPr>
  </w:style>
  <w:style w:type="paragraph" w:customStyle="1" w:styleId="xl211">
    <w:name w:val="xl211"/>
    <w:basedOn w:val="a"/>
    <w:rsid w:val="00364FB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364FB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
    <w:rsid w:val="00364FB6"/>
    <w:pPr>
      <w:pBdr>
        <w:top w:val="single" w:sz="4" w:space="0" w:color="auto"/>
        <w:left w:val="single" w:sz="4" w:space="0" w:color="auto"/>
        <w:bottom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364FB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15">
    <w:name w:val="xl215"/>
    <w:basedOn w:val="a"/>
    <w:rsid w:val="00364FB6"/>
    <w:pPr>
      <w:shd w:val="clear" w:color="000000" w:fill="EAF1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16">
    <w:name w:val="xl216"/>
    <w:basedOn w:val="a"/>
    <w:rsid w:val="00364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17">
    <w:name w:val="xl217"/>
    <w:basedOn w:val="a"/>
    <w:rsid w:val="00364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18">
    <w:name w:val="xl218"/>
    <w:basedOn w:val="a"/>
    <w:rsid w:val="00364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table" w:customStyle="1" w:styleId="301">
    <w:name w:val="Сетка таблицы30"/>
    <w:basedOn w:val="a1"/>
    <w:next w:val="af7"/>
    <w:uiPriority w:val="59"/>
    <w:rsid w:val="00F9250E"/>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00">
    <w:name w:val="Нет списка40"/>
    <w:next w:val="a2"/>
    <w:uiPriority w:val="99"/>
    <w:semiHidden/>
    <w:unhideWhenUsed/>
    <w:rsid w:val="00D27911"/>
  </w:style>
  <w:style w:type="table" w:customStyle="1" w:styleId="-52">
    <w:name w:val="Светлая заливка - Акцент 52"/>
    <w:basedOn w:val="a1"/>
    <w:next w:val="-5"/>
    <w:uiPriority w:val="99"/>
    <w:rsid w:val="00D27911"/>
    <w:pPr>
      <w:spacing w:after="0" w:line="240" w:lineRule="auto"/>
    </w:pPr>
    <w:rPr>
      <w:rFonts w:ascii="Calibri" w:eastAsia="Times New Roman" w:hAnsi="Calibri" w:cs="Times New Roman"/>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customStyle="1" w:styleId="googqs-tidbit-0">
    <w:name w:val="goog_qs-tidbit-0"/>
    <w:basedOn w:val="a0"/>
    <w:rsid w:val="00D27911"/>
  </w:style>
  <w:style w:type="table" w:customStyle="1" w:styleId="251">
    <w:name w:val="Сетка таблицы25"/>
    <w:basedOn w:val="a1"/>
    <w:next w:val="af7"/>
    <w:rsid w:val="00D279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a">
    <w:name w:val="Body Text Indent 3"/>
    <w:basedOn w:val="a"/>
    <w:link w:val="3b"/>
    <w:rsid w:val="00D27911"/>
    <w:pPr>
      <w:widowControl w:val="0"/>
      <w:adjustRightInd w:val="0"/>
      <w:spacing w:after="0" w:line="360" w:lineRule="atLeast"/>
      <w:ind w:left="1134" w:hanging="414"/>
      <w:jc w:val="both"/>
      <w:textAlignment w:val="baseline"/>
    </w:pPr>
    <w:rPr>
      <w:rFonts w:ascii="Times New Roman" w:eastAsia="Times New Roman" w:hAnsi="Times New Roman" w:cs="Times New Roman"/>
      <w:b/>
      <w:sz w:val="26"/>
      <w:szCs w:val="20"/>
    </w:rPr>
  </w:style>
  <w:style w:type="character" w:customStyle="1" w:styleId="3b">
    <w:name w:val="Основной текст с отступом 3 Знак"/>
    <w:basedOn w:val="a0"/>
    <w:link w:val="3a"/>
    <w:rsid w:val="00D27911"/>
    <w:rPr>
      <w:rFonts w:ascii="Times New Roman" w:eastAsia="Times New Roman" w:hAnsi="Times New Roman" w:cs="Times New Roman"/>
      <w:b/>
      <w:sz w:val="26"/>
      <w:szCs w:val="20"/>
    </w:rPr>
  </w:style>
  <w:style w:type="paragraph" w:styleId="3c">
    <w:name w:val="Body Text 3"/>
    <w:basedOn w:val="a"/>
    <w:link w:val="3d"/>
    <w:rsid w:val="00D27911"/>
    <w:pPr>
      <w:widowControl w:val="0"/>
      <w:adjustRightInd w:val="0"/>
      <w:spacing w:after="0" w:line="360" w:lineRule="atLeast"/>
      <w:jc w:val="both"/>
      <w:textAlignment w:val="baseline"/>
    </w:pPr>
    <w:rPr>
      <w:rFonts w:ascii="Times New Roman" w:eastAsia="Times New Roman" w:hAnsi="Times New Roman" w:cs="Times New Roman"/>
      <w:sz w:val="28"/>
      <w:szCs w:val="20"/>
    </w:rPr>
  </w:style>
  <w:style w:type="character" w:customStyle="1" w:styleId="3d">
    <w:name w:val="Основной текст 3 Знак"/>
    <w:basedOn w:val="a0"/>
    <w:link w:val="3c"/>
    <w:rsid w:val="00D27911"/>
    <w:rPr>
      <w:rFonts w:ascii="Times New Roman" w:eastAsia="Times New Roman" w:hAnsi="Times New Roman" w:cs="Times New Roman"/>
      <w:sz w:val="28"/>
      <w:szCs w:val="20"/>
    </w:rPr>
  </w:style>
  <w:style w:type="paragraph" w:styleId="affb">
    <w:name w:val="Plain Text"/>
    <w:basedOn w:val="a"/>
    <w:link w:val="affc"/>
    <w:rsid w:val="00D27911"/>
    <w:pPr>
      <w:spacing w:after="0" w:line="240" w:lineRule="auto"/>
    </w:pPr>
    <w:rPr>
      <w:rFonts w:ascii="Courier New" w:eastAsia="Times New Roman" w:hAnsi="Courier New" w:cs="Times New Roman"/>
      <w:sz w:val="20"/>
      <w:szCs w:val="20"/>
    </w:rPr>
  </w:style>
  <w:style w:type="character" w:customStyle="1" w:styleId="affc">
    <w:name w:val="Текст Знак"/>
    <w:basedOn w:val="a0"/>
    <w:link w:val="affb"/>
    <w:rsid w:val="00D27911"/>
    <w:rPr>
      <w:rFonts w:ascii="Courier New" w:eastAsia="Times New Roman" w:hAnsi="Courier New" w:cs="Times New Roman"/>
      <w:sz w:val="20"/>
      <w:szCs w:val="20"/>
    </w:rPr>
  </w:style>
  <w:style w:type="paragraph" w:customStyle="1" w:styleId="ConsNonformat">
    <w:name w:val="ConsNonformat"/>
    <w:rsid w:val="00D2791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fd">
    <w:name w:val="Block Text"/>
    <w:basedOn w:val="a"/>
    <w:rsid w:val="00D27911"/>
    <w:pPr>
      <w:spacing w:after="0" w:line="240" w:lineRule="auto"/>
      <w:ind w:left="113" w:right="113"/>
      <w:jc w:val="center"/>
    </w:pPr>
    <w:rPr>
      <w:rFonts w:ascii="Times New Roman" w:eastAsia="Times New Roman" w:hAnsi="Times New Roman" w:cs="Times New Roman"/>
      <w:sz w:val="24"/>
      <w:szCs w:val="24"/>
    </w:rPr>
  </w:style>
  <w:style w:type="paragraph" w:customStyle="1" w:styleId="ConsNormal">
    <w:name w:val="ConsNormal"/>
    <w:rsid w:val="00D27911"/>
    <w:pPr>
      <w:widowControl w:val="0"/>
      <w:spacing w:after="0" w:line="240" w:lineRule="auto"/>
      <w:ind w:firstLine="720"/>
    </w:pPr>
    <w:rPr>
      <w:rFonts w:ascii="Arial" w:eastAsia="Times New Roman" w:hAnsi="Arial" w:cs="Times New Roman"/>
      <w:snapToGrid w:val="0"/>
      <w:sz w:val="16"/>
      <w:szCs w:val="20"/>
    </w:rPr>
  </w:style>
  <w:style w:type="paragraph" w:customStyle="1" w:styleId="3e">
    <w:name w:val="Знак Знак Знак3 Знак Знак Знак Знак"/>
    <w:basedOn w:val="a"/>
    <w:rsid w:val="00D27911"/>
    <w:pPr>
      <w:spacing w:after="0" w:line="240" w:lineRule="auto"/>
    </w:pPr>
    <w:rPr>
      <w:rFonts w:ascii="Verdana" w:eastAsia="Times New Roman" w:hAnsi="Verdana" w:cs="Verdana"/>
      <w:sz w:val="20"/>
      <w:szCs w:val="20"/>
      <w:lang w:val="en-US" w:eastAsia="en-US"/>
    </w:rPr>
  </w:style>
  <w:style w:type="character" w:customStyle="1" w:styleId="HeaderChar">
    <w:name w:val="Header Char"/>
    <w:uiPriority w:val="99"/>
    <w:locked/>
    <w:rsid w:val="00D27911"/>
    <w:rPr>
      <w:rFonts w:cs="Times New Roman"/>
    </w:rPr>
  </w:style>
  <w:style w:type="character" w:customStyle="1" w:styleId="FooterChar">
    <w:name w:val="Footer Char"/>
    <w:uiPriority w:val="99"/>
    <w:locked/>
    <w:rsid w:val="00D27911"/>
    <w:rPr>
      <w:rFonts w:cs="Times New Roman"/>
    </w:rPr>
  </w:style>
  <w:style w:type="paragraph" w:customStyle="1" w:styleId="affe">
    <w:name w:val="Содержимое таблицы"/>
    <w:basedOn w:val="a"/>
    <w:rsid w:val="00D27911"/>
    <w:pPr>
      <w:suppressLineNumbers/>
      <w:suppressAutoHyphens/>
      <w:spacing w:after="0" w:line="240" w:lineRule="auto"/>
    </w:pPr>
    <w:rPr>
      <w:rFonts w:ascii="Times New Roman" w:eastAsia="Times New Roman" w:hAnsi="Times New Roman" w:cs="Times New Roman"/>
      <w:sz w:val="28"/>
      <w:szCs w:val="24"/>
      <w:lang w:eastAsia="ar-SA"/>
    </w:rPr>
  </w:style>
  <w:style w:type="paragraph" w:customStyle="1" w:styleId="afff">
    <w:name w:val="текст примечания"/>
    <w:basedOn w:val="a"/>
    <w:rsid w:val="00D27911"/>
    <w:pPr>
      <w:spacing w:after="0" w:line="240" w:lineRule="auto"/>
    </w:pPr>
    <w:rPr>
      <w:rFonts w:ascii="Times New Roman" w:eastAsia="Times New Roman" w:hAnsi="Times New Roman" w:cs="Times New Roman"/>
      <w:sz w:val="24"/>
      <w:szCs w:val="24"/>
    </w:rPr>
  </w:style>
  <w:style w:type="paragraph" w:customStyle="1" w:styleId="ConsPlusNonformat">
    <w:name w:val="ConsPlusNonformat"/>
    <w:rsid w:val="00D2791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D27911"/>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Cell">
    <w:name w:val="ConsCell"/>
    <w:rsid w:val="00D27911"/>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HTML">
    <w:name w:val="HTML Preformatted"/>
    <w:basedOn w:val="a"/>
    <w:link w:val="HTML0"/>
    <w:uiPriority w:val="99"/>
    <w:unhideWhenUsed/>
    <w:rsid w:val="00D279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D27911"/>
    <w:rPr>
      <w:rFonts w:ascii="Courier New" w:eastAsia="Times New Roman" w:hAnsi="Courier New" w:cs="Courier New"/>
      <w:sz w:val="20"/>
      <w:szCs w:val="20"/>
    </w:rPr>
  </w:style>
  <w:style w:type="numbering" w:customStyle="1" w:styleId="500">
    <w:name w:val="Нет списка50"/>
    <w:next w:val="a2"/>
    <w:semiHidden/>
    <w:rsid w:val="00DA75EE"/>
  </w:style>
  <w:style w:type="table" w:customStyle="1" w:styleId="261">
    <w:name w:val="Сетка таблицы26"/>
    <w:basedOn w:val="a1"/>
    <w:next w:val="af7"/>
    <w:rsid w:val="00DA75EE"/>
    <w:pPr>
      <w:widowControl w:val="0"/>
      <w:adjustRightInd w:val="0"/>
      <w:spacing w:after="0" w:line="360" w:lineRule="atLeast"/>
      <w:jc w:val="both"/>
      <w:textAlignment w:val="baseline"/>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2">
    <w:name w:val="Знак Знак Знак Знак Знак Знак1"/>
    <w:basedOn w:val="a"/>
    <w:rsid w:val="00DA75EE"/>
    <w:pPr>
      <w:spacing w:after="160" w:line="240" w:lineRule="exact"/>
    </w:pPr>
    <w:rPr>
      <w:rFonts w:ascii="Verdana" w:eastAsia="Times New Roman" w:hAnsi="Verdana" w:cs="Times New Roman"/>
      <w:sz w:val="20"/>
      <w:szCs w:val="20"/>
      <w:lang w:val="en-US" w:eastAsia="en-US"/>
    </w:rPr>
  </w:style>
  <w:style w:type="paragraph" w:customStyle="1" w:styleId="1f3">
    <w:name w:val="Без интервала1"/>
    <w:rsid w:val="00964794"/>
    <w:pPr>
      <w:spacing w:after="0" w:line="240" w:lineRule="auto"/>
    </w:pPr>
    <w:rPr>
      <w:rFonts w:ascii="Calibri" w:eastAsia="Times New Roman" w:hAnsi="Calibri" w:cs="Calibri"/>
    </w:rPr>
  </w:style>
  <w:style w:type="table" w:customStyle="1" w:styleId="281">
    <w:name w:val="Сетка таблицы28"/>
    <w:basedOn w:val="a1"/>
    <w:next w:val="af7"/>
    <w:rsid w:val="00AD5C49"/>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E144D"/>
    <w:pPr>
      <w:keepNext/>
      <w:numPr>
        <w:numId w:val="2"/>
      </w:numPr>
      <w:spacing w:before="240" w:after="60"/>
      <w:outlineLvl w:val="0"/>
    </w:pPr>
    <w:rPr>
      <w:rFonts w:ascii="Times New Roman" w:eastAsia="Times New Roman" w:hAnsi="Times New Roman" w:cs="Times New Roman"/>
      <w:b/>
      <w:bCs/>
      <w:kern w:val="32"/>
      <w:sz w:val="32"/>
      <w:szCs w:val="32"/>
    </w:rPr>
  </w:style>
  <w:style w:type="paragraph" w:styleId="2">
    <w:name w:val="heading 2"/>
    <w:basedOn w:val="a"/>
    <w:next w:val="a"/>
    <w:link w:val="20"/>
    <w:autoRedefine/>
    <w:uiPriority w:val="99"/>
    <w:qFormat/>
    <w:rsid w:val="00141A73"/>
    <w:pPr>
      <w:widowControl w:val="0"/>
      <w:numPr>
        <w:ilvl w:val="1"/>
        <w:numId w:val="2"/>
      </w:numPr>
      <w:tabs>
        <w:tab w:val="left" w:pos="-142"/>
      </w:tabs>
      <w:suppressAutoHyphens/>
      <w:spacing w:after="0" w:line="360" w:lineRule="auto"/>
      <w:ind w:left="578" w:hanging="578"/>
      <w:jc w:val="both"/>
      <w:textAlignment w:val="baseline"/>
      <w:outlineLvl w:val="1"/>
    </w:pPr>
    <w:rPr>
      <w:rFonts w:ascii="Times New Roman" w:hAnsi="Times New Roman" w:cs="Times New Roman"/>
      <w:b/>
      <w:sz w:val="28"/>
      <w:szCs w:val="28"/>
    </w:rPr>
  </w:style>
  <w:style w:type="paragraph" w:styleId="3">
    <w:name w:val="heading 3"/>
    <w:basedOn w:val="a"/>
    <w:next w:val="a"/>
    <w:link w:val="30"/>
    <w:unhideWhenUsed/>
    <w:qFormat/>
    <w:rsid w:val="00A85B47"/>
    <w:pPr>
      <w:keepNext/>
      <w:spacing w:before="240" w:after="60"/>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A85B47"/>
    <w:pPr>
      <w:keepNext/>
      <w:numPr>
        <w:ilvl w:val="3"/>
        <w:numId w:val="2"/>
      </w:numPr>
      <w:spacing w:before="240" w:after="60"/>
      <w:outlineLvl w:val="3"/>
    </w:pPr>
    <w:rPr>
      <w:rFonts w:ascii="Calibri" w:eastAsia="Times New Roman" w:hAnsi="Calibri" w:cs="Times New Roman"/>
      <w:b/>
      <w:bCs/>
      <w:sz w:val="28"/>
      <w:szCs w:val="28"/>
    </w:rPr>
  </w:style>
  <w:style w:type="paragraph" w:styleId="5">
    <w:name w:val="heading 5"/>
    <w:basedOn w:val="a"/>
    <w:next w:val="a"/>
    <w:link w:val="50"/>
    <w:uiPriority w:val="9"/>
    <w:semiHidden/>
    <w:unhideWhenUsed/>
    <w:qFormat/>
    <w:rsid w:val="00A85B47"/>
    <w:pPr>
      <w:keepNext/>
      <w:keepLines/>
      <w:numPr>
        <w:ilvl w:val="4"/>
        <w:numId w:val="2"/>
      </w:numPr>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basedOn w:val="a"/>
    <w:next w:val="a"/>
    <w:link w:val="60"/>
    <w:uiPriority w:val="9"/>
    <w:semiHidden/>
    <w:unhideWhenUsed/>
    <w:qFormat/>
    <w:rsid w:val="00A85B47"/>
    <w:pPr>
      <w:keepNext/>
      <w:keepLines/>
      <w:numPr>
        <w:ilvl w:val="5"/>
        <w:numId w:val="2"/>
      </w:numPr>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
    <w:next w:val="a"/>
    <w:link w:val="70"/>
    <w:uiPriority w:val="9"/>
    <w:semiHidden/>
    <w:unhideWhenUsed/>
    <w:qFormat/>
    <w:rsid w:val="00A85B47"/>
    <w:pPr>
      <w:keepNext/>
      <w:keepLines/>
      <w:numPr>
        <w:ilvl w:val="6"/>
        <w:numId w:val="2"/>
      </w:numPr>
      <w:spacing w:before="200" w:after="0" w:line="240" w:lineRule="auto"/>
      <w:outlineLvl w:val="6"/>
    </w:pPr>
    <w:rPr>
      <w:rFonts w:asciiTheme="majorHAnsi" w:eastAsiaTheme="majorEastAsia" w:hAnsiTheme="majorHAnsi" w:cstheme="majorBidi"/>
      <w:i/>
      <w:iCs/>
      <w:color w:val="404040" w:themeColor="text1" w:themeTint="BF"/>
      <w:sz w:val="24"/>
      <w:szCs w:val="24"/>
    </w:rPr>
  </w:style>
  <w:style w:type="paragraph" w:styleId="8">
    <w:name w:val="heading 8"/>
    <w:basedOn w:val="a"/>
    <w:next w:val="a"/>
    <w:link w:val="80"/>
    <w:uiPriority w:val="9"/>
    <w:semiHidden/>
    <w:unhideWhenUsed/>
    <w:qFormat/>
    <w:rsid w:val="00A85B47"/>
    <w:pPr>
      <w:keepNext/>
      <w:keepLines/>
      <w:numPr>
        <w:ilvl w:val="7"/>
        <w:numId w:val="2"/>
      </w:numPr>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A85B47"/>
    <w:pPr>
      <w:keepNext/>
      <w:keepLines/>
      <w:numPr>
        <w:ilvl w:val="8"/>
        <w:numId w:val="2"/>
      </w:numPr>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144D"/>
    <w:rPr>
      <w:rFonts w:ascii="Times New Roman" w:eastAsia="Times New Roman" w:hAnsi="Times New Roman" w:cs="Times New Roman"/>
      <w:b/>
      <w:bCs/>
      <w:kern w:val="32"/>
      <w:sz w:val="32"/>
      <w:szCs w:val="32"/>
      <w:lang w:eastAsia="ru-RU"/>
    </w:rPr>
  </w:style>
  <w:style w:type="character" w:customStyle="1" w:styleId="20">
    <w:name w:val="Заголовок 2 Знак"/>
    <w:basedOn w:val="a0"/>
    <w:link w:val="2"/>
    <w:uiPriority w:val="99"/>
    <w:rsid w:val="00141A73"/>
    <w:rPr>
      <w:rFonts w:ascii="Times New Roman" w:hAnsi="Times New Roman" w:cs="Times New Roman"/>
      <w:b/>
      <w:sz w:val="28"/>
      <w:szCs w:val="28"/>
      <w:lang w:eastAsia="ru-RU"/>
    </w:rPr>
  </w:style>
  <w:style w:type="character" w:customStyle="1" w:styleId="30">
    <w:name w:val="Заголовок 3 Знак"/>
    <w:basedOn w:val="a0"/>
    <w:link w:val="3"/>
    <w:rsid w:val="00A85B47"/>
    <w:rPr>
      <w:rFonts w:ascii="Cambria" w:eastAsia="Times New Roman" w:hAnsi="Cambria" w:cs="Times New Roman"/>
      <w:b/>
      <w:bCs/>
      <w:sz w:val="26"/>
      <w:szCs w:val="26"/>
      <w:lang w:eastAsia="ru-RU"/>
    </w:rPr>
  </w:style>
  <w:style w:type="character" w:customStyle="1" w:styleId="40">
    <w:name w:val="Заголовок 4 Знак"/>
    <w:basedOn w:val="a0"/>
    <w:link w:val="4"/>
    <w:rsid w:val="00A85B47"/>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
    <w:semiHidden/>
    <w:rsid w:val="00A85B47"/>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A85B47"/>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
    <w:semiHidden/>
    <w:rsid w:val="00A85B47"/>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A85B47"/>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A85B47"/>
    <w:rPr>
      <w:rFonts w:asciiTheme="majorHAnsi" w:eastAsiaTheme="majorEastAsia" w:hAnsiTheme="majorHAnsi" w:cstheme="majorBidi"/>
      <w:i/>
      <w:iCs/>
      <w:color w:val="404040" w:themeColor="text1" w:themeTint="BF"/>
      <w:sz w:val="20"/>
      <w:szCs w:val="20"/>
      <w:lang w:eastAsia="ru-RU"/>
    </w:rPr>
  </w:style>
  <w:style w:type="paragraph" w:styleId="21">
    <w:name w:val="Body Text Indent 2"/>
    <w:basedOn w:val="a"/>
    <w:link w:val="22"/>
    <w:uiPriority w:val="99"/>
    <w:rsid w:val="00A85B47"/>
    <w:pPr>
      <w:spacing w:after="0" w:line="240" w:lineRule="auto"/>
      <w:ind w:firstLine="709"/>
      <w:jc w:val="both"/>
    </w:pPr>
    <w:rPr>
      <w:rFonts w:ascii="Times New Roman" w:eastAsia="Times New Roman" w:hAnsi="Times New Roman" w:cs="Times New Roman"/>
      <w:b/>
      <w:bCs/>
      <w:sz w:val="28"/>
      <w:szCs w:val="24"/>
    </w:rPr>
  </w:style>
  <w:style w:type="character" w:customStyle="1" w:styleId="22">
    <w:name w:val="Основной текст с отступом 2 Знак"/>
    <w:basedOn w:val="a0"/>
    <w:link w:val="21"/>
    <w:uiPriority w:val="99"/>
    <w:rsid w:val="00A85B47"/>
    <w:rPr>
      <w:rFonts w:ascii="Times New Roman" w:eastAsia="Times New Roman" w:hAnsi="Times New Roman" w:cs="Times New Roman"/>
      <w:b/>
      <w:bCs/>
      <w:sz w:val="28"/>
      <w:szCs w:val="24"/>
      <w:lang w:eastAsia="ru-RU"/>
    </w:rPr>
  </w:style>
  <w:style w:type="numbering" w:customStyle="1" w:styleId="11">
    <w:name w:val="Нет списка1"/>
    <w:next w:val="a2"/>
    <w:semiHidden/>
    <w:unhideWhenUsed/>
    <w:rsid w:val="00A85B47"/>
  </w:style>
  <w:style w:type="paragraph" w:styleId="a3">
    <w:name w:val="Balloon Text"/>
    <w:basedOn w:val="a"/>
    <w:link w:val="a4"/>
    <w:uiPriority w:val="99"/>
    <w:unhideWhenUsed/>
    <w:rsid w:val="00A85B47"/>
    <w:pPr>
      <w:spacing w:after="0" w:line="240" w:lineRule="auto"/>
    </w:pPr>
    <w:rPr>
      <w:rFonts w:ascii="Tahoma" w:eastAsia="Times New Roman" w:hAnsi="Tahoma" w:cs="Tahoma"/>
      <w:sz w:val="16"/>
      <w:szCs w:val="16"/>
    </w:rPr>
  </w:style>
  <w:style w:type="character" w:customStyle="1" w:styleId="a4">
    <w:name w:val="Текст выноски Знак"/>
    <w:basedOn w:val="a0"/>
    <w:link w:val="a3"/>
    <w:uiPriority w:val="99"/>
    <w:rsid w:val="00A85B47"/>
    <w:rPr>
      <w:rFonts w:ascii="Tahoma" w:eastAsia="Times New Roman" w:hAnsi="Tahoma" w:cs="Tahoma"/>
      <w:sz w:val="16"/>
      <w:szCs w:val="16"/>
      <w:lang w:eastAsia="ru-RU"/>
    </w:rPr>
  </w:style>
  <w:style w:type="paragraph" w:styleId="a5">
    <w:name w:val="List Paragraph"/>
    <w:basedOn w:val="a"/>
    <w:uiPriority w:val="99"/>
    <w:qFormat/>
    <w:rsid w:val="00A85B47"/>
    <w:pPr>
      <w:widowControl w:val="0"/>
      <w:adjustRightInd w:val="0"/>
      <w:spacing w:before="120" w:after="120" w:line="240" w:lineRule="auto"/>
      <w:jc w:val="both"/>
    </w:pPr>
    <w:rPr>
      <w:rFonts w:ascii="Times New Roman" w:eastAsia="Times New Roman" w:hAnsi="Times New Roman" w:cs="Times New Roman"/>
      <w:spacing w:val="-5"/>
      <w:sz w:val="28"/>
    </w:rPr>
  </w:style>
  <w:style w:type="paragraph" w:customStyle="1" w:styleId="bodytext4">
    <w:name w:val="bodytext4"/>
    <w:basedOn w:val="a"/>
    <w:uiPriority w:val="99"/>
    <w:rsid w:val="00A85B47"/>
    <w:pPr>
      <w:spacing w:before="100" w:beforeAutospacing="1" w:after="150" w:line="240" w:lineRule="auto"/>
    </w:pPr>
    <w:rPr>
      <w:rFonts w:ascii="Times New Roman" w:eastAsia="Times New Roman" w:hAnsi="Times New Roman" w:cs="Times New Roman"/>
      <w:color w:val="949494"/>
      <w:sz w:val="24"/>
      <w:szCs w:val="24"/>
    </w:rPr>
  </w:style>
  <w:style w:type="paragraph" w:styleId="a6">
    <w:name w:val="No Spacing"/>
    <w:link w:val="a7"/>
    <w:uiPriority w:val="1"/>
    <w:qFormat/>
    <w:rsid w:val="00A85B47"/>
    <w:pPr>
      <w:spacing w:after="0" w:line="240" w:lineRule="auto"/>
    </w:pPr>
    <w:rPr>
      <w:rFonts w:ascii="Calibri" w:eastAsia="Times New Roman" w:hAnsi="Calibri" w:cs="Times New Roman"/>
    </w:rPr>
  </w:style>
  <w:style w:type="character" w:styleId="a8">
    <w:name w:val="Hyperlink"/>
    <w:basedOn w:val="a0"/>
    <w:uiPriority w:val="99"/>
    <w:rsid w:val="00A85B47"/>
    <w:rPr>
      <w:rFonts w:cs="Times New Roman"/>
      <w:color w:val="0000FF"/>
      <w:u w:val="single"/>
    </w:rPr>
  </w:style>
  <w:style w:type="paragraph" w:styleId="a9">
    <w:name w:val="Title"/>
    <w:basedOn w:val="a"/>
    <w:link w:val="aa"/>
    <w:qFormat/>
    <w:rsid w:val="00A85B47"/>
    <w:pPr>
      <w:tabs>
        <w:tab w:val="left" w:pos="1665"/>
      </w:tabs>
      <w:spacing w:after="0" w:line="240" w:lineRule="auto"/>
      <w:jc w:val="center"/>
    </w:pPr>
    <w:rPr>
      <w:rFonts w:ascii="Times New Roman" w:eastAsia="Times New Roman" w:hAnsi="Times New Roman" w:cs="Times New Roman"/>
      <w:b/>
      <w:bCs/>
      <w:sz w:val="24"/>
      <w:szCs w:val="24"/>
    </w:rPr>
  </w:style>
  <w:style w:type="character" w:customStyle="1" w:styleId="aa">
    <w:name w:val="Название Знак"/>
    <w:basedOn w:val="a0"/>
    <w:link w:val="a9"/>
    <w:rsid w:val="00A85B47"/>
    <w:rPr>
      <w:rFonts w:ascii="Times New Roman" w:eastAsia="Times New Roman" w:hAnsi="Times New Roman" w:cs="Times New Roman"/>
      <w:b/>
      <w:bCs/>
      <w:sz w:val="24"/>
      <w:szCs w:val="24"/>
      <w:lang w:eastAsia="ru-RU"/>
    </w:rPr>
  </w:style>
  <w:style w:type="paragraph" w:customStyle="1" w:styleId="12">
    <w:name w:val="Абзац списка1"/>
    <w:basedOn w:val="a"/>
    <w:rsid w:val="00A85B47"/>
    <w:pPr>
      <w:widowControl w:val="0"/>
      <w:adjustRightInd w:val="0"/>
      <w:spacing w:before="120" w:after="120" w:line="240" w:lineRule="auto"/>
      <w:jc w:val="both"/>
    </w:pPr>
    <w:rPr>
      <w:rFonts w:ascii="Times New Roman" w:eastAsia="Times New Roman" w:hAnsi="Times New Roman" w:cs="Times New Roman"/>
      <w:spacing w:val="-5"/>
      <w:sz w:val="28"/>
    </w:rPr>
  </w:style>
  <w:style w:type="paragraph" w:styleId="ab">
    <w:name w:val="Normal (Web)"/>
    <w:basedOn w:val="a"/>
    <w:uiPriority w:val="99"/>
    <w:rsid w:val="00A85B47"/>
    <w:pPr>
      <w:spacing w:before="100" w:beforeAutospacing="1" w:after="100" w:afterAutospacing="1" w:line="240" w:lineRule="auto"/>
      <w:ind w:firstLine="300"/>
      <w:jc w:val="both"/>
    </w:pPr>
    <w:rPr>
      <w:rFonts w:ascii="Arial" w:eastAsia="Times New Roman" w:hAnsi="Arial" w:cs="Arial"/>
      <w:color w:val="252525"/>
      <w:sz w:val="18"/>
      <w:szCs w:val="18"/>
    </w:rPr>
  </w:style>
  <w:style w:type="paragraph" w:styleId="ac">
    <w:name w:val="Body Text Indent"/>
    <w:basedOn w:val="a"/>
    <w:link w:val="ad"/>
    <w:uiPriority w:val="99"/>
    <w:rsid w:val="00A85B47"/>
    <w:pPr>
      <w:spacing w:after="120"/>
      <w:ind w:left="283"/>
    </w:pPr>
    <w:rPr>
      <w:rFonts w:ascii="Calibri" w:eastAsia="Times New Roman" w:hAnsi="Calibri" w:cs="Times New Roman"/>
    </w:rPr>
  </w:style>
  <w:style w:type="character" w:customStyle="1" w:styleId="ad">
    <w:name w:val="Основной текст с отступом Знак"/>
    <w:basedOn w:val="a0"/>
    <w:link w:val="ac"/>
    <w:uiPriority w:val="99"/>
    <w:rsid w:val="00A85B47"/>
    <w:rPr>
      <w:rFonts w:ascii="Calibri" w:eastAsia="Times New Roman" w:hAnsi="Calibri" w:cs="Times New Roman"/>
      <w:lang w:eastAsia="ru-RU"/>
    </w:rPr>
  </w:style>
  <w:style w:type="paragraph" w:styleId="31">
    <w:name w:val="toc 3"/>
    <w:basedOn w:val="a"/>
    <w:next w:val="a"/>
    <w:autoRedefine/>
    <w:uiPriority w:val="39"/>
    <w:qFormat/>
    <w:rsid w:val="00A85B47"/>
    <w:pPr>
      <w:spacing w:after="0" w:line="240" w:lineRule="auto"/>
      <w:ind w:left="480"/>
    </w:pPr>
    <w:rPr>
      <w:rFonts w:ascii="Times New Roman" w:eastAsia="Times New Roman" w:hAnsi="Times New Roman" w:cs="Times New Roman"/>
      <w:i/>
      <w:iCs/>
      <w:sz w:val="20"/>
      <w:szCs w:val="20"/>
    </w:rPr>
  </w:style>
  <w:style w:type="paragraph" w:customStyle="1" w:styleId="13">
    <w:name w:val="Знак Знак Знак1 Знак Знак Знак"/>
    <w:basedOn w:val="a"/>
    <w:uiPriority w:val="99"/>
    <w:rsid w:val="00A85B47"/>
    <w:pPr>
      <w:spacing w:after="0" w:line="240" w:lineRule="auto"/>
    </w:pPr>
    <w:rPr>
      <w:rFonts w:ascii="Verdana" w:eastAsia="Times New Roman" w:hAnsi="Verdana" w:cs="Verdana"/>
      <w:sz w:val="20"/>
      <w:szCs w:val="20"/>
      <w:lang w:val="en-US"/>
    </w:rPr>
  </w:style>
  <w:style w:type="paragraph" w:styleId="ae">
    <w:name w:val="annotation text"/>
    <w:basedOn w:val="a"/>
    <w:link w:val="af"/>
    <w:uiPriority w:val="99"/>
    <w:rsid w:val="00A85B47"/>
    <w:pPr>
      <w:spacing w:after="0" w:line="240" w:lineRule="auto"/>
    </w:pPr>
    <w:rPr>
      <w:rFonts w:ascii="Times New Roman" w:eastAsia="Times New Roman" w:hAnsi="Times New Roman" w:cs="Times New Roman"/>
      <w:sz w:val="20"/>
      <w:szCs w:val="20"/>
    </w:rPr>
  </w:style>
  <w:style w:type="character" w:customStyle="1" w:styleId="af">
    <w:name w:val="Текст примечания Знак"/>
    <w:basedOn w:val="a0"/>
    <w:link w:val="ae"/>
    <w:uiPriority w:val="99"/>
    <w:rsid w:val="00A85B47"/>
    <w:rPr>
      <w:rFonts w:ascii="Times New Roman" w:eastAsia="Times New Roman" w:hAnsi="Times New Roman" w:cs="Times New Roman"/>
      <w:sz w:val="20"/>
      <w:szCs w:val="20"/>
      <w:lang w:eastAsia="ru-RU"/>
    </w:rPr>
  </w:style>
  <w:style w:type="paragraph" w:customStyle="1" w:styleId="110">
    <w:name w:val="Знак Знак Знак1 Знак Знак Знак1"/>
    <w:basedOn w:val="a"/>
    <w:uiPriority w:val="99"/>
    <w:rsid w:val="00A85B47"/>
    <w:pPr>
      <w:spacing w:after="0" w:line="240" w:lineRule="auto"/>
    </w:pPr>
    <w:rPr>
      <w:rFonts w:ascii="Verdana" w:eastAsia="Times New Roman" w:hAnsi="Verdana" w:cs="Verdana"/>
      <w:sz w:val="20"/>
      <w:szCs w:val="20"/>
      <w:lang w:val="en-US"/>
    </w:rPr>
  </w:style>
  <w:style w:type="character" w:styleId="af0">
    <w:name w:val="Strong"/>
    <w:basedOn w:val="a0"/>
    <w:uiPriority w:val="22"/>
    <w:qFormat/>
    <w:rsid w:val="00A85B47"/>
    <w:rPr>
      <w:rFonts w:cs="Times New Roman"/>
      <w:b/>
      <w:bCs/>
    </w:rPr>
  </w:style>
  <w:style w:type="character" w:customStyle="1" w:styleId="af1">
    <w:name w:val="Верхний колонтитул Знак"/>
    <w:basedOn w:val="a0"/>
    <w:link w:val="af2"/>
    <w:uiPriority w:val="99"/>
    <w:locked/>
    <w:rsid w:val="00A85B47"/>
    <w:rPr>
      <w:rFonts w:cs="Times New Roman"/>
    </w:rPr>
  </w:style>
  <w:style w:type="paragraph" w:customStyle="1" w:styleId="14">
    <w:name w:val="Верхний колонтитул1"/>
    <w:basedOn w:val="a"/>
    <w:next w:val="af2"/>
    <w:uiPriority w:val="99"/>
    <w:rsid w:val="00A85B47"/>
    <w:pPr>
      <w:tabs>
        <w:tab w:val="center" w:pos="4677"/>
        <w:tab w:val="right" w:pos="9355"/>
      </w:tabs>
      <w:spacing w:after="0" w:line="240" w:lineRule="auto"/>
    </w:pPr>
    <w:rPr>
      <w:rFonts w:cs="Times New Roman"/>
    </w:rPr>
  </w:style>
  <w:style w:type="character" w:customStyle="1" w:styleId="15">
    <w:name w:val="Верхний колонтитул Знак1"/>
    <w:basedOn w:val="a0"/>
    <w:uiPriority w:val="99"/>
    <w:semiHidden/>
    <w:rsid w:val="00A85B47"/>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4"/>
    <w:uiPriority w:val="99"/>
    <w:locked/>
    <w:rsid w:val="00A85B47"/>
    <w:rPr>
      <w:rFonts w:cs="Times New Roman"/>
    </w:rPr>
  </w:style>
  <w:style w:type="paragraph" w:customStyle="1" w:styleId="16">
    <w:name w:val="Нижний колонтитул1"/>
    <w:basedOn w:val="a"/>
    <w:next w:val="af4"/>
    <w:uiPriority w:val="99"/>
    <w:rsid w:val="00A85B47"/>
    <w:pPr>
      <w:tabs>
        <w:tab w:val="center" w:pos="4677"/>
        <w:tab w:val="right" w:pos="9355"/>
      </w:tabs>
      <w:spacing w:after="0" w:line="240" w:lineRule="auto"/>
    </w:pPr>
    <w:rPr>
      <w:rFonts w:cs="Times New Roman"/>
    </w:rPr>
  </w:style>
  <w:style w:type="character" w:customStyle="1" w:styleId="17">
    <w:name w:val="Нижний колонтитул Знак1"/>
    <w:basedOn w:val="a0"/>
    <w:uiPriority w:val="99"/>
    <w:semiHidden/>
    <w:rsid w:val="00A85B47"/>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4"/>
    <w:uiPriority w:val="99"/>
    <w:locked/>
    <w:rsid w:val="00A85B47"/>
    <w:rPr>
      <w:rFonts w:ascii="Calibri" w:eastAsia="Times New Roman" w:hAnsi="Calibri" w:cs="Times New Roman"/>
    </w:rPr>
  </w:style>
  <w:style w:type="paragraph" w:styleId="24">
    <w:name w:val="Body Text 2"/>
    <w:basedOn w:val="a"/>
    <w:link w:val="23"/>
    <w:uiPriority w:val="99"/>
    <w:rsid w:val="00A85B47"/>
    <w:pPr>
      <w:spacing w:before="120" w:after="120" w:line="480" w:lineRule="auto"/>
      <w:jc w:val="both"/>
    </w:pPr>
    <w:rPr>
      <w:rFonts w:ascii="Calibri" w:eastAsia="Times New Roman" w:hAnsi="Calibri" w:cs="Times New Roman"/>
    </w:rPr>
  </w:style>
  <w:style w:type="character" w:customStyle="1" w:styleId="210">
    <w:name w:val="Основной текст 2 Знак1"/>
    <w:basedOn w:val="a0"/>
    <w:uiPriority w:val="99"/>
    <w:rsid w:val="00A85B47"/>
  </w:style>
  <w:style w:type="table" w:styleId="-5">
    <w:name w:val="Light Shading Accent 5"/>
    <w:basedOn w:val="a1"/>
    <w:uiPriority w:val="99"/>
    <w:rsid w:val="00A85B47"/>
    <w:pPr>
      <w:spacing w:after="0" w:line="240" w:lineRule="auto"/>
    </w:pPr>
    <w:rPr>
      <w:rFonts w:ascii="Calibri" w:eastAsia="Times New Roman" w:hAnsi="Calibri" w:cs="Times New Roman"/>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styleId="af5">
    <w:name w:val="page number"/>
    <w:basedOn w:val="a0"/>
    <w:uiPriority w:val="99"/>
    <w:rsid w:val="00A85B47"/>
    <w:rPr>
      <w:rFonts w:cs="Times New Roman"/>
    </w:rPr>
  </w:style>
  <w:style w:type="character" w:styleId="af6">
    <w:name w:val="Emphasis"/>
    <w:basedOn w:val="a0"/>
    <w:qFormat/>
    <w:rsid w:val="00A85B47"/>
    <w:rPr>
      <w:i/>
      <w:iCs/>
    </w:rPr>
  </w:style>
  <w:style w:type="table" w:customStyle="1" w:styleId="18">
    <w:name w:val="Сетка таблицы1"/>
    <w:basedOn w:val="a1"/>
    <w:next w:val="af7"/>
    <w:uiPriority w:val="59"/>
    <w:rsid w:val="00A85B47"/>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9">
    <w:name w:val="Схема документа1"/>
    <w:basedOn w:val="a"/>
    <w:next w:val="af8"/>
    <w:link w:val="af9"/>
    <w:uiPriority w:val="99"/>
    <w:semiHidden/>
    <w:unhideWhenUsed/>
    <w:rsid w:val="00A85B47"/>
    <w:pPr>
      <w:spacing w:after="0" w:line="240" w:lineRule="auto"/>
    </w:pPr>
    <w:rPr>
      <w:rFonts w:ascii="Tahoma" w:eastAsia="Times New Roman" w:hAnsi="Tahoma" w:cs="Tahoma"/>
      <w:sz w:val="16"/>
      <w:szCs w:val="16"/>
    </w:rPr>
  </w:style>
  <w:style w:type="character" w:customStyle="1" w:styleId="af9">
    <w:name w:val="Схема документа Знак"/>
    <w:basedOn w:val="a0"/>
    <w:link w:val="19"/>
    <w:uiPriority w:val="99"/>
    <w:rsid w:val="00A85B47"/>
    <w:rPr>
      <w:rFonts w:ascii="Tahoma" w:eastAsia="Times New Roman" w:hAnsi="Tahoma" w:cs="Tahoma"/>
      <w:sz w:val="16"/>
      <w:szCs w:val="16"/>
      <w:lang w:eastAsia="ru-RU"/>
    </w:rPr>
  </w:style>
  <w:style w:type="paragraph" w:customStyle="1" w:styleId="1a">
    <w:name w:val="Заголовок оглавления1"/>
    <w:basedOn w:val="1"/>
    <w:next w:val="a"/>
    <w:uiPriority w:val="39"/>
    <w:semiHidden/>
    <w:unhideWhenUsed/>
    <w:qFormat/>
    <w:rsid w:val="00A85B47"/>
    <w:pPr>
      <w:keepLines/>
      <w:numPr>
        <w:numId w:val="0"/>
      </w:numPr>
      <w:spacing w:before="480" w:after="0"/>
      <w:outlineLvl w:val="9"/>
    </w:pPr>
    <w:rPr>
      <w:color w:val="365F91"/>
      <w:kern w:val="0"/>
      <w:sz w:val="28"/>
      <w:szCs w:val="28"/>
      <w:lang w:eastAsia="en-US"/>
    </w:rPr>
  </w:style>
  <w:style w:type="paragraph" w:styleId="1b">
    <w:name w:val="toc 1"/>
    <w:basedOn w:val="a"/>
    <w:next w:val="a"/>
    <w:autoRedefine/>
    <w:uiPriority w:val="39"/>
    <w:unhideWhenUsed/>
    <w:qFormat/>
    <w:rsid w:val="003D070D"/>
    <w:pPr>
      <w:tabs>
        <w:tab w:val="left" w:pos="660"/>
        <w:tab w:val="right" w:leader="dot" w:pos="10053"/>
      </w:tabs>
      <w:spacing w:after="100" w:line="240" w:lineRule="auto"/>
    </w:pPr>
    <w:rPr>
      <w:rFonts w:ascii="Times New Roman" w:eastAsia="Times New Roman" w:hAnsi="Times New Roman" w:cs="Times New Roman"/>
      <w:sz w:val="24"/>
      <w:szCs w:val="24"/>
    </w:rPr>
  </w:style>
  <w:style w:type="paragraph" w:styleId="25">
    <w:name w:val="toc 2"/>
    <w:basedOn w:val="a"/>
    <w:next w:val="a"/>
    <w:autoRedefine/>
    <w:uiPriority w:val="39"/>
    <w:unhideWhenUsed/>
    <w:qFormat/>
    <w:rsid w:val="00E948AE"/>
    <w:pPr>
      <w:tabs>
        <w:tab w:val="right" w:leader="dot" w:pos="10053"/>
      </w:tabs>
      <w:spacing w:after="100" w:line="240" w:lineRule="auto"/>
    </w:pPr>
    <w:rPr>
      <w:rFonts w:ascii="Times New Roman" w:eastAsia="Times New Roman" w:hAnsi="Times New Roman" w:cs="Times New Roman"/>
      <w:sz w:val="24"/>
      <w:szCs w:val="24"/>
    </w:rPr>
  </w:style>
  <w:style w:type="paragraph" w:customStyle="1" w:styleId="1c">
    <w:name w:val="Название объекта1"/>
    <w:basedOn w:val="a"/>
    <w:next w:val="a"/>
    <w:uiPriority w:val="35"/>
    <w:unhideWhenUsed/>
    <w:qFormat/>
    <w:rsid w:val="00A85B47"/>
    <w:pPr>
      <w:spacing w:line="240" w:lineRule="auto"/>
    </w:pPr>
    <w:rPr>
      <w:rFonts w:ascii="Times New Roman" w:eastAsia="Times New Roman" w:hAnsi="Times New Roman" w:cs="Times New Roman"/>
      <w:b/>
      <w:bCs/>
      <w:color w:val="4F81BD"/>
      <w:sz w:val="18"/>
      <w:szCs w:val="18"/>
    </w:rPr>
  </w:style>
  <w:style w:type="paragraph" w:customStyle="1" w:styleId="41">
    <w:name w:val="Оглавление 41"/>
    <w:basedOn w:val="a"/>
    <w:next w:val="a"/>
    <w:autoRedefine/>
    <w:uiPriority w:val="39"/>
    <w:unhideWhenUsed/>
    <w:rsid w:val="00A85B47"/>
    <w:pPr>
      <w:spacing w:after="100"/>
      <w:ind w:left="660"/>
    </w:pPr>
    <w:rPr>
      <w:rFonts w:eastAsia="Times New Roman"/>
    </w:rPr>
  </w:style>
  <w:style w:type="paragraph" w:customStyle="1" w:styleId="51">
    <w:name w:val="Оглавление 51"/>
    <w:basedOn w:val="a"/>
    <w:next w:val="a"/>
    <w:autoRedefine/>
    <w:uiPriority w:val="39"/>
    <w:unhideWhenUsed/>
    <w:rsid w:val="00A85B47"/>
    <w:pPr>
      <w:spacing w:after="100"/>
      <w:ind w:left="880"/>
    </w:pPr>
    <w:rPr>
      <w:rFonts w:eastAsia="Times New Roman"/>
    </w:rPr>
  </w:style>
  <w:style w:type="paragraph" w:customStyle="1" w:styleId="61">
    <w:name w:val="Оглавление 61"/>
    <w:basedOn w:val="a"/>
    <w:next w:val="a"/>
    <w:autoRedefine/>
    <w:uiPriority w:val="39"/>
    <w:unhideWhenUsed/>
    <w:rsid w:val="00A85B47"/>
    <w:pPr>
      <w:spacing w:after="100"/>
      <w:ind w:left="1100"/>
    </w:pPr>
    <w:rPr>
      <w:rFonts w:eastAsia="Times New Roman"/>
    </w:rPr>
  </w:style>
  <w:style w:type="paragraph" w:customStyle="1" w:styleId="71">
    <w:name w:val="Оглавление 71"/>
    <w:basedOn w:val="a"/>
    <w:next w:val="a"/>
    <w:autoRedefine/>
    <w:uiPriority w:val="39"/>
    <w:unhideWhenUsed/>
    <w:rsid w:val="00A85B47"/>
    <w:pPr>
      <w:spacing w:after="100"/>
      <w:ind w:left="1320"/>
    </w:pPr>
    <w:rPr>
      <w:rFonts w:eastAsia="Times New Roman"/>
    </w:rPr>
  </w:style>
  <w:style w:type="paragraph" w:customStyle="1" w:styleId="81">
    <w:name w:val="Оглавление 81"/>
    <w:basedOn w:val="a"/>
    <w:next w:val="a"/>
    <w:autoRedefine/>
    <w:uiPriority w:val="39"/>
    <w:unhideWhenUsed/>
    <w:rsid w:val="00A85B47"/>
    <w:pPr>
      <w:spacing w:after="100"/>
      <w:ind w:left="1540"/>
    </w:pPr>
    <w:rPr>
      <w:rFonts w:eastAsia="Times New Roman"/>
    </w:rPr>
  </w:style>
  <w:style w:type="paragraph" w:customStyle="1" w:styleId="91">
    <w:name w:val="Оглавление 91"/>
    <w:basedOn w:val="a"/>
    <w:next w:val="a"/>
    <w:autoRedefine/>
    <w:uiPriority w:val="39"/>
    <w:unhideWhenUsed/>
    <w:rsid w:val="00A85B47"/>
    <w:pPr>
      <w:spacing w:after="100"/>
      <w:ind w:left="1760"/>
    </w:pPr>
    <w:rPr>
      <w:rFonts w:eastAsia="Times New Roman"/>
    </w:rPr>
  </w:style>
  <w:style w:type="character" w:styleId="afa">
    <w:name w:val="Book Title"/>
    <w:basedOn w:val="a0"/>
    <w:uiPriority w:val="33"/>
    <w:qFormat/>
    <w:rsid w:val="00A85B47"/>
    <w:rPr>
      <w:b/>
      <w:bCs/>
      <w:smallCaps/>
      <w:spacing w:val="5"/>
    </w:rPr>
  </w:style>
  <w:style w:type="paragraph" w:customStyle="1" w:styleId="xl60">
    <w:name w:val="xl60"/>
    <w:basedOn w:val="a"/>
    <w:rsid w:val="00A85B47"/>
    <w:pPr>
      <w:pBdr>
        <w:top w:val="single" w:sz="4" w:space="0" w:color="auto"/>
        <w:left w:val="single" w:sz="4" w:space="0" w:color="auto"/>
        <w:bottom w:val="single" w:sz="4" w:space="0" w:color="auto"/>
        <w:right w:val="single" w:sz="4" w:space="0" w:color="auto"/>
      </w:pBdr>
      <w:shd w:val="clear" w:color="000000" w:fill="FFFFC0"/>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61">
    <w:name w:val="xl61"/>
    <w:basedOn w:val="a"/>
    <w:rsid w:val="00A85B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2">
    <w:name w:val="xl62"/>
    <w:basedOn w:val="a"/>
    <w:rsid w:val="00A85B4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a"/>
    <w:rsid w:val="00A85B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4">
    <w:name w:val="xl64"/>
    <w:basedOn w:val="a"/>
    <w:rsid w:val="00A85B4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65">
    <w:name w:val="xl65"/>
    <w:basedOn w:val="a"/>
    <w:rsid w:val="00A85B4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A85B47"/>
    <w:pPr>
      <w:pBdr>
        <w:top w:val="single" w:sz="4" w:space="0" w:color="auto"/>
        <w:left w:val="single" w:sz="4" w:space="0" w:color="auto"/>
        <w:right w:val="single" w:sz="4" w:space="0" w:color="auto"/>
      </w:pBdr>
      <w:shd w:val="clear" w:color="000000" w:fill="FFFFC0"/>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67">
    <w:name w:val="xl67"/>
    <w:basedOn w:val="a"/>
    <w:rsid w:val="00A85B47"/>
    <w:pPr>
      <w:pBdr>
        <w:left w:val="single" w:sz="4" w:space="0" w:color="auto"/>
        <w:bottom w:val="single" w:sz="4" w:space="0" w:color="auto"/>
        <w:right w:val="single" w:sz="4" w:space="0" w:color="auto"/>
      </w:pBdr>
      <w:shd w:val="clear" w:color="000000" w:fill="FFFFC0"/>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68">
    <w:name w:val="xl68"/>
    <w:basedOn w:val="a"/>
    <w:rsid w:val="00A85B47"/>
    <w:pPr>
      <w:pBdr>
        <w:top w:val="single" w:sz="4" w:space="0" w:color="auto"/>
        <w:left w:val="single" w:sz="4" w:space="0" w:color="auto"/>
        <w:bottom w:val="single" w:sz="4" w:space="0" w:color="auto"/>
      </w:pBdr>
      <w:shd w:val="clear" w:color="000000" w:fill="FFFFC0"/>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69">
    <w:name w:val="xl69"/>
    <w:basedOn w:val="a"/>
    <w:rsid w:val="00A85B47"/>
    <w:pPr>
      <w:pBdr>
        <w:top w:val="single" w:sz="4" w:space="0" w:color="auto"/>
        <w:bottom w:val="single" w:sz="4" w:space="0" w:color="auto"/>
      </w:pBdr>
      <w:shd w:val="clear" w:color="000000" w:fill="FFFFC0"/>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70">
    <w:name w:val="xl70"/>
    <w:basedOn w:val="a"/>
    <w:rsid w:val="00A85B47"/>
    <w:pPr>
      <w:pBdr>
        <w:top w:val="single" w:sz="4" w:space="0" w:color="auto"/>
        <w:bottom w:val="single" w:sz="4" w:space="0" w:color="auto"/>
        <w:right w:val="single" w:sz="4" w:space="0" w:color="auto"/>
      </w:pBdr>
      <w:shd w:val="clear" w:color="000000" w:fill="FFFFC0"/>
      <w:spacing w:before="100" w:beforeAutospacing="1" w:after="100" w:afterAutospacing="1" w:line="240" w:lineRule="auto"/>
      <w:jc w:val="center"/>
      <w:textAlignment w:val="center"/>
    </w:pPr>
    <w:rPr>
      <w:rFonts w:ascii="Arial" w:eastAsia="Times New Roman" w:hAnsi="Arial" w:cs="Arial"/>
      <w:b/>
      <w:bCs/>
      <w:sz w:val="20"/>
      <w:szCs w:val="20"/>
    </w:rPr>
  </w:style>
  <w:style w:type="paragraph" w:styleId="afb">
    <w:name w:val="footnote text"/>
    <w:basedOn w:val="a"/>
    <w:link w:val="afc"/>
    <w:uiPriority w:val="99"/>
    <w:unhideWhenUsed/>
    <w:rsid w:val="00A85B47"/>
    <w:pPr>
      <w:spacing w:after="0" w:line="240" w:lineRule="auto"/>
    </w:pPr>
    <w:rPr>
      <w:rFonts w:ascii="Times New Roman" w:eastAsia="Times New Roman" w:hAnsi="Times New Roman" w:cs="Times New Roman"/>
      <w:sz w:val="20"/>
      <w:szCs w:val="20"/>
    </w:rPr>
  </w:style>
  <w:style w:type="character" w:customStyle="1" w:styleId="afc">
    <w:name w:val="Текст сноски Знак"/>
    <w:basedOn w:val="a0"/>
    <w:link w:val="afb"/>
    <w:uiPriority w:val="99"/>
    <w:rsid w:val="00A85B47"/>
    <w:rPr>
      <w:rFonts w:ascii="Times New Roman" w:eastAsia="Times New Roman" w:hAnsi="Times New Roman" w:cs="Times New Roman"/>
      <w:sz w:val="20"/>
      <w:szCs w:val="20"/>
      <w:lang w:eastAsia="ru-RU"/>
    </w:rPr>
  </w:style>
  <w:style w:type="character" w:styleId="afd">
    <w:name w:val="footnote reference"/>
    <w:basedOn w:val="a0"/>
    <w:uiPriority w:val="99"/>
    <w:unhideWhenUsed/>
    <w:rsid w:val="00A85B47"/>
    <w:rPr>
      <w:vertAlign w:val="superscript"/>
    </w:rPr>
  </w:style>
  <w:style w:type="character" w:styleId="afe">
    <w:name w:val="FollowedHyperlink"/>
    <w:basedOn w:val="a0"/>
    <w:uiPriority w:val="99"/>
    <w:unhideWhenUsed/>
    <w:rsid w:val="00A85B47"/>
    <w:rPr>
      <w:color w:val="800080"/>
      <w:u w:val="single"/>
    </w:rPr>
  </w:style>
  <w:style w:type="paragraph" w:styleId="af2">
    <w:name w:val="header"/>
    <w:basedOn w:val="a"/>
    <w:link w:val="af1"/>
    <w:uiPriority w:val="99"/>
    <w:unhideWhenUsed/>
    <w:rsid w:val="00A85B47"/>
    <w:pPr>
      <w:tabs>
        <w:tab w:val="center" w:pos="4677"/>
        <w:tab w:val="right" w:pos="9355"/>
      </w:tabs>
      <w:spacing w:after="0" w:line="240" w:lineRule="auto"/>
    </w:pPr>
    <w:rPr>
      <w:rFonts w:cs="Times New Roman"/>
    </w:rPr>
  </w:style>
  <w:style w:type="character" w:customStyle="1" w:styleId="26">
    <w:name w:val="Верхний колонтитул Знак2"/>
    <w:basedOn w:val="a0"/>
    <w:uiPriority w:val="99"/>
    <w:semiHidden/>
    <w:rsid w:val="00A85B47"/>
  </w:style>
  <w:style w:type="paragraph" w:styleId="af4">
    <w:name w:val="footer"/>
    <w:basedOn w:val="a"/>
    <w:link w:val="af3"/>
    <w:uiPriority w:val="99"/>
    <w:unhideWhenUsed/>
    <w:rsid w:val="00A85B47"/>
    <w:pPr>
      <w:tabs>
        <w:tab w:val="center" w:pos="4677"/>
        <w:tab w:val="right" w:pos="9355"/>
      </w:tabs>
      <w:spacing w:after="0" w:line="240" w:lineRule="auto"/>
    </w:pPr>
    <w:rPr>
      <w:rFonts w:cs="Times New Roman"/>
    </w:rPr>
  </w:style>
  <w:style w:type="character" w:customStyle="1" w:styleId="27">
    <w:name w:val="Нижний колонтитул Знак2"/>
    <w:basedOn w:val="a0"/>
    <w:uiPriority w:val="99"/>
    <w:semiHidden/>
    <w:rsid w:val="00A85B47"/>
  </w:style>
  <w:style w:type="table" w:styleId="af7">
    <w:name w:val="Table Grid"/>
    <w:basedOn w:val="a1"/>
    <w:uiPriority w:val="59"/>
    <w:rsid w:val="00A85B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8">
    <w:name w:val="Document Map"/>
    <w:basedOn w:val="a"/>
    <w:link w:val="1d"/>
    <w:uiPriority w:val="99"/>
    <w:unhideWhenUsed/>
    <w:rsid w:val="00A85B47"/>
    <w:pPr>
      <w:spacing w:after="0" w:line="240" w:lineRule="auto"/>
    </w:pPr>
    <w:rPr>
      <w:rFonts w:ascii="Tahoma" w:hAnsi="Tahoma" w:cs="Tahoma"/>
      <w:sz w:val="16"/>
      <w:szCs w:val="16"/>
    </w:rPr>
  </w:style>
  <w:style w:type="character" w:customStyle="1" w:styleId="1d">
    <w:name w:val="Схема документа Знак1"/>
    <w:basedOn w:val="a0"/>
    <w:link w:val="af8"/>
    <w:uiPriority w:val="99"/>
    <w:semiHidden/>
    <w:rsid w:val="00A85B47"/>
    <w:rPr>
      <w:rFonts w:ascii="Tahoma" w:hAnsi="Tahoma" w:cs="Tahoma"/>
      <w:sz w:val="16"/>
      <w:szCs w:val="16"/>
    </w:rPr>
  </w:style>
  <w:style w:type="paragraph" w:styleId="aff">
    <w:name w:val="TOC Heading"/>
    <w:basedOn w:val="1"/>
    <w:next w:val="a"/>
    <w:uiPriority w:val="39"/>
    <w:semiHidden/>
    <w:unhideWhenUsed/>
    <w:qFormat/>
    <w:rsid w:val="00A85B47"/>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styleId="aff0">
    <w:name w:val="caption"/>
    <w:basedOn w:val="a"/>
    <w:next w:val="a"/>
    <w:uiPriority w:val="35"/>
    <w:unhideWhenUsed/>
    <w:qFormat/>
    <w:rsid w:val="0019069D"/>
    <w:pPr>
      <w:spacing w:line="240" w:lineRule="auto"/>
    </w:pPr>
    <w:rPr>
      <w:rFonts w:ascii="Times New Roman" w:eastAsia="Times New Roman" w:hAnsi="Times New Roman" w:cs="Times New Roman"/>
      <w:b/>
      <w:bCs/>
      <w:sz w:val="24"/>
      <w:szCs w:val="18"/>
    </w:rPr>
  </w:style>
  <w:style w:type="paragraph" w:styleId="42">
    <w:name w:val="toc 4"/>
    <w:basedOn w:val="a"/>
    <w:next w:val="a"/>
    <w:autoRedefine/>
    <w:uiPriority w:val="39"/>
    <w:unhideWhenUsed/>
    <w:rsid w:val="00A85B47"/>
    <w:pPr>
      <w:spacing w:after="100"/>
      <w:ind w:left="660"/>
    </w:pPr>
  </w:style>
  <w:style w:type="paragraph" w:styleId="52">
    <w:name w:val="toc 5"/>
    <w:basedOn w:val="a"/>
    <w:next w:val="a"/>
    <w:autoRedefine/>
    <w:uiPriority w:val="39"/>
    <w:unhideWhenUsed/>
    <w:rsid w:val="00A85B47"/>
    <w:pPr>
      <w:spacing w:after="100"/>
      <w:ind w:left="880"/>
    </w:pPr>
  </w:style>
  <w:style w:type="paragraph" w:styleId="62">
    <w:name w:val="toc 6"/>
    <w:basedOn w:val="a"/>
    <w:next w:val="a"/>
    <w:autoRedefine/>
    <w:uiPriority w:val="39"/>
    <w:unhideWhenUsed/>
    <w:rsid w:val="00A85B47"/>
    <w:pPr>
      <w:spacing w:after="100"/>
      <w:ind w:left="1100"/>
    </w:pPr>
  </w:style>
  <w:style w:type="paragraph" w:styleId="72">
    <w:name w:val="toc 7"/>
    <w:basedOn w:val="a"/>
    <w:next w:val="a"/>
    <w:autoRedefine/>
    <w:uiPriority w:val="39"/>
    <w:unhideWhenUsed/>
    <w:rsid w:val="00A85B47"/>
    <w:pPr>
      <w:spacing w:after="100"/>
      <w:ind w:left="1320"/>
    </w:pPr>
  </w:style>
  <w:style w:type="paragraph" w:styleId="82">
    <w:name w:val="toc 8"/>
    <w:basedOn w:val="a"/>
    <w:next w:val="a"/>
    <w:autoRedefine/>
    <w:uiPriority w:val="39"/>
    <w:unhideWhenUsed/>
    <w:rsid w:val="00A85B47"/>
    <w:pPr>
      <w:spacing w:after="100"/>
      <w:ind w:left="1540"/>
    </w:pPr>
  </w:style>
  <w:style w:type="paragraph" w:styleId="92">
    <w:name w:val="toc 9"/>
    <w:basedOn w:val="a"/>
    <w:next w:val="a"/>
    <w:autoRedefine/>
    <w:uiPriority w:val="39"/>
    <w:unhideWhenUsed/>
    <w:rsid w:val="00A85B47"/>
    <w:pPr>
      <w:spacing w:after="100"/>
      <w:ind w:left="1760"/>
    </w:pPr>
  </w:style>
  <w:style w:type="paragraph" w:customStyle="1" w:styleId="ConsPlusNormal">
    <w:name w:val="ConsPlusNormal"/>
    <w:uiPriority w:val="99"/>
    <w:rsid w:val="00A85B47"/>
    <w:pPr>
      <w:widowControl w:val="0"/>
      <w:autoSpaceDE w:val="0"/>
      <w:autoSpaceDN w:val="0"/>
      <w:adjustRightInd w:val="0"/>
      <w:spacing w:after="0" w:line="240" w:lineRule="auto"/>
      <w:ind w:firstLine="720"/>
    </w:pPr>
    <w:rPr>
      <w:rFonts w:ascii="Arial" w:hAnsi="Arial" w:cs="Arial"/>
      <w:sz w:val="20"/>
      <w:szCs w:val="20"/>
    </w:rPr>
  </w:style>
  <w:style w:type="table" w:customStyle="1" w:styleId="-51">
    <w:name w:val="Светлая заливка - Акцент 51"/>
    <w:basedOn w:val="a1"/>
    <w:next w:val="-5"/>
    <w:uiPriority w:val="99"/>
    <w:rsid w:val="00A85B47"/>
    <w:pPr>
      <w:spacing w:after="0" w:line="240" w:lineRule="auto"/>
    </w:pPr>
    <w:rPr>
      <w:rFonts w:ascii="Calibri" w:eastAsia="Times New Roman" w:hAnsi="Calibri" w:cs="Times New Roman"/>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styleId="aff1">
    <w:name w:val="Body Text"/>
    <w:basedOn w:val="a"/>
    <w:link w:val="aff2"/>
    <w:rsid w:val="0087673E"/>
    <w:pPr>
      <w:spacing w:after="0" w:line="240" w:lineRule="auto"/>
      <w:jc w:val="both"/>
    </w:pPr>
    <w:rPr>
      <w:rFonts w:ascii="Times New Roman" w:eastAsia="Times New Roman" w:hAnsi="Times New Roman" w:cs="Times New Roman"/>
      <w:sz w:val="24"/>
      <w:szCs w:val="24"/>
    </w:rPr>
  </w:style>
  <w:style w:type="character" w:customStyle="1" w:styleId="aff2">
    <w:name w:val="Основной текст Знак"/>
    <w:basedOn w:val="a0"/>
    <w:link w:val="aff1"/>
    <w:rsid w:val="0087673E"/>
    <w:rPr>
      <w:rFonts w:ascii="Times New Roman" w:eastAsia="Times New Roman" w:hAnsi="Times New Roman" w:cs="Times New Roman"/>
      <w:sz w:val="24"/>
      <w:szCs w:val="24"/>
      <w:lang w:eastAsia="ru-RU"/>
    </w:rPr>
  </w:style>
  <w:style w:type="paragraph" w:customStyle="1" w:styleId="FR2">
    <w:name w:val="FR2"/>
    <w:rsid w:val="0087673E"/>
    <w:pPr>
      <w:widowControl w:val="0"/>
      <w:autoSpaceDE w:val="0"/>
      <w:autoSpaceDN w:val="0"/>
      <w:adjustRightInd w:val="0"/>
      <w:spacing w:after="0" w:line="480" w:lineRule="auto"/>
      <w:ind w:left="1240" w:hanging="420"/>
    </w:pPr>
    <w:rPr>
      <w:rFonts w:ascii="Times New Roman" w:eastAsia="Times New Roman" w:hAnsi="Times New Roman" w:cs="Times New Roman"/>
      <w:sz w:val="18"/>
      <w:szCs w:val="18"/>
    </w:rPr>
  </w:style>
  <w:style w:type="character" w:customStyle="1" w:styleId="mw-headline">
    <w:name w:val="mw-headline"/>
    <w:basedOn w:val="a0"/>
    <w:rsid w:val="0087673E"/>
  </w:style>
  <w:style w:type="paragraph" w:customStyle="1" w:styleId="aff3">
    <w:name w:val="Стандартный"/>
    <w:basedOn w:val="a"/>
    <w:rsid w:val="0087673E"/>
    <w:pPr>
      <w:suppressAutoHyphens/>
      <w:spacing w:after="0" w:line="240" w:lineRule="auto"/>
      <w:ind w:firstLine="851"/>
      <w:jc w:val="both"/>
    </w:pPr>
    <w:rPr>
      <w:rFonts w:ascii="Times New Roman" w:eastAsia="Times New Roman" w:hAnsi="Times New Roman" w:cs="Times New Roman"/>
      <w:sz w:val="26"/>
      <w:szCs w:val="24"/>
      <w:lang w:eastAsia="ar-SA"/>
    </w:rPr>
  </w:style>
  <w:style w:type="paragraph" w:customStyle="1" w:styleId="1e">
    <w:name w:val="заголовок 1"/>
    <w:basedOn w:val="a"/>
    <w:next w:val="a"/>
    <w:rsid w:val="0087673E"/>
    <w:pPr>
      <w:keepNext/>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WW8Num2z1">
    <w:name w:val="WW8Num2z1"/>
    <w:rsid w:val="0087673E"/>
    <w:rPr>
      <w:rFonts w:ascii="OpenSymbol" w:hAnsi="OpenSymbol" w:cs="OpenSymbol"/>
    </w:rPr>
  </w:style>
  <w:style w:type="paragraph" w:customStyle="1" w:styleId="xl71">
    <w:name w:val="xl71"/>
    <w:basedOn w:val="a"/>
    <w:rsid w:val="008767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rsid w:val="0087673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3">
    <w:name w:val="xl73"/>
    <w:basedOn w:val="a"/>
    <w:rsid w:val="00876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74">
    <w:name w:val="xl74"/>
    <w:basedOn w:val="a"/>
    <w:rsid w:val="0087673E"/>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
    <w:rsid w:val="00876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87673E"/>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
    <w:rsid w:val="0087673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
    <w:rsid w:val="0087673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
    <w:rsid w:val="0087673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
    <w:rsid w:val="0087673E"/>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a"/>
    <w:rsid w:val="0087673E"/>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87673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87673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
    <w:rsid w:val="0087673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
    <w:rsid w:val="0087673E"/>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
    <w:rsid w:val="0087673E"/>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87673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8">
    <w:name w:val="xl88"/>
    <w:basedOn w:val="a"/>
    <w:rsid w:val="0087673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9">
    <w:name w:val="xl89"/>
    <w:basedOn w:val="a"/>
    <w:rsid w:val="0087673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90">
    <w:name w:val="xl90"/>
    <w:basedOn w:val="a"/>
    <w:rsid w:val="0087673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91">
    <w:name w:val="xl91"/>
    <w:basedOn w:val="a"/>
    <w:rsid w:val="0087673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92">
    <w:name w:val="xl92"/>
    <w:basedOn w:val="a"/>
    <w:rsid w:val="0087673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93">
    <w:name w:val="xl93"/>
    <w:basedOn w:val="a"/>
    <w:rsid w:val="0087673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94">
    <w:name w:val="xl94"/>
    <w:basedOn w:val="a"/>
    <w:rsid w:val="0087673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font5">
    <w:name w:val="font5"/>
    <w:basedOn w:val="a"/>
    <w:rsid w:val="0087673E"/>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font6">
    <w:name w:val="font6"/>
    <w:basedOn w:val="a"/>
    <w:rsid w:val="0087673E"/>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7">
    <w:name w:val="font7"/>
    <w:basedOn w:val="a"/>
    <w:rsid w:val="0087673E"/>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8">
    <w:name w:val="font8"/>
    <w:basedOn w:val="a"/>
    <w:rsid w:val="0087673E"/>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font9">
    <w:name w:val="font9"/>
    <w:basedOn w:val="a"/>
    <w:rsid w:val="0087673E"/>
    <w:pPr>
      <w:spacing w:before="100" w:beforeAutospacing="1" w:after="100" w:afterAutospacing="1" w:line="240" w:lineRule="auto"/>
    </w:pPr>
    <w:rPr>
      <w:rFonts w:ascii="Arial CYR" w:eastAsia="Times New Roman" w:hAnsi="Arial CYR" w:cs="Arial CYR"/>
      <w:b/>
      <w:bCs/>
      <w:sz w:val="20"/>
      <w:szCs w:val="20"/>
    </w:rPr>
  </w:style>
  <w:style w:type="paragraph" w:customStyle="1" w:styleId="xl95">
    <w:name w:val="xl95"/>
    <w:basedOn w:val="a"/>
    <w:rsid w:val="00876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6">
    <w:name w:val="xl96"/>
    <w:basedOn w:val="a"/>
    <w:rsid w:val="00876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7">
    <w:name w:val="xl97"/>
    <w:basedOn w:val="a"/>
    <w:rsid w:val="00876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8">
    <w:name w:val="xl98"/>
    <w:basedOn w:val="a"/>
    <w:rsid w:val="00876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9">
    <w:name w:val="xl99"/>
    <w:basedOn w:val="a"/>
    <w:rsid w:val="0087673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0">
    <w:name w:val="xl100"/>
    <w:basedOn w:val="a"/>
    <w:rsid w:val="0087673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01">
    <w:name w:val="xl101"/>
    <w:basedOn w:val="a"/>
    <w:rsid w:val="0087673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02">
    <w:name w:val="xl102"/>
    <w:basedOn w:val="a"/>
    <w:rsid w:val="0087673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03">
    <w:name w:val="xl103"/>
    <w:basedOn w:val="a"/>
    <w:rsid w:val="0087673E"/>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04">
    <w:name w:val="xl104"/>
    <w:basedOn w:val="a"/>
    <w:rsid w:val="0087673E"/>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05">
    <w:name w:val="xl105"/>
    <w:basedOn w:val="a"/>
    <w:rsid w:val="0087673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06">
    <w:name w:val="xl106"/>
    <w:basedOn w:val="a"/>
    <w:rsid w:val="008767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numbering" w:customStyle="1" w:styleId="28">
    <w:name w:val="Нет списка2"/>
    <w:next w:val="a2"/>
    <w:semiHidden/>
    <w:unhideWhenUsed/>
    <w:rsid w:val="00593718"/>
  </w:style>
  <w:style w:type="numbering" w:customStyle="1" w:styleId="32">
    <w:name w:val="Нет списка3"/>
    <w:next w:val="a2"/>
    <w:semiHidden/>
    <w:unhideWhenUsed/>
    <w:rsid w:val="00214DAD"/>
  </w:style>
  <w:style w:type="table" w:customStyle="1" w:styleId="29">
    <w:name w:val="Сетка таблицы2"/>
    <w:basedOn w:val="a1"/>
    <w:next w:val="af7"/>
    <w:uiPriority w:val="59"/>
    <w:rsid w:val="00214DA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3">
    <w:name w:val="Нет списка4"/>
    <w:next w:val="a2"/>
    <w:semiHidden/>
    <w:unhideWhenUsed/>
    <w:rsid w:val="008251F3"/>
  </w:style>
  <w:style w:type="table" w:customStyle="1" w:styleId="33">
    <w:name w:val="Сетка таблицы3"/>
    <w:basedOn w:val="a1"/>
    <w:next w:val="af7"/>
    <w:uiPriority w:val="59"/>
    <w:rsid w:val="008251F3"/>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rsid w:val="006C49FD"/>
    <w:pPr>
      <w:widowControl w:val="0"/>
      <w:autoSpaceDE w:val="0"/>
      <w:autoSpaceDN w:val="0"/>
      <w:adjustRightInd w:val="0"/>
      <w:spacing w:after="0" w:line="240" w:lineRule="auto"/>
    </w:pPr>
    <w:rPr>
      <w:rFonts w:ascii="Arial" w:hAnsi="Arial" w:cs="Arial"/>
      <w:sz w:val="24"/>
      <w:szCs w:val="24"/>
    </w:rPr>
  </w:style>
  <w:style w:type="paragraph" w:customStyle="1" w:styleId="xl129">
    <w:name w:val="xl129"/>
    <w:basedOn w:val="a"/>
    <w:rsid w:val="007C23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0">
    <w:name w:val="xl130"/>
    <w:basedOn w:val="a"/>
    <w:rsid w:val="007C234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1">
    <w:name w:val="xl131"/>
    <w:basedOn w:val="a"/>
    <w:rsid w:val="007C23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C234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33">
    <w:name w:val="xl133"/>
    <w:basedOn w:val="a"/>
    <w:rsid w:val="007C234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34">
    <w:name w:val="xl134"/>
    <w:basedOn w:val="a"/>
    <w:rsid w:val="007C234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35">
    <w:name w:val="xl135"/>
    <w:basedOn w:val="a"/>
    <w:rsid w:val="007C234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6">
    <w:name w:val="xl136"/>
    <w:basedOn w:val="a"/>
    <w:rsid w:val="007C234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xl137">
    <w:name w:val="xl137"/>
    <w:basedOn w:val="a"/>
    <w:rsid w:val="007C2347"/>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7C234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9">
    <w:name w:val="xl139"/>
    <w:basedOn w:val="a"/>
    <w:rsid w:val="007C23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0">
    <w:name w:val="xl140"/>
    <w:basedOn w:val="a"/>
    <w:rsid w:val="007C234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C2347"/>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a"/>
    <w:rsid w:val="007C234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3">
    <w:name w:val="xl143"/>
    <w:basedOn w:val="a"/>
    <w:rsid w:val="007C234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4">
    <w:name w:val="xl144"/>
    <w:basedOn w:val="a"/>
    <w:rsid w:val="007C2347"/>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5">
    <w:name w:val="xl145"/>
    <w:basedOn w:val="a"/>
    <w:rsid w:val="007C2347"/>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a"/>
    <w:rsid w:val="007C2347"/>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7C234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8">
    <w:name w:val="xl148"/>
    <w:basedOn w:val="a"/>
    <w:rsid w:val="007C234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9">
    <w:name w:val="xl149"/>
    <w:basedOn w:val="a"/>
    <w:rsid w:val="007C2347"/>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a"/>
    <w:rsid w:val="007C2347"/>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1">
    <w:name w:val="xl151"/>
    <w:basedOn w:val="a"/>
    <w:rsid w:val="007C2347"/>
    <w:pPr>
      <w:pBdr>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52">
    <w:name w:val="xl152"/>
    <w:basedOn w:val="a"/>
    <w:rsid w:val="007C2347"/>
    <w:pPr>
      <w:shd w:val="clear" w:color="000000"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3">
    <w:name w:val="xl153"/>
    <w:basedOn w:val="a"/>
    <w:rsid w:val="007C2347"/>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4">
    <w:name w:val="xl154"/>
    <w:basedOn w:val="a"/>
    <w:rsid w:val="007C2347"/>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a"/>
    <w:rsid w:val="007C2347"/>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6">
    <w:name w:val="xl156"/>
    <w:basedOn w:val="a"/>
    <w:rsid w:val="007C2347"/>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7">
    <w:name w:val="xl157"/>
    <w:basedOn w:val="a"/>
    <w:rsid w:val="007C234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8">
    <w:name w:val="xl158"/>
    <w:basedOn w:val="a"/>
    <w:rsid w:val="007C2347"/>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a"/>
    <w:rsid w:val="007C234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60">
    <w:name w:val="xl160"/>
    <w:basedOn w:val="a"/>
    <w:rsid w:val="007C234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61">
    <w:name w:val="xl161"/>
    <w:basedOn w:val="a"/>
    <w:rsid w:val="007C234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62">
    <w:name w:val="xl162"/>
    <w:basedOn w:val="a"/>
    <w:rsid w:val="007C2347"/>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63">
    <w:name w:val="xl163"/>
    <w:basedOn w:val="a"/>
    <w:rsid w:val="007C234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64">
    <w:name w:val="xl164"/>
    <w:basedOn w:val="a"/>
    <w:rsid w:val="007C2347"/>
    <w:pPr>
      <w:pBdr>
        <w:top w:val="single" w:sz="8" w:space="0" w:color="auto"/>
        <w:left w:val="single" w:sz="8" w:space="0" w:color="auto"/>
        <w:right w:val="single" w:sz="8"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65">
    <w:name w:val="xl165"/>
    <w:basedOn w:val="a"/>
    <w:rsid w:val="007C2347"/>
    <w:pPr>
      <w:pBdr>
        <w:left w:val="single" w:sz="8" w:space="0" w:color="auto"/>
        <w:right w:val="single" w:sz="8"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66">
    <w:name w:val="xl166"/>
    <w:basedOn w:val="a"/>
    <w:rsid w:val="007C2347"/>
    <w:pPr>
      <w:pBdr>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67">
    <w:name w:val="xl167"/>
    <w:basedOn w:val="a"/>
    <w:rsid w:val="007C2347"/>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68">
    <w:name w:val="xl168"/>
    <w:basedOn w:val="a"/>
    <w:rsid w:val="007C2347"/>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69">
    <w:name w:val="xl169"/>
    <w:basedOn w:val="a"/>
    <w:rsid w:val="007C234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styleId="aff4">
    <w:name w:val="Revision"/>
    <w:hidden/>
    <w:uiPriority w:val="99"/>
    <w:semiHidden/>
    <w:rsid w:val="00A958F7"/>
    <w:pPr>
      <w:spacing w:after="0" w:line="240" w:lineRule="auto"/>
    </w:pPr>
  </w:style>
  <w:style w:type="character" w:customStyle="1" w:styleId="2a">
    <w:name w:val="Основной текст2"/>
    <w:basedOn w:val="a0"/>
    <w:rsid w:val="00955A18"/>
    <w:rPr>
      <w:rFonts w:ascii="Arial Unicode MS" w:eastAsia="Arial Unicode MS" w:hAnsi="Arial Unicode MS" w:cs="Arial Unicode MS"/>
      <w:color w:val="000000"/>
      <w:spacing w:val="0"/>
      <w:w w:val="100"/>
      <w:position w:val="0"/>
      <w:sz w:val="23"/>
      <w:szCs w:val="23"/>
      <w:shd w:val="clear" w:color="auto" w:fill="FFFFFF"/>
      <w:lang w:val="ru-RU" w:eastAsia="ru-RU" w:bidi="ru-RU"/>
    </w:rPr>
  </w:style>
  <w:style w:type="character" w:customStyle="1" w:styleId="aff5">
    <w:name w:val="Основной текст_"/>
    <w:basedOn w:val="a0"/>
    <w:link w:val="73"/>
    <w:rsid w:val="00955A18"/>
    <w:rPr>
      <w:rFonts w:ascii="Arial Unicode MS" w:eastAsia="Arial Unicode MS" w:hAnsi="Arial Unicode MS" w:cs="Arial Unicode MS"/>
      <w:sz w:val="23"/>
      <w:szCs w:val="23"/>
      <w:shd w:val="clear" w:color="auto" w:fill="FFFFFF"/>
    </w:rPr>
  </w:style>
  <w:style w:type="paragraph" w:customStyle="1" w:styleId="73">
    <w:name w:val="Основной текст7"/>
    <w:basedOn w:val="a"/>
    <w:link w:val="aff5"/>
    <w:rsid w:val="00955A18"/>
    <w:pPr>
      <w:widowControl w:val="0"/>
      <w:shd w:val="clear" w:color="auto" w:fill="FFFFFF"/>
      <w:spacing w:after="1920" w:line="274" w:lineRule="exact"/>
      <w:ind w:hanging="360"/>
      <w:jc w:val="right"/>
    </w:pPr>
    <w:rPr>
      <w:rFonts w:ascii="Arial Unicode MS" w:eastAsia="Arial Unicode MS" w:hAnsi="Arial Unicode MS" w:cs="Arial Unicode MS"/>
      <w:sz w:val="23"/>
      <w:szCs w:val="23"/>
    </w:rPr>
  </w:style>
  <w:style w:type="character" w:customStyle="1" w:styleId="290">
    <w:name w:val="Основной текст (29)_"/>
    <w:basedOn w:val="a0"/>
    <w:link w:val="291"/>
    <w:uiPriority w:val="99"/>
    <w:locked/>
    <w:rsid w:val="002319F6"/>
    <w:rPr>
      <w:sz w:val="19"/>
      <w:szCs w:val="19"/>
      <w:shd w:val="clear" w:color="auto" w:fill="FFFFFF"/>
    </w:rPr>
  </w:style>
  <w:style w:type="paragraph" w:customStyle="1" w:styleId="291">
    <w:name w:val="Основной текст (29)"/>
    <w:basedOn w:val="a"/>
    <w:link w:val="290"/>
    <w:uiPriority w:val="99"/>
    <w:rsid w:val="002319F6"/>
    <w:pPr>
      <w:shd w:val="clear" w:color="auto" w:fill="FFFFFF"/>
      <w:spacing w:after="0" w:line="240" w:lineRule="atLeast"/>
    </w:pPr>
    <w:rPr>
      <w:sz w:val="19"/>
      <w:szCs w:val="19"/>
      <w:shd w:val="clear" w:color="auto" w:fill="FFFFFF"/>
    </w:rPr>
  </w:style>
  <w:style w:type="paragraph" w:customStyle="1" w:styleId="2b">
    <w:name w:val="Абзац списка2"/>
    <w:basedOn w:val="a"/>
    <w:rsid w:val="00D94FFD"/>
    <w:pPr>
      <w:widowControl w:val="0"/>
      <w:adjustRightInd w:val="0"/>
      <w:spacing w:before="120" w:after="120" w:line="240" w:lineRule="auto"/>
      <w:jc w:val="both"/>
      <w:textAlignment w:val="baseline"/>
    </w:pPr>
    <w:rPr>
      <w:rFonts w:ascii="Times New Roman" w:eastAsia="Times New Roman" w:hAnsi="Times New Roman" w:cs="Times New Roman"/>
      <w:spacing w:val="-5"/>
      <w:sz w:val="28"/>
    </w:rPr>
  </w:style>
  <w:style w:type="paragraph" w:customStyle="1" w:styleId="Default">
    <w:name w:val="Default"/>
    <w:rsid w:val="00D94FFD"/>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aff6">
    <w:name w:val="Колонтитул_"/>
    <w:link w:val="aff7"/>
    <w:rsid w:val="00D94FFD"/>
    <w:rPr>
      <w:rFonts w:ascii="Arial Narrow" w:eastAsia="Arial Narrow" w:hAnsi="Arial Narrow" w:cs="Arial Narrow"/>
      <w:b/>
      <w:bCs/>
      <w:sz w:val="15"/>
      <w:szCs w:val="15"/>
      <w:shd w:val="clear" w:color="auto" w:fill="FFFFFF"/>
    </w:rPr>
  </w:style>
  <w:style w:type="paragraph" w:customStyle="1" w:styleId="aff7">
    <w:name w:val="Колонтитул"/>
    <w:basedOn w:val="a"/>
    <w:link w:val="aff6"/>
    <w:rsid w:val="00D94FFD"/>
    <w:pPr>
      <w:widowControl w:val="0"/>
      <w:shd w:val="clear" w:color="auto" w:fill="FFFFFF"/>
      <w:spacing w:after="0" w:line="0" w:lineRule="atLeast"/>
    </w:pPr>
    <w:rPr>
      <w:rFonts w:ascii="Arial Narrow" w:eastAsia="Arial Narrow" w:hAnsi="Arial Narrow" w:cs="Arial Narrow"/>
      <w:b/>
      <w:bCs/>
      <w:sz w:val="15"/>
      <w:szCs w:val="15"/>
    </w:rPr>
  </w:style>
  <w:style w:type="character" w:customStyle="1" w:styleId="aff8">
    <w:name w:val="Подпись к таблице_"/>
    <w:link w:val="aff9"/>
    <w:rsid w:val="00D94FFD"/>
    <w:rPr>
      <w:rFonts w:ascii="Arial Narrow" w:eastAsia="Arial Narrow" w:hAnsi="Arial Narrow" w:cs="Arial Narrow"/>
      <w:b/>
      <w:bCs/>
      <w:sz w:val="17"/>
      <w:szCs w:val="17"/>
      <w:shd w:val="clear" w:color="auto" w:fill="FFFFFF"/>
    </w:rPr>
  </w:style>
  <w:style w:type="paragraph" w:customStyle="1" w:styleId="aff9">
    <w:name w:val="Подпись к таблице"/>
    <w:basedOn w:val="a"/>
    <w:link w:val="aff8"/>
    <w:rsid w:val="00D94FFD"/>
    <w:pPr>
      <w:widowControl w:val="0"/>
      <w:shd w:val="clear" w:color="auto" w:fill="FFFFFF"/>
      <w:spacing w:after="0" w:line="0" w:lineRule="atLeast"/>
    </w:pPr>
    <w:rPr>
      <w:rFonts w:ascii="Arial Narrow" w:eastAsia="Arial Narrow" w:hAnsi="Arial Narrow" w:cs="Arial Narrow"/>
      <w:b/>
      <w:bCs/>
      <w:sz w:val="17"/>
      <w:szCs w:val="17"/>
    </w:rPr>
  </w:style>
  <w:style w:type="character" w:customStyle="1" w:styleId="8pt">
    <w:name w:val="Основной текст + 8 pt;Полужирный"/>
    <w:rsid w:val="00D94FFD"/>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
    <w:rsid w:val="00D94FFD"/>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34">
    <w:name w:val="Основной текст3"/>
    <w:basedOn w:val="a"/>
    <w:rsid w:val="00D94FFD"/>
    <w:pPr>
      <w:widowControl w:val="0"/>
      <w:shd w:val="clear" w:color="auto" w:fill="FFFFFF"/>
      <w:spacing w:before="3060" w:after="0" w:line="0" w:lineRule="atLeast"/>
      <w:ind w:hanging="360"/>
      <w:jc w:val="center"/>
    </w:pPr>
    <w:rPr>
      <w:rFonts w:ascii="Arial" w:eastAsia="Arial" w:hAnsi="Arial" w:cs="Arial"/>
      <w:color w:val="000000"/>
      <w:lang w:bidi="ru-RU"/>
    </w:rPr>
  </w:style>
  <w:style w:type="character" w:customStyle="1" w:styleId="44">
    <w:name w:val="Основной текст (4)_"/>
    <w:link w:val="45"/>
    <w:rsid w:val="00D94FFD"/>
    <w:rPr>
      <w:rFonts w:ascii="Arial Narrow" w:eastAsia="Arial Narrow" w:hAnsi="Arial Narrow" w:cs="Arial Narrow"/>
      <w:b/>
      <w:bCs/>
      <w:sz w:val="15"/>
      <w:szCs w:val="15"/>
      <w:shd w:val="clear" w:color="auto" w:fill="FFFFFF"/>
    </w:rPr>
  </w:style>
  <w:style w:type="paragraph" w:customStyle="1" w:styleId="45">
    <w:name w:val="Основной текст (4)"/>
    <w:basedOn w:val="a"/>
    <w:link w:val="44"/>
    <w:rsid w:val="00D94FFD"/>
    <w:pPr>
      <w:widowControl w:val="0"/>
      <w:shd w:val="clear" w:color="auto" w:fill="FFFFFF"/>
      <w:spacing w:after="180" w:line="0" w:lineRule="atLeast"/>
      <w:jc w:val="center"/>
    </w:pPr>
    <w:rPr>
      <w:rFonts w:ascii="Arial Narrow" w:eastAsia="Arial Narrow" w:hAnsi="Arial Narrow" w:cs="Arial Narrow"/>
      <w:b/>
      <w:bCs/>
      <w:sz w:val="15"/>
      <w:szCs w:val="15"/>
    </w:rPr>
  </w:style>
  <w:style w:type="paragraph" w:customStyle="1" w:styleId="1f">
    <w:name w:val="Стиль1"/>
    <w:basedOn w:val="2"/>
    <w:link w:val="1f0"/>
    <w:qFormat/>
    <w:rsid w:val="00D94FFD"/>
    <w:pPr>
      <w:tabs>
        <w:tab w:val="left" w:pos="426"/>
      </w:tabs>
      <w:spacing w:line="276" w:lineRule="auto"/>
    </w:pPr>
  </w:style>
  <w:style w:type="character" w:customStyle="1" w:styleId="2c">
    <w:name w:val="Основной текст (2)"/>
    <w:rsid w:val="00D94FFD"/>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1f0">
    <w:name w:val="Стиль1 Знак"/>
    <w:basedOn w:val="20"/>
    <w:link w:val="1f"/>
    <w:rsid w:val="00D94FFD"/>
    <w:rPr>
      <w:rFonts w:ascii="Times New Roman" w:hAnsi="Times New Roman" w:cs="Times New Roman"/>
      <w:b/>
      <w:sz w:val="28"/>
      <w:szCs w:val="28"/>
      <w:lang w:eastAsia="ru-RU"/>
    </w:rPr>
  </w:style>
  <w:style w:type="paragraph" w:customStyle="1" w:styleId="211">
    <w:name w:val="Абзац списка21"/>
    <w:basedOn w:val="a"/>
    <w:rsid w:val="00D94FFD"/>
    <w:pPr>
      <w:widowControl w:val="0"/>
      <w:adjustRightInd w:val="0"/>
      <w:spacing w:before="120" w:after="120" w:line="240" w:lineRule="auto"/>
      <w:jc w:val="both"/>
      <w:textAlignment w:val="baseline"/>
    </w:pPr>
    <w:rPr>
      <w:rFonts w:ascii="Times New Roman" w:eastAsia="Times New Roman" w:hAnsi="Times New Roman" w:cs="Times New Roman"/>
      <w:spacing w:val="-5"/>
      <w:sz w:val="28"/>
    </w:rPr>
  </w:style>
  <w:style w:type="character" w:customStyle="1" w:styleId="1f1">
    <w:name w:val="Основной текст1"/>
    <w:basedOn w:val="aff5"/>
    <w:rsid w:val="00D94FFD"/>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d">
    <w:name w:val="Основной текст (2)_"/>
    <w:basedOn w:val="a0"/>
    <w:rsid w:val="00D94FFD"/>
    <w:rPr>
      <w:rFonts w:ascii="Arial" w:eastAsia="Arial" w:hAnsi="Arial" w:cs="Arial"/>
      <w:b/>
      <w:bCs/>
      <w:i w:val="0"/>
      <w:iCs w:val="0"/>
      <w:smallCaps w:val="0"/>
      <w:strike w:val="0"/>
      <w:sz w:val="21"/>
      <w:szCs w:val="21"/>
      <w:u w:val="none"/>
    </w:rPr>
  </w:style>
  <w:style w:type="paragraph" w:customStyle="1" w:styleId="35">
    <w:name w:val="Абзац списка3"/>
    <w:basedOn w:val="a"/>
    <w:rsid w:val="00D94FFD"/>
    <w:pPr>
      <w:widowControl w:val="0"/>
      <w:adjustRightInd w:val="0"/>
      <w:spacing w:before="120" w:after="120" w:line="240" w:lineRule="auto"/>
      <w:jc w:val="both"/>
      <w:textAlignment w:val="baseline"/>
    </w:pPr>
    <w:rPr>
      <w:rFonts w:ascii="Times New Roman" w:eastAsia="Times New Roman" w:hAnsi="Times New Roman" w:cs="Times New Roman"/>
      <w:spacing w:val="-5"/>
      <w:sz w:val="28"/>
    </w:rPr>
  </w:style>
  <w:style w:type="paragraph" w:customStyle="1" w:styleId="46">
    <w:name w:val="Абзац списка4"/>
    <w:basedOn w:val="a"/>
    <w:rsid w:val="00D94FFD"/>
    <w:pPr>
      <w:widowControl w:val="0"/>
      <w:adjustRightInd w:val="0"/>
      <w:spacing w:before="120" w:after="120" w:line="240" w:lineRule="auto"/>
      <w:jc w:val="both"/>
      <w:textAlignment w:val="baseline"/>
    </w:pPr>
    <w:rPr>
      <w:rFonts w:ascii="Times New Roman" w:eastAsia="Times New Roman" w:hAnsi="Times New Roman" w:cs="Times New Roman"/>
      <w:spacing w:val="-5"/>
      <w:sz w:val="28"/>
    </w:rPr>
  </w:style>
  <w:style w:type="paragraph" w:customStyle="1" w:styleId="53">
    <w:name w:val="Абзац списка5"/>
    <w:basedOn w:val="a"/>
    <w:rsid w:val="00D94FFD"/>
    <w:pPr>
      <w:widowControl w:val="0"/>
      <w:adjustRightInd w:val="0"/>
      <w:spacing w:before="120" w:after="120" w:line="240" w:lineRule="auto"/>
      <w:jc w:val="both"/>
    </w:pPr>
    <w:rPr>
      <w:rFonts w:ascii="Times New Roman" w:eastAsia="Times New Roman" w:hAnsi="Times New Roman" w:cs="Times New Roman"/>
      <w:spacing w:val="-5"/>
      <w:sz w:val="28"/>
    </w:rPr>
  </w:style>
  <w:style w:type="character" w:customStyle="1" w:styleId="apple-converted-space">
    <w:name w:val="apple-converted-space"/>
    <w:basedOn w:val="a0"/>
    <w:rsid w:val="00274A70"/>
  </w:style>
  <w:style w:type="paragraph" w:customStyle="1" w:styleId="xl107">
    <w:name w:val="xl107"/>
    <w:basedOn w:val="a"/>
    <w:rsid w:val="000040C1"/>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line="240" w:lineRule="auto"/>
    </w:pPr>
    <w:rPr>
      <w:rFonts w:ascii="Arial" w:eastAsia="Times New Roman" w:hAnsi="Arial" w:cs="Arial"/>
      <w:sz w:val="20"/>
      <w:szCs w:val="20"/>
    </w:rPr>
  </w:style>
  <w:style w:type="paragraph" w:customStyle="1" w:styleId="xl108">
    <w:name w:val="xl108"/>
    <w:basedOn w:val="a"/>
    <w:rsid w:val="000040C1"/>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line="240" w:lineRule="auto"/>
    </w:pPr>
    <w:rPr>
      <w:rFonts w:ascii="Arial" w:eastAsia="Times New Roman" w:hAnsi="Arial" w:cs="Arial"/>
      <w:sz w:val="20"/>
      <w:szCs w:val="20"/>
    </w:rPr>
  </w:style>
  <w:style w:type="paragraph" w:customStyle="1" w:styleId="xl109">
    <w:name w:val="xl109"/>
    <w:basedOn w:val="a"/>
    <w:rsid w:val="000040C1"/>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Arial" w:eastAsia="Times New Roman" w:hAnsi="Arial" w:cs="Arial"/>
      <w:sz w:val="20"/>
      <w:szCs w:val="20"/>
    </w:rPr>
  </w:style>
  <w:style w:type="paragraph" w:customStyle="1" w:styleId="xl110">
    <w:name w:val="xl110"/>
    <w:basedOn w:val="a"/>
    <w:rsid w:val="000040C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Arial" w:eastAsia="Times New Roman" w:hAnsi="Arial" w:cs="Arial"/>
      <w:sz w:val="20"/>
      <w:szCs w:val="20"/>
    </w:rPr>
  </w:style>
  <w:style w:type="paragraph" w:customStyle="1" w:styleId="xl111">
    <w:name w:val="xl111"/>
    <w:basedOn w:val="a"/>
    <w:rsid w:val="000040C1"/>
    <w:pPr>
      <w:pBdr>
        <w:left w:val="single" w:sz="4" w:space="0" w:color="auto"/>
        <w:bottom w:val="single" w:sz="4" w:space="0" w:color="auto"/>
      </w:pBdr>
      <w:shd w:val="clear" w:color="000000" w:fill="F2DDDC"/>
      <w:spacing w:before="100" w:beforeAutospacing="1" w:after="100" w:afterAutospacing="1" w:line="240" w:lineRule="auto"/>
    </w:pPr>
    <w:rPr>
      <w:rFonts w:ascii="Arial" w:eastAsia="Times New Roman" w:hAnsi="Arial" w:cs="Arial"/>
      <w:sz w:val="20"/>
      <w:szCs w:val="20"/>
    </w:rPr>
  </w:style>
  <w:style w:type="paragraph" w:customStyle="1" w:styleId="xl112">
    <w:name w:val="xl112"/>
    <w:basedOn w:val="a"/>
    <w:rsid w:val="000040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13">
    <w:name w:val="xl113"/>
    <w:basedOn w:val="a"/>
    <w:rsid w:val="000040C1"/>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Arial" w:eastAsia="Times New Roman" w:hAnsi="Arial" w:cs="Arial"/>
      <w:sz w:val="20"/>
      <w:szCs w:val="20"/>
    </w:rPr>
  </w:style>
  <w:style w:type="paragraph" w:customStyle="1" w:styleId="xl114">
    <w:name w:val="xl114"/>
    <w:basedOn w:val="a"/>
    <w:rsid w:val="000040C1"/>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Arial" w:eastAsia="Times New Roman" w:hAnsi="Arial" w:cs="Arial"/>
      <w:sz w:val="20"/>
      <w:szCs w:val="20"/>
    </w:rPr>
  </w:style>
  <w:style w:type="paragraph" w:customStyle="1" w:styleId="xl115">
    <w:name w:val="xl115"/>
    <w:basedOn w:val="a"/>
    <w:rsid w:val="000040C1"/>
    <w:pPr>
      <w:pBdr>
        <w:left w:val="single" w:sz="4" w:space="0" w:color="auto"/>
        <w:bottom w:val="single" w:sz="4" w:space="0" w:color="auto"/>
      </w:pBdr>
      <w:shd w:val="clear" w:color="000000" w:fill="F2DDDC"/>
      <w:spacing w:before="100" w:beforeAutospacing="1" w:after="100" w:afterAutospacing="1" w:line="240" w:lineRule="auto"/>
    </w:pPr>
    <w:rPr>
      <w:rFonts w:ascii="Arial" w:eastAsia="Times New Roman" w:hAnsi="Arial" w:cs="Arial"/>
      <w:sz w:val="20"/>
      <w:szCs w:val="20"/>
    </w:rPr>
  </w:style>
  <w:style w:type="paragraph" w:customStyle="1" w:styleId="xl116">
    <w:name w:val="xl116"/>
    <w:basedOn w:val="a"/>
    <w:rsid w:val="000040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character" w:customStyle="1" w:styleId="36">
    <w:name w:val="Подпись к таблице (3)_"/>
    <w:basedOn w:val="a0"/>
    <w:link w:val="310"/>
    <w:uiPriority w:val="99"/>
    <w:locked/>
    <w:rsid w:val="001035E7"/>
    <w:rPr>
      <w:rFonts w:cs="Times New Roman"/>
      <w:sz w:val="23"/>
      <w:szCs w:val="23"/>
      <w:shd w:val="clear" w:color="auto" w:fill="FFFFFF"/>
    </w:rPr>
  </w:style>
  <w:style w:type="paragraph" w:customStyle="1" w:styleId="310">
    <w:name w:val="Подпись к таблице (3)1"/>
    <w:basedOn w:val="a"/>
    <w:link w:val="36"/>
    <w:uiPriority w:val="99"/>
    <w:rsid w:val="001035E7"/>
    <w:pPr>
      <w:shd w:val="clear" w:color="auto" w:fill="FFFFFF"/>
      <w:spacing w:after="0" w:line="274" w:lineRule="exact"/>
    </w:pPr>
    <w:rPr>
      <w:rFonts w:cs="Times New Roman"/>
      <w:sz w:val="23"/>
      <w:szCs w:val="23"/>
      <w:shd w:val="clear" w:color="auto" w:fill="FFFFFF"/>
    </w:rPr>
  </w:style>
  <w:style w:type="numbering" w:customStyle="1" w:styleId="54">
    <w:name w:val="Нет списка5"/>
    <w:next w:val="a2"/>
    <w:semiHidden/>
    <w:unhideWhenUsed/>
    <w:rsid w:val="001035E7"/>
  </w:style>
  <w:style w:type="numbering" w:customStyle="1" w:styleId="111">
    <w:name w:val="Нет списка11"/>
    <w:next w:val="a2"/>
    <w:semiHidden/>
    <w:rsid w:val="001035E7"/>
  </w:style>
  <w:style w:type="table" w:customStyle="1" w:styleId="47">
    <w:name w:val="Сетка таблицы4"/>
    <w:basedOn w:val="a1"/>
    <w:next w:val="af7"/>
    <w:uiPriority w:val="59"/>
    <w:rsid w:val="001035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semiHidden/>
    <w:rsid w:val="001035E7"/>
  </w:style>
  <w:style w:type="numbering" w:customStyle="1" w:styleId="311">
    <w:name w:val="Нет списка31"/>
    <w:next w:val="a2"/>
    <w:semiHidden/>
    <w:rsid w:val="001035E7"/>
  </w:style>
  <w:style w:type="numbering" w:customStyle="1" w:styleId="410">
    <w:name w:val="Нет списка41"/>
    <w:next w:val="a2"/>
    <w:semiHidden/>
    <w:rsid w:val="001035E7"/>
  </w:style>
  <w:style w:type="numbering" w:customStyle="1" w:styleId="510">
    <w:name w:val="Нет списка51"/>
    <w:next w:val="a2"/>
    <w:semiHidden/>
    <w:rsid w:val="001035E7"/>
  </w:style>
  <w:style w:type="numbering" w:customStyle="1" w:styleId="63">
    <w:name w:val="Нет списка6"/>
    <w:next w:val="a2"/>
    <w:semiHidden/>
    <w:rsid w:val="001035E7"/>
  </w:style>
  <w:style w:type="table" w:customStyle="1" w:styleId="112">
    <w:name w:val="Сетка таблицы11"/>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11">
    <w:name w:val="Сетка таблицы41"/>
    <w:basedOn w:val="a1"/>
    <w:next w:val="af7"/>
    <w:uiPriority w:val="59"/>
    <w:rsid w:val="001035E7"/>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55">
    <w:name w:val="Сетка таблицы5"/>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64">
    <w:name w:val="Сетка таблицы6"/>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74">
    <w:name w:val="Нет списка7"/>
    <w:next w:val="a2"/>
    <w:uiPriority w:val="99"/>
    <w:semiHidden/>
    <w:unhideWhenUsed/>
    <w:rsid w:val="001035E7"/>
  </w:style>
  <w:style w:type="numbering" w:customStyle="1" w:styleId="120">
    <w:name w:val="Нет списка12"/>
    <w:next w:val="a2"/>
    <w:semiHidden/>
    <w:rsid w:val="001035E7"/>
  </w:style>
  <w:style w:type="table" w:customStyle="1" w:styleId="75">
    <w:name w:val="Сетка таблицы7"/>
    <w:basedOn w:val="a1"/>
    <w:next w:val="af7"/>
    <w:rsid w:val="001035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semiHidden/>
    <w:rsid w:val="001035E7"/>
  </w:style>
  <w:style w:type="numbering" w:customStyle="1" w:styleId="320">
    <w:name w:val="Нет списка32"/>
    <w:next w:val="a2"/>
    <w:semiHidden/>
    <w:rsid w:val="001035E7"/>
  </w:style>
  <w:style w:type="numbering" w:customStyle="1" w:styleId="420">
    <w:name w:val="Нет списка42"/>
    <w:next w:val="a2"/>
    <w:semiHidden/>
    <w:rsid w:val="001035E7"/>
  </w:style>
  <w:style w:type="numbering" w:customStyle="1" w:styleId="520">
    <w:name w:val="Нет списка52"/>
    <w:next w:val="a2"/>
    <w:semiHidden/>
    <w:rsid w:val="001035E7"/>
  </w:style>
  <w:style w:type="numbering" w:customStyle="1" w:styleId="610">
    <w:name w:val="Нет списка61"/>
    <w:next w:val="a2"/>
    <w:semiHidden/>
    <w:rsid w:val="001035E7"/>
  </w:style>
  <w:style w:type="table" w:customStyle="1" w:styleId="121">
    <w:name w:val="Сетка таблицы12"/>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21">
    <w:name w:val="Сетка таблицы42"/>
    <w:basedOn w:val="a1"/>
    <w:next w:val="af7"/>
    <w:uiPriority w:val="59"/>
    <w:rsid w:val="001035E7"/>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83">
    <w:name w:val="Нет списка8"/>
    <w:next w:val="a2"/>
    <w:uiPriority w:val="99"/>
    <w:semiHidden/>
    <w:unhideWhenUsed/>
    <w:rsid w:val="001035E7"/>
  </w:style>
  <w:style w:type="numbering" w:customStyle="1" w:styleId="130">
    <w:name w:val="Нет списка13"/>
    <w:next w:val="a2"/>
    <w:semiHidden/>
    <w:rsid w:val="001035E7"/>
  </w:style>
  <w:style w:type="table" w:customStyle="1" w:styleId="84">
    <w:name w:val="Сетка таблицы8"/>
    <w:basedOn w:val="a1"/>
    <w:next w:val="af7"/>
    <w:rsid w:val="001035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2"/>
    <w:semiHidden/>
    <w:rsid w:val="001035E7"/>
  </w:style>
  <w:style w:type="numbering" w:customStyle="1" w:styleId="330">
    <w:name w:val="Нет списка33"/>
    <w:next w:val="a2"/>
    <w:semiHidden/>
    <w:rsid w:val="001035E7"/>
  </w:style>
  <w:style w:type="numbering" w:customStyle="1" w:styleId="430">
    <w:name w:val="Нет списка43"/>
    <w:next w:val="a2"/>
    <w:semiHidden/>
    <w:rsid w:val="001035E7"/>
  </w:style>
  <w:style w:type="numbering" w:customStyle="1" w:styleId="530">
    <w:name w:val="Нет списка53"/>
    <w:next w:val="a2"/>
    <w:semiHidden/>
    <w:rsid w:val="001035E7"/>
  </w:style>
  <w:style w:type="numbering" w:customStyle="1" w:styleId="620">
    <w:name w:val="Нет списка62"/>
    <w:next w:val="a2"/>
    <w:semiHidden/>
    <w:rsid w:val="001035E7"/>
  </w:style>
  <w:style w:type="table" w:customStyle="1" w:styleId="131">
    <w:name w:val="Сетка таблицы13"/>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31">
    <w:name w:val="Сетка таблицы43"/>
    <w:basedOn w:val="a1"/>
    <w:next w:val="af7"/>
    <w:uiPriority w:val="59"/>
    <w:rsid w:val="001035E7"/>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93">
    <w:name w:val="Нет списка9"/>
    <w:next w:val="a2"/>
    <w:uiPriority w:val="99"/>
    <w:semiHidden/>
    <w:unhideWhenUsed/>
    <w:rsid w:val="001035E7"/>
  </w:style>
  <w:style w:type="numbering" w:customStyle="1" w:styleId="140">
    <w:name w:val="Нет списка14"/>
    <w:next w:val="a2"/>
    <w:semiHidden/>
    <w:rsid w:val="001035E7"/>
  </w:style>
  <w:style w:type="table" w:customStyle="1" w:styleId="94">
    <w:name w:val="Сетка таблицы9"/>
    <w:basedOn w:val="a1"/>
    <w:next w:val="af7"/>
    <w:rsid w:val="001035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2"/>
    <w:semiHidden/>
    <w:rsid w:val="001035E7"/>
  </w:style>
  <w:style w:type="numbering" w:customStyle="1" w:styleId="340">
    <w:name w:val="Нет списка34"/>
    <w:next w:val="a2"/>
    <w:semiHidden/>
    <w:rsid w:val="001035E7"/>
  </w:style>
  <w:style w:type="numbering" w:customStyle="1" w:styleId="440">
    <w:name w:val="Нет списка44"/>
    <w:next w:val="a2"/>
    <w:semiHidden/>
    <w:rsid w:val="001035E7"/>
  </w:style>
  <w:style w:type="numbering" w:customStyle="1" w:styleId="540">
    <w:name w:val="Нет списка54"/>
    <w:next w:val="a2"/>
    <w:semiHidden/>
    <w:rsid w:val="001035E7"/>
  </w:style>
  <w:style w:type="numbering" w:customStyle="1" w:styleId="630">
    <w:name w:val="Нет списка63"/>
    <w:next w:val="a2"/>
    <w:semiHidden/>
    <w:rsid w:val="001035E7"/>
  </w:style>
  <w:style w:type="table" w:customStyle="1" w:styleId="141">
    <w:name w:val="Сетка таблицы14"/>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41">
    <w:name w:val="Сетка таблицы44"/>
    <w:basedOn w:val="a1"/>
    <w:next w:val="af7"/>
    <w:uiPriority w:val="59"/>
    <w:rsid w:val="001035E7"/>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00">
    <w:name w:val="Нет списка10"/>
    <w:next w:val="a2"/>
    <w:uiPriority w:val="99"/>
    <w:semiHidden/>
    <w:unhideWhenUsed/>
    <w:rsid w:val="001035E7"/>
  </w:style>
  <w:style w:type="numbering" w:customStyle="1" w:styleId="150">
    <w:name w:val="Нет списка15"/>
    <w:next w:val="a2"/>
    <w:semiHidden/>
    <w:rsid w:val="001035E7"/>
  </w:style>
  <w:style w:type="table" w:customStyle="1" w:styleId="101">
    <w:name w:val="Сетка таблицы10"/>
    <w:basedOn w:val="a1"/>
    <w:next w:val="af7"/>
    <w:rsid w:val="001035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2"/>
    <w:semiHidden/>
    <w:rsid w:val="001035E7"/>
  </w:style>
  <w:style w:type="numbering" w:customStyle="1" w:styleId="350">
    <w:name w:val="Нет списка35"/>
    <w:next w:val="a2"/>
    <w:semiHidden/>
    <w:rsid w:val="001035E7"/>
  </w:style>
  <w:style w:type="numbering" w:customStyle="1" w:styleId="450">
    <w:name w:val="Нет списка45"/>
    <w:next w:val="a2"/>
    <w:semiHidden/>
    <w:rsid w:val="001035E7"/>
  </w:style>
  <w:style w:type="numbering" w:customStyle="1" w:styleId="550">
    <w:name w:val="Нет списка55"/>
    <w:next w:val="a2"/>
    <w:semiHidden/>
    <w:rsid w:val="001035E7"/>
  </w:style>
  <w:style w:type="numbering" w:customStyle="1" w:styleId="640">
    <w:name w:val="Нет списка64"/>
    <w:next w:val="a2"/>
    <w:semiHidden/>
    <w:rsid w:val="001035E7"/>
  </w:style>
  <w:style w:type="table" w:customStyle="1" w:styleId="151">
    <w:name w:val="Сетка таблицы15"/>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51">
    <w:name w:val="Сетка таблицы45"/>
    <w:basedOn w:val="a1"/>
    <w:next w:val="af7"/>
    <w:uiPriority w:val="59"/>
    <w:rsid w:val="001035E7"/>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0">
    <w:name w:val="Нет списка16"/>
    <w:next w:val="a2"/>
    <w:uiPriority w:val="99"/>
    <w:semiHidden/>
    <w:unhideWhenUsed/>
    <w:rsid w:val="001035E7"/>
  </w:style>
  <w:style w:type="numbering" w:customStyle="1" w:styleId="170">
    <w:name w:val="Нет списка17"/>
    <w:next w:val="a2"/>
    <w:semiHidden/>
    <w:rsid w:val="001035E7"/>
  </w:style>
  <w:style w:type="table" w:customStyle="1" w:styleId="161">
    <w:name w:val="Сетка таблицы16"/>
    <w:basedOn w:val="a1"/>
    <w:next w:val="af7"/>
    <w:rsid w:val="001035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2"/>
    <w:semiHidden/>
    <w:rsid w:val="001035E7"/>
  </w:style>
  <w:style w:type="numbering" w:customStyle="1" w:styleId="360">
    <w:name w:val="Нет списка36"/>
    <w:next w:val="a2"/>
    <w:semiHidden/>
    <w:rsid w:val="001035E7"/>
  </w:style>
  <w:style w:type="numbering" w:customStyle="1" w:styleId="460">
    <w:name w:val="Нет списка46"/>
    <w:next w:val="a2"/>
    <w:semiHidden/>
    <w:rsid w:val="001035E7"/>
  </w:style>
  <w:style w:type="numbering" w:customStyle="1" w:styleId="56">
    <w:name w:val="Нет списка56"/>
    <w:next w:val="a2"/>
    <w:semiHidden/>
    <w:rsid w:val="001035E7"/>
  </w:style>
  <w:style w:type="numbering" w:customStyle="1" w:styleId="65">
    <w:name w:val="Нет списка65"/>
    <w:next w:val="a2"/>
    <w:semiHidden/>
    <w:rsid w:val="001035E7"/>
  </w:style>
  <w:style w:type="table" w:customStyle="1" w:styleId="171">
    <w:name w:val="Сетка таблицы17"/>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61">
    <w:name w:val="Сетка таблицы46"/>
    <w:basedOn w:val="a1"/>
    <w:next w:val="af7"/>
    <w:uiPriority w:val="59"/>
    <w:rsid w:val="001035E7"/>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80">
    <w:name w:val="Сетка таблицы18"/>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81">
    <w:name w:val="Нет списка18"/>
    <w:next w:val="a2"/>
    <w:uiPriority w:val="99"/>
    <w:semiHidden/>
    <w:unhideWhenUsed/>
    <w:rsid w:val="001035E7"/>
  </w:style>
  <w:style w:type="numbering" w:customStyle="1" w:styleId="190">
    <w:name w:val="Нет списка19"/>
    <w:next w:val="a2"/>
    <w:semiHidden/>
    <w:rsid w:val="001035E7"/>
  </w:style>
  <w:style w:type="table" w:customStyle="1" w:styleId="191">
    <w:name w:val="Сетка таблицы19"/>
    <w:basedOn w:val="a1"/>
    <w:next w:val="af7"/>
    <w:rsid w:val="001035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2"/>
    <w:semiHidden/>
    <w:rsid w:val="001035E7"/>
  </w:style>
  <w:style w:type="numbering" w:customStyle="1" w:styleId="37">
    <w:name w:val="Нет списка37"/>
    <w:next w:val="a2"/>
    <w:semiHidden/>
    <w:rsid w:val="001035E7"/>
  </w:style>
  <w:style w:type="numbering" w:customStyle="1" w:styleId="470">
    <w:name w:val="Нет списка47"/>
    <w:next w:val="a2"/>
    <w:semiHidden/>
    <w:rsid w:val="001035E7"/>
  </w:style>
  <w:style w:type="numbering" w:customStyle="1" w:styleId="57">
    <w:name w:val="Нет списка57"/>
    <w:next w:val="a2"/>
    <w:semiHidden/>
    <w:rsid w:val="001035E7"/>
  </w:style>
  <w:style w:type="numbering" w:customStyle="1" w:styleId="66">
    <w:name w:val="Нет списка66"/>
    <w:next w:val="a2"/>
    <w:semiHidden/>
    <w:rsid w:val="001035E7"/>
  </w:style>
  <w:style w:type="table" w:customStyle="1" w:styleId="1100">
    <w:name w:val="Сетка таблицы110"/>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71">
    <w:name w:val="Сетка таблицы47"/>
    <w:basedOn w:val="a1"/>
    <w:next w:val="af7"/>
    <w:uiPriority w:val="59"/>
    <w:rsid w:val="001035E7"/>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00">
    <w:name w:val="Нет списка20"/>
    <w:next w:val="a2"/>
    <w:uiPriority w:val="99"/>
    <w:semiHidden/>
    <w:unhideWhenUsed/>
    <w:rsid w:val="001035E7"/>
  </w:style>
  <w:style w:type="numbering" w:customStyle="1" w:styleId="1101">
    <w:name w:val="Нет списка110"/>
    <w:next w:val="a2"/>
    <w:semiHidden/>
    <w:rsid w:val="001035E7"/>
  </w:style>
  <w:style w:type="table" w:customStyle="1" w:styleId="201">
    <w:name w:val="Сетка таблицы20"/>
    <w:basedOn w:val="a1"/>
    <w:next w:val="af7"/>
    <w:rsid w:val="001035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0">
    <w:name w:val="Нет списка28"/>
    <w:next w:val="a2"/>
    <w:semiHidden/>
    <w:rsid w:val="001035E7"/>
  </w:style>
  <w:style w:type="numbering" w:customStyle="1" w:styleId="38">
    <w:name w:val="Нет списка38"/>
    <w:next w:val="a2"/>
    <w:semiHidden/>
    <w:rsid w:val="001035E7"/>
  </w:style>
  <w:style w:type="numbering" w:customStyle="1" w:styleId="48">
    <w:name w:val="Нет списка48"/>
    <w:next w:val="a2"/>
    <w:semiHidden/>
    <w:rsid w:val="001035E7"/>
  </w:style>
  <w:style w:type="numbering" w:customStyle="1" w:styleId="58">
    <w:name w:val="Нет списка58"/>
    <w:next w:val="a2"/>
    <w:semiHidden/>
    <w:rsid w:val="001035E7"/>
  </w:style>
  <w:style w:type="numbering" w:customStyle="1" w:styleId="67">
    <w:name w:val="Нет списка67"/>
    <w:next w:val="a2"/>
    <w:semiHidden/>
    <w:rsid w:val="001035E7"/>
  </w:style>
  <w:style w:type="table" w:customStyle="1" w:styleId="1110">
    <w:name w:val="Сетка таблицы111"/>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80">
    <w:name w:val="Сетка таблицы48"/>
    <w:basedOn w:val="a1"/>
    <w:next w:val="af7"/>
    <w:uiPriority w:val="59"/>
    <w:rsid w:val="001035E7"/>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92">
    <w:name w:val="Нет списка29"/>
    <w:next w:val="a2"/>
    <w:uiPriority w:val="99"/>
    <w:semiHidden/>
    <w:unhideWhenUsed/>
    <w:rsid w:val="001035E7"/>
  </w:style>
  <w:style w:type="numbering" w:customStyle="1" w:styleId="1111">
    <w:name w:val="Нет списка111"/>
    <w:next w:val="a2"/>
    <w:semiHidden/>
    <w:rsid w:val="001035E7"/>
  </w:style>
  <w:style w:type="table" w:customStyle="1" w:styleId="213">
    <w:name w:val="Сетка таблицы21"/>
    <w:basedOn w:val="a1"/>
    <w:next w:val="af7"/>
    <w:rsid w:val="001035E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0">
    <w:name w:val="Нет списка210"/>
    <w:next w:val="a2"/>
    <w:semiHidden/>
    <w:rsid w:val="001035E7"/>
  </w:style>
  <w:style w:type="numbering" w:customStyle="1" w:styleId="39">
    <w:name w:val="Нет списка39"/>
    <w:next w:val="a2"/>
    <w:semiHidden/>
    <w:rsid w:val="001035E7"/>
  </w:style>
  <w:style w:type="numbering" w:customStyle="1" w:styleId="49">
    <w:name w:val="Нет списка49"/>
    <w:next w:val="a2"/>
    <w:semiHidden/>
    <w:rsid w:val="001035E7"/>
  </w:style>
  <w:style w:type="numbering" w:customStyle="1" w:styleId="59">
    <w:name w:val="Нет списка59"/>
    <w:next w:val="a2"/>
    <w:semiHidden/>
    <w:rsid w:val="001035E7"/>
  </w:style>
  <w:style w:type="numbering" w:customStyle="1" w:styleId="68">
    <w:name w:val="Нет списка68"/>
    <w:next w:val="a2"/>
    <w:semiHidden/>
    <w:rsid w:val="001035E7"/>
  </w:style>
  <w:style w:type="table" w:customStyle="1" w:styleId="1120">
    <w:name w:val="Сетка таблицы112"/>
    <w:basedOn w:val="a1"/>
    <w:next w:val="af7"/>
    <w:uiPriority w:val="59"/>
    <w:rsid w:val="001035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90">
    <w:name w:val="Сетка таблицы49"/>
    <w:basedOn w:val="a1"/>
    <w:next w:val="af7"/>
    <w:uiPriority w:val="59"/>
    <w:rsid w:val="001035E7"/>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71">
    <w:name w:val="Сетка таблицы27"/>
    <w:basedOn w:val="a1"/>
    <w:next w:val="af7"/>
    <w:uiPriority w:val="59"/>
    <w:rsid w:val="00B43D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
    <w:rsid w:val="008E7C2F"/>
    <w:pPr>
      <w:widowControl w:val="0"/>
      <w:spacing w:after="0" w:line="240" w:lineRule="auto"/>
    </w:pPr>
    <w:rPr>
      <w:rFonts w:ascii="Calibri" w:eastAsia="Times New Roman" w:hAnsi="Calibri" w:cs="Times New Roman"/>
      <w:lang w:val="en-US"/>
    </w:rPr>
  </w:style>
  <w:style w:type="character" w:styleId="affa">
    <w:name w:val="Placeholder Text"/>
    <w:basedOn w:val="a0"/>
    <w:uiPriority w:val="99"/>
    <w:semiHidden/>
    <w:rsid w:val="00B4104B"/>
    <w:rPr>
      <w:color w:val="808080"/>
    </w:rPr>
  </w:style>
  <w:style w:type="table" w:customStyle="1" w:styleId="221">
    <w:name w:val="Сетка таблицы22"/>
    <w:basedOn w:val="a1"/>
    <w:next w:val="af7"/>
    <w:uiPriority w:val="59"/>
    <w:rsid w:val="00B410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5pt">
    <w:name w:val="Основной текст + 8;5 pt;Полужирный;Курсив"/>
    <w:basedOn w:val="aff5"/>
    <w:rsid w:val="00B4104B"/>
    <w:rPr>
      <w:rFonts w:ascii="Arial" w:eastAsia="Arial" w:hAnsi="Arial" w:cs="Arial"/>
      <w:b/>
      <w:bCs/>
      <w:i/>
      <w:iCs/>
      <w:color w:val="000000"/>
      <w:spacing w:val="0"/>
      <w:w w:val="100"/>
      <w:position w:val="0"/>
      <w:sz w:val="17"/>
      <w:szCs w:val="17"/>
      <w:shd w:val="clear" w:color="auto" w:fill="FFFFFF"/>
      <w:lang w:val="ru-RU" w:eastAsia="ru-RU" w:bidi="ru-RU"/>
    </w:rPr>
  </w:style>
  <w:style w:type="character" w:customStyle="1" w:styleId="85pt0">
    <w:name w:val="Основной текст + 8;5 pt"/>
    <w:basedOn w:val="aff5"/>
    <w:rsid w:val="00B4104B"/>
    <w:rPr>
      <w:rFonts w:ascii="Arial" w:eastAsia="Arial" w:hAnsi="Arial" w:cs="Arial"/>
      <w:color w:val="000000"/>
      <w:spacing w:val="0"/>
      <w:w w:val="100"/>
      <w:position w:val="0"/>
      <w:sz w:val="17"/>
      <w:szCs w:val="17"/>
      <w:shd w:val="clear" w:color="auto" w:fill="FFFFFF"/>
      <w:lang w:val="ru-RU" w:eastAsia="ru-RU" w:bidi="ru-RU"/>
    </w:rPr>
  </w:style>
  <w:style w:type="character" w:customStyle="1" w:styleId="241">
    <w:name w:val="Основной текст (24)_"/>
    <w:basedOn w:val="a0"/>
    <w:link w:val="242"/>
    <w:rsid w:val="00B4104B"/>
    <w:rPr>
      <w:rFonts w:ascii="Arial" w:eastAsia="Arial" w:hAnsi="Arial" w:cs="Arial"/>
      <w:b/>
      <w:bCs/>
      <w:sz w:val="23"/>
      <w:szCs w:val="23"/>
      <w:shd w:val="clear" w:color="auto" w:fill="FFFFFF"/>
    </w:rPr>
  </w:style>
  <w:style w:type="paragraph" w:customStyle="1" w:styleId="242">
    <w:name w:val="Основной текст (24)"/>
    <w:basedOn w:val="a"/>
    <w:link w:val="241"/>
    <w:rsid w:val="00B4104B"/>
    <w:pPr>
      <w:widowControl w:val="0"/>
      <w:shd w:val="clear" w:color="auto" w:fill="FFFFFF"/>
      <w:spacing w:after="0" w:line="0" w:lineRule="atLeast"/>
      <w:ind w:hanging="360"/>
    </w:pPr>
    <w:rPr>
      <w:rFonts w:ascii="Arial" w:eastAsia="Arial" w:hAnsi="Arial" w:cs="Arial"/>
      <w:b/>
      <w:bCs/>
      <w:sz w:val="23"/>
      <w:szCs w:val="23"/>
    </w:rPr>
  </w:style>
  <w:style w:type="character" w:customStyle="1" w:styleId="69">
    <w:name w:val="Основной текст (6)_"/>
    <w:basedOn w:val="a0"/>
    <w:link w:val="6a"/>
    <w:rsid w:val="00B4104B"/>
    <w:rPr>
      <w:rFonts w:ascii="Arial" w:eastAsia="Arial" w:hAnsi="Arial" w:cs="Arial"/>
      <w:b/>
      <w:bCs/>
      <w:shd w:val="clear" w:color="auto" w:fill="FFFFFF"/>
    </w:rPr>
  </w:style>
  <w:style w:type="paragraph" w:customStyle="1" w:styleId="6a">
    <w:name w:val="Основной текст (6)"/>
    <w:basedOn w:val="a"/>
    <w:link w:val="69"/>
    <w:rsid w:val="00B4104B"/>
    <w:pPr>
      <w:widowControl w:val="0"/>
      <w:shd w:val="clear" w:color="auto" w:fill="FFFFFF"/>
      <w:spacing w:before="480" w:after="360" w:line="274" w:lineRule="exact"/>
      <w:ind w:hanging="1140"/>
    </w:pPr>
    <w:rPr>
      <w:rFonts w:ascii="Arial" w:eastAsia="Arial" w:hAnsi="Arial" w:cs="Arial"/>
      <w:b/>
      <w:bCs/>
    </w:rPr>
  </w:style>
  <w:style w:type="character" w:customStyle="1" w:styleId="85pt1">
    <w:name w:val="Основной текст + 8;5 pt;Полужирный"/>
    <w:basedOn w:val="aff5"/>
    <w:rsid w:val="00B4104B"/>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8pt1">
    <w:name w:val="Основной текст + 8 pt;Курсив"/>
    <w:basedOn w:val="aff5"/>
    <w:rsid w:val="00B4104B"/>
    <w:rPr>
      <w:rFonts w:ascii="Arial" w:eastAsia="Arial" w:hAnsi="Arial" w:cs="Arial"/>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Garamond12pt">
    <w:name w:val="Основной текст + Garamond;12 pt;Полужирный;Курсив"/>
    <w:basedOn w:val="aff5"/>
    <w:rsid w:val="00B4104B"/>
    <w:rPr>
      <w:rFonts w:ascii="Garamond" w:eastAsia="Garamond" w:hAnsi="Garamond" w:cs="Garamond"/>
      <w:b/>
      <w:bCs/>
      <w:i/>
      <w:iCs/>
      <w:smallCaps w:val="0"/>
      <w:strike w:val="0"/>
      <w:color w:val="000000"/>
      <w:spacing w:val="0"/>
      <w:w w:val="100"/>
      <w:position w:val="0"/>
      <w:sz w:val="24"/>
      <w:szCs w:val="24"/>
      <w:u w:val="none"/>
      <w:shd w:val="clear" w:color="auto" w:fill="FFFFFF"/>
      <w:lang w:val="en-US" w:eastAsia="en-US" w:bidi="en-US"/>
    </w:rPr>
  </w:style>
  <w:style w:type="character" w:customStyle="1" w:styleId="2e">
    <w:name w:val="Заголовок №2_"/>
    <w:basedOn w:val="a0"/>
    <w:link w:val="2f"/>
    <w:rsid w:val="00B4104B"/>
    <w:rPr>
      <w:rFonts w:ascii="Arial" w:eastAsia="Arial" w:hAnsi="Arial" w:cs="Arial"/>
      <w:b/>
      <w:bCs/>
      <w:sz w:val="23"/>
      <w:szCs w:val="23"/>
      <w:shd w:val="clear" w:color="auto" w:fill="FFFFFF"/>
    </w:rPr>
  </w:style>
  <w:style w:type="paragraph" w:customStyle="1" w:styleId="2f">
    <w:name w:val="Заголовок №2"/>
    <w:basedOn w:val="a"/>
    <w:link w:val="2e"/>
    <w:rsid w:val="00B4104B"/>
    <w:pPr>
      <w:widowControl w:val="0"/>
      <w:shd w:val="clear" w:color="auto" w:fill="FFFFFF"/>
      <w:spacing w:after="540" w:line="0" w:lineRule="atLeast"/>
      <w:ind w:hanging="360"/>
      <w:outlineLvl w:val="1"/>
    </w:pPr>
    <w:rPr>
      <w:rFonts w:ascii="Arial" w:eastAsia="Arial" w:hAnsi="Arial" w:cs="Arial"/>
      <w:b/>
      <w:bCs/>
      <w:sz w:val="23"/>
      <w:szCs w:val="23"/>
    </w:rPr>
  </w:style>
  <w:style w:type="character" w:customStyle="1" w:styleId="a7">
    <w:name w:val="Без интервала Знак"/>
    <w:basedOn w:val="a0"/>
    <w:link w:val="a6"/>
    <w:uiPriority w:val="1"/>
    <w:rsid w:val="00BA3FCB"/>
    <w:rPr>
      <w:rFonts w:ascii="Calibri" w:eastAsia="Times New Roman" w:hAnsi="Calibri" w:cs="Times New Roman"/>
      <w:lang w:eastAsia="ru-RU"/>
    </w:rPr>
  </w:style>
  <w:style w:type="numbering" w:customStyle="1" w:styleId="300">
    <w:name w:val="Нет списка30"/>
    <w:next w:val="a2"/>
    <w:uiPriority w:val="99"/>
    <w:semiHidden/>
    <w:unhideWhenUsed/>
    <w:rsid w:val="00364FB6"/>
  </w:style>
  <w:style w:type="table" w:customStyle="1" w:styleId="231">
    <w:name w:val="Сетка таблицы23"/>
    <w:basedOn w:val="a1"/>
    <w:next w:val="af7"/>
    <w:uiPriority w:val="59"/>
    <w:rsid w:val="00364FB6"/>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
    <w:name w:val="Сетка таблицы24"/>
    <w:basedOn w:val="a1"/>
    <w:next w:val="af7"/>
    <w:uiPriority w:val="59"/>
    <w:rsid w:val="00364FB6"/>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
    <w:name w:val="Нет списка112"/>
    <w:next w:val="a2"/>
    <w:uiPriority w:val="99"/>
    <w:semiHidden/>
    <w:unhideWhenUsed/>
    <w:rsid w:val="00364FB6"/>
  </w:style>
  <w:style w:type="table" w:customStyle="1" w:styleId="113">
    <w:name w:val="Сетка таблицы113"/>
    <w:basedOn w:val="a1"/>
    <w:next w:val="af7"/>
    <w:uiPriority w:val="59"/>
    <w:rsid w:val="00364FB6"/>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364FB6"/>
  </w:style>
  <w:style w:type="numbering" w:customStyle="1" w:styleId="3100">
    <w:name w:val="Нет списка310"/>
    <w:next w:val="a2"/>
    <w:uiPriority w:val="99"/>
    <w:semiHidden/>
    <w:unhideWhenUsed/>
    <w:rsid w:val="00364FB6"/>
  </w:style>
  <w:style w:type="numbering" w:customStyle="1" w:styleId="4100">
    <w:name w:val="Нет списка410"/>
    <w:next w:val="a2"/>
    <w:uiPriority w:val="99"/>
    <w:semiHidden/>
    <w:unhideWhenUsed/>
    <w:rsid w:val="00364FB6"/>
  </w:style>
  <w:style w:type="table" w:customStyle="1" w:styleId="312">
    <w:name w:val="Сетка таблицы31"/>
    <w:basedOn w:val="a1"/>
    <w:next w:val="af7"/>
    <w:uiPriority w:val="59"/>
    <w:rsid w:val="00364FB6"/>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76">
    <w:name w:val="Абзац списка7"/>
    <w:basedOn w:val="a"/>
    <w:rsid w:val="00364FB6"/>
    <w:pPr>
      <w:widowControl w:val="0"/>
      <w:adjustRightInd w:val="0"/>
      <w:spacing w:before="120" w:after="120" w:line="240" w:lineRule="auto"/>
      <w:jc w:val="both"/>
      <w:textAlignment w:val="baseline"/>
    </w:pPr>
    <w:rPr>
      <w:rFonts w:ascii="Times New Roman" w:eastAsia="Times New Roman" w:hAnsi="Times New Roman" w:cs="Times New Roman"/>
      <w:spacing w:val="-5"/>
      <w:sz w:val="28"/>
    </w:rPr>
  </w:style>
  <w:style w:type="paragraph" w:customStyle="1" w:styleId="114">
    <w:name w:val="Абзац списка11"/>
    <w:basedOn w:val="a"/>
    <w:rsid w:val="00364FB6"/>
    <w:pPr>
      <w:widowControl w:val="0"/>
      <w:adjustRightInd w:val="0"/>
      <w:spacing w:before="120" w:after="120" w:line="240" w:lineRule="auto"/>
      <w:jc w:val="both"/>
    </w:pPr>
    <w:rPr>
      <w:rFonts w:ascii="Times New Roman" w:eastAsia="Times New Roman" w:hAnsi="Times New Roman" w:cs="Times New Roman"/>
      <w:spacing w:val="-5"/>
      <w:sz w:val="28"/>
    </w:rPr>
  </w:style>
  <w:style w:type="paragraph" w:customStyle="1" w:styleId="6b">
    <w:name w:val="Абзац списка6"/>
    <w:basedOn w:val="a"/>
    <w:rsid w:val="00364FB6"/>
    <w:pPr>
      <w:widowControl w:val="0"/>
      <w:adjustRightInd w:val="0"/>
      <w:spacing w:before="120" w:after="120" w:line="240" w:lineRule="auto"/>
      <w:jc w:val="both"/>
      <w:textAlignment w:val="baseline"/>
    </w:pPr>
    <w:rPr>
      <w:rFonts w:ascii="Times New Roman" w:eastAsia="Times New Roman" w:hAnsi="Times New Roman" w:cs="Times New Roman"/>
      <w:spacing w:val="-5"/>
      <w:sz w:val="28"/>
    </w:rPr>
  </w:style>
  <w:style w:type="paragraph" w:customStyle="1" w:styleId="85">
    <w:name w:val="Абзац списка8"/>
    <w:basedOn w:val="a"/>
    <w:rsid w:val="00364FB6"/>
    <w:pPr>
      <w:widowControl w:val="0"/>
      <w:adjustRightInd w:val="0"/>
      <w:spacing w:before="120" w:after="120" w:line="240" w:lineRule="auto"/>
      <w:jc w:val="both"/>
      <w:textAlignment w:val="baseline"/>
    </w:pPr>
    <w:rPr>
      <w:rFonts w:ascii="Times New Roman" w:eastAsia="Times New Roman" w:hAnsi="Times New Roman" w:cs="Times New Roman"/>
      <w:spacing w:val="-5"/>
      <w:sz w:val="28"/>
    </w:rPr>
  </w:style>
  <w:style w:type="paragraph" w:customStyle="1" w:styleId="xl117">
    <w:name w:val="xl117"/>
    <w:basedOn w:val="a"/>
    <w:rsid w:val="00364F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364F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9">
    <w:name w:val="xl119"/>
    <w:basedOn w:val="a"/>
    <w:rsid w:val="00364F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364F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
    <w:rsid w:val="00364F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2">
    <w:name w:val="xl122"/>
    <w:basedOn w:val="a"/>
    <w:rsid w:val="00364FB6"/>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rPr>
  </w:style>
  <w:style w:type="paragraph" w:customStyle="1" w:styleId="xl123">
    <w:name w:val="xl123"/>
    <w:basedOn w:val="a"/>
    <w:rsid w:val="00364F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364F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364FB6"/>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rPr>
  </w:style>
  <w:style w:type="paragraph" w:customStyle="1" w:styleId="xl126">
    <w:name w:val="xl126"/>
    <w:basedOn w:val="a"/>
    <w:rsid w:val="00364FB6"/>
    <w:pPr>
      <w:pBdr>
        <w:top w:val="single" w:sz="4" w:space="0" w:color="auto"/>
        <w:left w:val="single" w:sz="4" w:space="11"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rPr>
  </w:style>
  <w:style w:type="paragraph" w:customStyle="1" w:styleId="xl127">
    <w:name w:val="xl127"/>
    <w:basedOn w:val="a"/>
    <w:rsid w:val="00364FB6"/>
    <w:pPr>
      <w:pBdr>
        <w:top w:val="single" w:sz="4" w:space="0" w:color="auto"/>
        <w:left w:val="single" w:sz="4" w:space="31" w:color="auto"/>
        <w:bottom w:val="single" w:sz="4" w:space="0" w:color="auto"/>
        <w:right w:val="single" w:sz="4" w:space="0" w:color="auto"/>
      </w:pBdr>
      <w:shd w:val="clear" w:color="000000" w:fill="FFFFFF"/>
      <w:spacing w:before="100" w:beforeAutospacing="1" w:after="100" w:afterAutospacing="1" w:line="240" w:lineRule="auto"/>
      <w:ind w:firstLineChars="300" w:firstLine="300"/>
      <w:textAlignment w:val="bottom"/>
    </w:pPr>
    <w:rPr>
      <w:rFonts w:ascii="Times New Roman" w:eastAsia="Times New Roman" w:hAnsi="Times New Roman" w:cs="Times New Roman"/>
      <w:sz w:val="24"/>
      <w:szCs w:val="24"/>
    </w:rPr>
  </w:style>
  <w:style w:type="paragraph" w:customStyle="1" w:styleId="xl128">
    <w:name w:val="xl128"/>
    <w:basedOn w:val="a"/>
    <w:rsid w:val="00364FB6"/>
    <w:pPr>
      <w:pBdr>
        <w:top w:val="single" w:sz="4" w:space="0" w:color="auto"/>
        <w:left w:val="single" w:sz="4" w:space="22" w:color="auto"/>
        <w:bottom w:val="single" w:sz="4" w:space="0" w:color="auto"/>
        <w:right w:val="single" w:sz="4" w:space="0" w:color="auto"/>
      </w:pBdr>
      <w:shd w:val="clear" w:color="000000" w:fill="FFFFFF"/>
      <w:spacing w:before="100" w:beforeAutospacing="1" w:after="100" w:afterAutospacing="1" w:line="240" w:lineRule="auto"/>
      <w:ind w:firstLineChars="200" w:firstLine="200"/>
      <w:textAlignment w:val="center"/>
    </w:pPr>
    <w:rPr>
      <w:rFonts w:ascii="Times New Roman" w:eastAsia="Times New Roman" w:hAnsi="Times New Roman" w:cs="Times New Roman"/>
      <w:sz w:val="24"/>
      <w:szCs w:val="24"/>
    </w:rPr>
  </w:style>
  <w:style w:type="paragraph" w:customStyle="1" w:styleId="xl170">
    <w:name w:val="xl170"/>
    <w:basedOn w:val="a"/>
    <w:rsid w:val="00364FB6"/>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1">
    <w:name w:val="xl171"/>
    <w:basedOn w:val="a"/>
    <w:rsid w:val="00364FB6"/>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2">
    <w:name w:val="xl172"/>
    <w:basedOn w:val="a"/>
    <w:rsid w:val="00364FB6"/>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3">
    <w:name w:val="xl173"/>
    <w:basedOn w:val="a"/>
    <w:rsid w:val="00364FB6"/>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4">
    <w:name w:val="xl174"/>
    <w:basedOn w:val="a"/>
    <w:rsid w:val="00364FB6"/>
    <w:pPr>
      <w:shd w:val="clear" w:color="000000" w:fill="D7E4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5">
    <w:name w:val="xl175"/>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Segoe UI" w:eastAsia="Times New Roman" w:hAnsi="Segoe UI" w:cs="Segoe UI"/>
      <w:b/>
      <w:bCs/>
      <w:sz w:val="24"/>
      <w:szCs w:val="24"/>
    </w:rPr>
  </w:style>
  <w:style w:type="paragraph" w:customStyle="1" w:styleId="xl176">
    <w:name w:val="xl176"/>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rPr>
  </w:style>
  <w:style w:type="paragraph" w:customStyle="1" w:styleId="xl177">
    <w:name w:val="xl177"/>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8">
    <w:name w:val="xl178"/>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0">
    <w:name w:val="xl180"/>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
    <w:name w:val="xl181"/>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2">
    <w:name w:val="xl182"/>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3">
    <w:name w:val="xl183"/>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4">
    <w:name w:val="xl184"/>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6">
    <w:name w:val="xl186"/>
    <w:basedOn w:val="a"/>
    <w:rsid w:val="00364FB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7">
    <w:name w:val="xl187"/>
    <w:basedOn w:val="a"/>
    <w:rsid w:val="00364FB6"/>
    <w:pPr>
      <w:shd w:val="clear" w:color="000000" w:fill="E6B9B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8">
    <w:name w:val="xl188"/>
    <w:basedOn w:val="a"/>
    <w:rsid w:val="00364FB6"/>
    <w:pPr>
      <w:shd w:val="clear" w:color="000000" w:fill="80808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9">
    <w:name w:val="xl189"/>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Segoe UI" w:eastAsia="Times New Roman" w:hAnsi="Segoe UI" w:cs="Segoe UI"/>
      <w:b/>
      <w:bCs/>
      <w:sz w:val="24"/>
      <w:szCs w:val="24"/>
    </w:rPr>
  </w:style>
  <w:style w:type="paragraph" w:customStyle="1" w:styleId="xl190">
    <w:name w:val="xl190"/>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color w:val="969696"/>
      <w:sz w:val="24"/>
      <w:szCs w:val="24"/>
    </w:rPr>
  </w:style>
  <w:style w:type="paragraph" w:customStyle="1" w:styleId="xl191">
    <w:name w:val="xl191"/>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2">
    <w:name w:val="xl192"/>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4">
    <w:name w:val="xl194"/>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5">
    <w:name w:val="xl195"/>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8">
    <w:name w:val="xl198"/>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9">
    <w:name w:val="xl199"/>
    <w:basedOn w:val="a"/>
    <w:rsid w:val="00364FB6"/>
    <w:pPr>
      <w:pBdr>
        <w:top w:val="single" w:sz="4" w:space="0" w:color="auto"/>
        <w:left w:val="single" w:sz="4" w:space="0" w:color="auto"/>
        <w:bottom w:val="single" w:sz="4" w:space="0" w:color="auto"/>
      </w:pBdr>
      <w:shd w:val="clear" w:color="000000" w:fill="D99795"/>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1">
    <w:name w:val="xl201"/>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2">
    <w:name w:val="xl202"/>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3">
    <w:name w:val="xl203"/>
    <w:basedOn w:val="a"/>
    <w:rsid w:val="00364FB6"/>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4">
    <w:name w:val="xl204"/>
    <w:basedOn w:val="a"/>
    <w:rsid w:val="00364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364F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
    <w:rsid w:val="00364F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7">
    <w:name w:val="xl207"/>
    <w:basedOn w:val="a"/>
    <w:rsid w:val="00364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
    <w:rsid w:val="00364FB6"/>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
    <w:rsid w:val="00364FB6"/>
    <w:pPr>
      <w:pBdr>
        <w:top w:val="single" w:sz="4" w:space="0" w:color="auto"/>
        <w:left w:val="single" w:sz="8" w:space="11" w:color="auto"/>
        <w:bottom w:val="single" w:sz="4" w:space="0" w:color="auto"/>
      </w:pBdr>
      <w:shd w:val="clear" w:color="000000" w:fill="EAF1DD"/>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rPr>
  </w:style>
  <w:style w:type="paragraph" w:customStyle="1" w:styleId="xl210">
    <w:name w:val="xl210"/>
    <w:basedOn w:val="a"/>
    <w:rsid w:val="00364FB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textAlignment w:val="bottom"/>
    </w:pPr>
    <w:rPr>
      <w:rFonts w:ascii="Times New Roman" w:eastAsia="Times New Roman" w:hAnsi="Times New Roman" w:cs="Times New Roman"/>
      <w:b/>
      <w:bCs/>
      <w:sz w:val="24"/>
      <w:szCs w:val="24"/>
    </w:rPr>
  </w:style>
  <w:style w:type="paragraph" w:customStyle="1" w:styleId="xl211">
    <w:name w:val="xl211"/>
    <w:basedOn w:val="a"/>
    <w:rsid w:val="00364FB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364FB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
    <w:rsid w:val="00364FB6"/>
    <w:pPr>
      <w:pBdr>
        <w:top w:val="single" w:sz="4" w:space="0" w:color="auto"/>
        <w:left w:val="single" w:sz="4" w:space="0" w:color="auto"/>
        <w:bottom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364FB6"/>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15">
    <w:name w:val="xl215"/>
    <w:basedOn w:val="a"/>
    <w:rsid w:val="00364FB6"/>
    <w:pPr>
      <w:shd w:val="clear" w:color="000000" w:fill="EAF1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16">
    <w:name w:val="xl216"/>
    <w:basedOn w:val="a"/>
    <w:rsid w:val="00364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17">
    <w:name w:val="xl217"/>
    <w:basedOn w:val="a"/>
    <w:rsid w:val="00364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18">
    <w:name w:val="xl218"/>
    <w:basedOn w:val="a"/>
    <w:rsid w:val="00364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8311">
      <w:bodyDiv w:val="1"/>
      <w:marLeft w:val="0"/>
      <w:marRight w:val="0"/>
      <w:marTop w:val="0"/>
      <w:marBottom w:val="0"/>
      <w:divBdr>
        <w:top w:val="none" w:sz="0" w:space="0" w:color="auto"/>
        <w:left w:val="none" w:sz="0" w:space="0" w:color="auto"/>
        <w:bottom w:val="none" w:sz="0" w:space="0" w:color="auto"/>
        <w:right w:val="none" w:sz="0" w:space="0" w:color="auto"/>
      </w:divBdr>
    </w:div>
    <w:div w:id="6372186">
      <w:bodyDiv w:val="1"/>
      <w:marLeft w:val="0"/>
      <w:marRight w:val="0"/>
      <w:marTop w:val="0"/>
      <w:marBottom w:val="0"/>
      <w:divBdr>
        <w:top w:val="none" w:sz="0" w:space="0" w:color="auto"/>
        <w:left w:val="none" w:sz="0" w:space="0" w:color="auto"/>
        <w:bottom w:val="none" w:sz="0" w:space="0" w:color="auto"/>
        <w:right w:val="none" w:sz="0" w:space="0" w:color="auto"/>
      </w:divBdr>
    </w:div>
    <w:div w:id="13000524">
      <w:bodyDiv w:val="1"/>
      <w:marLeft w:val="0"/>
      <w:marRight w:val="0"/>
      <w:marTop w:val="0"/>
      <w:marBottom w:val="0"/>
      <w:divBdr>
        <w:top w:val="none" w:sz="0" w:space="0" w:color="auto"/>
        <w:left w:val="none" w:sz="0" w:space="0" w:color="auto"/>
        <w:bottom w:val="none" w:sz="0" w:space="0" w:color="auto"/>
        <w:right w:val="none" w:sz="0" w:space="0" w:color="auto"/>
      </w:divBdr>
    </w:div>
    <w:div w:id="13268137">
      <w:bodyDiv w:val="1"/>
      <w:marLeft w:val="0"/>
      <w:marRight w:val="0"/>
      <w:marTop w:val="0"/>
      <w:marBottom w:val="0"/>
      <w:divBdr>
        <w:top w:val="none" w:sz="0" w:space="0" w:color="auto"/>
        <w:left w:val="none" w:sz="0" w:space="0" w:color="auto"/>
        <w:bottom w:val="none" w:sz="0" w:space="0" w:color="auto"/>
        <w:right w:val="none" w:sz="0" w:space="0" w:color="auto"/>
      </w:divBdr>
    </w:div>
    <w:div w:id="23100373">
      <w:bodyDiv w:val="1"/>
      <w:marLeft w:val="0"/>
      <w:marRight w:val="0"/>
      <w:marTop w:val="0"/>
      <w:marBottom w:val="0"/>
      <w:divBdr>
        <w:top w:val="none" w:sz="0" w:space="0" w:color="auto"/>
        <w:left w:val="none" w:sz="0" w:space="0" w:color="auto"/>
        <w:bottom w:val="none" w:sz="0" w:space="0" w:color="auto"/>
        <w:right w:val="none" w:sz="0" w:space="0" w:color="auto"/>
      </w:divBdr>
    </w:div>
    <w:div w:id="23213435">
      <w:bodyDiv w:val="1"/>
      <w:marLeft w:val="0"/>
      <w:marRight w:val="0"/>
      <w:marTop w:val="0"/>
      <w:marBottom w:val="0"/>
      <w:divBdr>
        <w:top w:val="none" w:sz="0" w:space="0" w:color="auto"/>
        <w:left w:val="none" w:sz="0" w:space="0" w:color="auto"/>
        <w:bottom w:val="none" w:sz="0" w:space="0" w:color="auto"/>
        <w:right w:val="none" w:sz="0" w:space="0" w:color="auto"/>
      </w:divBdr>
    </w:div>
    <w:div w:id="43020951">
      <w:bodyDiv w:val="1"/>
      <w:marLeft w:val="0"/>
      <w:marRight w:val="0"/>
      <w:marTop w:val="0"/>
      <w:marBottom w:val="0"/>
      <w:divBdr>
        <w:top w:val="none" w:sz="0" w:space="0" w:color="auto"/>
        <w:left w:val="none" w:sz="0" w:space="0" w:color="auto"/>
        <w:bottom w:val="none" w:sz="0" w:space="0" w:color="auto"/>
        <w:right w:val="none" w:sz="0" w:space="0" w:color="auto"/>
      </w:divBdr>
    </w:div>
    <w:div w:id="51121094">
      <w:bodyDiv w:val="1"/>
      <w:marLeft w:val="0"/>
      <w:marRight w:val="0"/>
      <w:marTop w:val="0"/>
      <w:marBottom w:val="0"/>
      <w:divBdr>
        <w:top w:val="none" w:sz="0" w:space="0" w:color="auto"/>
        <w:left w:val="none" w:sz="0" w:space="0" w:color="auto"/>
        <w:bottom w:val="none" w:sz="0" w:space="0" w:color="auto"/>
        <w:right w:val="none" w:sz="0" w:space="0" w:color="auto"/>
      </w:divBdr>
    </w:div>
    <w:div w:id="64957910">
      <w:bodyDiv w:val="1"/>
      <w:marLeft w:val="0"/>
      <w:marRight w:val="0"/>
      <w:marTop w:val="0"/>
      <w:marBottom w:val="0"/>
      <w:divBdr>
        <w:top w:val="none" w:sz="0" w:space="0" w:color="auto"/>
        <w:left w:val="none" w:sz="0" w:space="0" w:color="auto"/>
        <w:bottom w:val="none" w:sz="0" w:space="0" w:color="auto"/>
        <w:right w:val="none" w:sz="0" w:space="0" w:color="auto"/>
      </w:divBdr>
    </w:div>
    <w:div w:id="74132325">
      <w:bodyDiv w:val="1"/>
      <w:marLeft w:val="0"/>
      <w:marRight w:val="0"/>
      <w:marTop w:val="0"/>
      <w:marBottom w:val="0"/>
      <w:divBdr>
        <w:top w:val="none" w:sz="0" w:space="0" w:color="auto"/>
        <w:left w:val="none" w:sz="0" w:space="0" w:color="auto"/>
        <w:bottom w:val="none" w:sz="0" w:space="0" w:color="auto"/>
        <w:right w:val="none" w:sz="0" w:space="0" w:color="auto"/>
      </w:divBdr>
    </w:div>
    <w:div w:id="82185001">
      <w:bodyDiv w:val="1"/>
      <w:marLeft w:val="0"/>
      <w:marRight w:val="0"/>
      <w:marTop w:val="0"/>
      <w:marBottom w:val="0"/>
      <w:divBdr>
        <w:top w:val="none" w:sz="0" w:space="0" w:color="auto"/>
        <w:left w:val="none" w:sz="0" w:space="0" w:color="auto"/>
        <w:bottom w:val="none" w:sz="0" w:space="0" w:color="auto"/>
        <w:right w:val="none" w:sz="0" w:space="0" w:color="auto"/>
      </w:divBdr>
    </w:div>
    <w:div w:id="87892599">
      <w:bodyDiv w:val="1"/>
      <w:marLeft w:val="0"/>
      <w:marRight w:val="0"/>
      <w:marTop w:val="0"/>
      <w:marBottom w:val="0"/>
      <w:divBdr>
        <w:top w:val="none" w:sz="0" w:space="0" w:color="auto"/>
        <w:left w:val="none" w:sz="0" w:space="0" w:color="auto"/>
        <w:bottom w:val="none" w:sz="0" w:space="0" w:color="auto"/>
        <w:right w:val="none" w:sz="0" w:space="0" w:color="auto"/>
      </w:divBdr>
    </w:div>
    <w:div w:id="108863537">
      <w:bodyDiv w:val="1"/>
      <w:marLeft w:val="0"/>
      <w:marRight w:val="0"/>
      <w:marTop w:val="0"/>
      <w:marBottom w:val="0"/>
      <w:divBdr>
        <w:top w:val="none" w:sz="0" w:space="0" w:color="auto"/>
        <w:left w:val="none" w:sz="0" w:space="0" w:color="auto"/>
        <w:bottom w:val="none" w:sz="0" w:space="0" w:color="auto"/>
        <w:right w:val="none" w:sz="0" w:space="0" w:color="auto"/>
      </w:divBdr>
    </w:div>
    <w:div w:id="129902867">
      <w:bodyDiv w:val="1"/>
      <w:marLeft w:val="0"/>
      <w:marRight w:val="0"/>
      <w:marTop w:val="0"/>
      <w:marBottom w:val="0"/>
      <w:divBdr>
        <w:top w:val="none" w:sz="0" w:space="0" w:color="auto"/>
        <w:left w:val="none" w:sz="0" w:space="0" w:color="auto"/>
        <w:bottom w:val="none" w:sz="0" w:space="0" w:color="auto"/>
        <w:right w:val="none" w:sz="0" w:space="0" w:color="auto"/>
      </w:divBdr>
    </w:div>
    <w:div w:id="144126820">
      <w:bodyDiv w:val="1"/>
      <w:marLeft w:val="0"/>
      <w:marRight w:val="0"/>
      <w:marTop w:val="0"/>
      <w:marBottom w:val="0"/>
      <w:divBdr>
        <w:top w:val="none" w:sz="0" w:space="0" w:color="auto"/>
        <w:left w:val="none" w:sz="0" w:space="0" w:color="auto"/>
        <w:bottom w:val="none" w:sz="0" w:space="0" w:color="auto"/>
        <w:right w:val="none" w:sz="0" w:space="0" w:color="auto"/>
      </w:divBdr>
    </w:div>
    <w:div w:id="154415488">
      <w:bodyDiv w:val="1"/>
      <w:marLeft w:val="0"/>
      <w:marRight w:val="0"/>
      <w:marTop w:val="0"/>
      <w:marBottom w:val="0"/>
      <w:divBdr>
        <w:top w:val="none" w:sz="0" w:space="0" w:color="auto"/>
        <w:left w:val="none" w:sz="0" w:space="0" w:color="auto"/>
        <w:bottom w:val="none" w:sz="0" w:space="0" w:color="auto"/>
        <w:right w:val="none" w:sz="0" w:space="0" w:color="auto"/>
      </w:divBdr>
    </w:div>
    <w:div w:id="168524444">
      <w:bodyDiv w:val="1"/>
      <w:marLeft w:val="0"/>
      <w:marRight w:val="0"/>
      <w:marTop w:val="0"/>
      <w:marBottom w:val="0"/>
      <w:divBdr>
        <w:top w:val="none" w:sz="0" w:space="0" w:color="auto"/>
        <w:left w:val="none" w:sz="0" w:space="0" w:color="auto"/>
        <w:bottom w:val="none" w:sz="0" w:space="0" w:color="auto"/>
        <w:right w:val="none" w:sz="0" w:space="0" w:color="auto"/>
      </w:divBdr>
    </w:div>
    <w:div w:id="188416611">
      <w:bodyDiv w:val="1"/>
      <w:marLeft w:val="0"/>
      <w:marRight w:val="0"/>
      <w:marTop w:val="0"/>
      <w:marBottom w:val="0"/>
      <w:divBdr>
        <w:top w:val="none" w:sz="0" w:space="0" w:color="auto"/>
        <w:left w:val="none" w:sz="0" w:space="0" w:color="auto"/>
        <w:bottom w:val="none" w:sz="0" w:space="0" w:color="auto"/>
        <w:right w:val="none" w:sz="0" w:space="0" w:color="auto"/>
      </w:divBdr>
    </w:div>
    <w:div w:id="195580648">
      <w:bodyDiv w:val="1"/>
      <w:marLeft w:val="0"/>
      <w:marRight w:val="0"/>
      <w:marTop w:val="0"/>
      <w:marBottom w:val="0"/>
      <w:divBdr>
        <w:top w:val="none" w:sz="0" w:space="0" w:color="auto"/>
        <w:left w:val="none" w:sz="0" w:space="0" w:color="auto"/>
        <w:bottom w:val="none" w:sz="0" w:space="0" w:color="auto"/>
        <w:right w:val="none" w:sz="0" w:space="0" w:color="auto"/>
      </w:divBdr>
    </w:div>
    <w:div w:id="216936745">
      <w:bodyDiv w:val="1"/>
      <w:marLeft w:val="0"/>
      <w:marRight w:val="0"/>
      <w:marTop w:val="0"/>
      <w:marBottom w:val="0"/>
      <w:divBdr>
        <w:top w:val="none" w:sz="0" w:space="0" w:color="auto"/>
        <w:left w:val="none" w:sz="0" w:space="0" w:color="auto"/>
        <w:bottom w:val="none" w:sz="0" w:space="0" w:color="auto"/>
        <w:right w:val="none" w:sz="0" w:space="0" w:color="auto"/>
      </w:divBdr>
    </w:div>
    <w:div w:id="222059152">
      <w:bodyDiv w:val="1"/>
      <w:marLeft w:val="0"/>
      <w:marRight w:val="0"/>
      <w:marTop w:val="0"/>
      <w:marBottom w:val="0"/>
      <w:divBdr>
        <w:top w:val="none" w:sz="0" w:space="0" w:color="auto"/>
        <w:left w:val="none" w:sz="0" w:space="0" w:color="auto"/>
        <w:bottom w:val="none" w:sz="0" w:space="0" w:color="auto"/>
        <w:right w:val="none" w:sz="0" w:space="0" w:color="auto"/>
      </w:divBdr>
    </w:div>
    <w:div w:id="230698650">
      <w:bodyDiv w:val="1"/>
      <w:marLeft w:val="0"/>
      <w:marRight w:val="0"/>
      <w:marTop w:val="0"/>
      <w:marBottom w:val="0"/>
      <w:divBdr>
        <w:top w:val="none" w:sz="0" w:space="0" w:color="auto"/>
        <w:left w:val="none" w:sz="0" w:space="0" w:color="auto"/>
        <w:bottom w:val="none" w:sz="0" w:space="0" w:color="auto"/>
        <w:right w:val="none" w:sz="0" w:space="0" w:color="auto"/>
      </w:divBdr>
    </w:div>
    <w:div w:id="247691201">
      <w:bodyDiv w:val="1"/>
      <w:marLeft w:val="0"/>
      <w:marRight w:val="0"/>
      <w:marTop w:val="0"/>
      <w:marBottom w:val="0"/>
      <w:divBdr>
        <w:top w:val="none" w:sz="0" w:space="0" w:color="auto"/>
        <w:left w:val="none" w:sz="0" w:space="0" w:color="auto"/>
        <w:bottom w:val="none" w:sz="0" w:space="0" w:color="auto"/>
        <w:right w:val="none" w:sz="0" w:space="0" w:color="auto"/>
      </w:divBdr>
    </w:div>
    <w:div w:id="258100175">
      <w:bodyDiv w:val="1"/>
      <w:marLeft w:val="0"/>
      <w:marRight w:val="0"/>
      <w:marTop w:val="0"/>
      <w:marBottom w:val="0"/>
      <w:divBdr>
        <w:top w:val="none" w:sz="0" w:space="0" w:color="auto"/>
        <w:left w:val="none" w:sz="0" w:space="0" w:color="auto"/>
        <w:bottom w:val="none" w:sz="0" w:space="0" w:color="auto"/>
        <w:right w:val="none" w:sz="0" w:space="0" w:color="auto"/>
      </w:divBdr>
    </w:div>
    <w:div w:id="259291535">
      <w:bodyDiv w:val="1"/>
      <w:marLeft w:val="0"/>
      <w:marRight w:val="0"/>
      <w:marTop w:val="0"/>
      <w:marBottom w:val="0"/>
      <w:divBdr>
        <w:top w:val="none" w:sz="0" w:space="0" w:color="auto"/>
        <w:left w:val="none" w:sz="0" w:space="0" w:color="auto"/>
        <w:bottom w:val="none" w:sz="0" w:space="0" w:color="auto"/>
        <w:right w:val="none" w:sz="0" w:space="0" w:color="auto"/>
      </w:divBdr>
    </w:div>
    <w:div w:id="263002303">
      <w:bodyDiv w:val="1"/>
      <w:marLeft w:val="0"/>
      <w:marRight w:val="0"/>
      <w:marTop w:val="0"/>
      <w:marBottom w:val="0"/>
      <w:divBdr>
        <w:top w:val="none" w:sz="0" w:space="0" w:color="auto"/>
        <w:left w:val="none" w:sz="0" w:space="0" w:color="auto"/>
        <w:bottom w:val="none" w:sz="0" w:space="0" w:color="auto"/>
        <w:right w:val="none" w:sz="0" w:space="0" w:color="auto"/>
      </w:divBdr>
    </w:div>
    <w:div w:id="284965558">
      <w:bodyDiv w:val="1"/>
      <w:marLeft w:val="0"/>
      <w:marRight w:val="0"/>
      <w:marTop w:val="0"/>
      <w:marBottom w:val="0"/>
      <w:divBdr>
        <w:top w:val="none" w:sz="0" w:space="0" w:color="auto"/>
        <w:left w:val="none" w:sz="0" w:space="0" w:color="auto"/>
        <w:bottom w:val="none" w:sz="0" w:space="0" w:color="auto"/>
        <w:right w:val="none" w:sz="0" w:space="0" w:color="auto"/>
      </w:divBdr>
    </w:div>
    <w:div w:id="293751178">
      <w:bodyDiv w:val="1"/>
      <w:marLeft w:val="0"/>
      <w:marRight w:val="0"/>
      <w:marTop w:val="0"/>
      <w:marBottom w:val="0"/>
      <w:divBdr>
        <w:top w:val="none" w:sz="0" w:space="0" w:color="auto"/>
        <w:left w:val="none" w:sz="0" w:space="0" w:color="auto"/>
        <w:bottom w:val="none" w:sz="0" w:space="0" w:color="auto"/>
        <w:right w:val="none" w:sz="0" w:space="0" w:color="auto"/>
      </w:divBdr>
    </w:div>
    <w:div w:id="294338224">
      <w:bodyDiv w:val="1"/>
      <w:marLeft w:val="0"/>
      <w:marRight w:val="0"/>
      <w:marTop w:val="0"/>
      <w:marBottom w:val="0"/>
      <w:divBdr>
        <w:top w:val="none" w:sz="0" w:space="0" w:color="auto"/>
        <w:left w:val="none" w:sz="0" w:space="0" w:color="auto"/>
        <w:bottom w:val="none" w:sz="0" w:space="0" w:color="auto"/>
        <w:right w:val="none" w:sz="0" w:space="0" w:color="auto"/>
      </w:divBdr>
    </w:div>
    <w:div w:id="294875918">
      <w:bodyDiv w:val="1"/>
      <w:marLeft w:val="0"/>
      <w:marRight w:val="0"/>
      <w:marTop w:val="0"/>
      <w:marBottom w:val="0"/>
      <w:divBdr>
        <w:top w:val="none" w:sz="0" w:space="0" w:color="auto"/>
        <w:left w:val="none" w:sz="0" w:space="0" w:color="auto"/>
        <w:bottom w:val="none" w:sz="0" w:space="0" w:color="auto"/>
        <w:right w:val="none" w:sz="0" w:space="0" w:color="auto"/>
      </w:divBdr>
    </w:div>
    <w:div w:id="298998321">
      <w:bodyDiv w:val="1"/>
      <w:marLeft w:val="0"/>
      <w:marRight w:val="0"/>
      <w:marTop w:val="0"/>
      <w:marBottom w:val="0"/>
      <w:divBdr>
        <w:top w:val="none" w:sz="0" w:space="0" w:color="auto"/>
        <w:left w:val="none" w:sz="0" w:space="0" w:color="auto"/>
        <w:bottom w:val="none" w:sz="0" w:space="0" w:color="auto"/>
        <w:right w:val="none" w:sz="0" w:space="0" w:color="auto"/>
      </w:divBdr>
    </w:div>
    <w:div w:id="299383199">
      <w:bodyDiv w:val="1"/>
      <w:marLeft w:val="0"/>
      <w:marRight w:val="0"/>
      <w:marTop w:val="0"/>
      <w:marBottom w:val="0"/>
      <w:divBdr>
        <w:top w:val="none" w:sz="0" w:space="0" w:color="auto"/>
        <w:left w:val="none" w:sz="0" w:space="0" w:color="auto"/>
        <w:bottom w:val="none" w:sz="0" w:space="0" w:color="auto"/>
        <w:right w:val="none" w:sz="0" w:space="0" w:color="auto"/>
      </w:divBdr>
    </w:div>
    <w:div w:id="322248164">
      <w:bodyDiv w:val="1"/>
      <w:marLeft w:val="0"/>
      <w:marRight w:val="0"/>
      <w:marTop w:val="0"/>
      <w:marBottom w:val="0"/>
      <w:divBdr>
        <w:top w:val="none" w:sz="0" w:space="0" w:color="auto"/>
        <w:left w:val="none" w:sz="0" w:space="0" w:color="auto"/>
        <w:bottom w:val="none" w:sz="0" w:space="0" w:color="auto"/>
        <w:right w:val="none" w:sz="0" w:space="0" w:color="auto"/>
      </w:divBdr>
    </w:div>
    <w:div w:id="331762691">
      <w:bodyDiv w:val="1"/>
      <w:marLeft w:val="0"/>
      <w:marRight w:val="0"/>
      <w:marTop w:val="0"/>
      <w:marBottom w:val="0"/>
      <w:divBdr>
        <w:top w:val="none" w:sz="0" w:space="0" w:color="auto"/>
        <w:left w:val="none" w:sz="0" w:space="0" w:color="auto"/>
        <w:bottom w:val="none" w:sz="0" w:space="0" w:color="auto"/>
        <w:right w:val="none" w:sz="0" w:space="0" w:color="auto"/>
      </w:divBdr>
    </w:div>
    <w:div w:id="336226876">
      <w:bodyDiv w:val="1"/>
      <w:marLeft w:val="0"/>
      <w:marRight w:val="0"/>
      <w:marTop w:val="0"/>
      <w:marBottom w:val="0"/>
      <w:divBdr>
        <w:top w:val="none" w:sz="0" w:space="0" w:color="auto"/>
        <w:left w:val="none" w:sz="0" w:space="0" w:color="auto"/>
        <w:bottom w:val="none" w:sz="0" w:space="0" w:color="auto"/>
        <w:right w:val="none" w:sz="0" w:space="0" w:color="auto"/>
      </w:divBdr>
    </w:div>
    <w:div w:id="347633737">
      <w:bodyDiv w:val="1"/>
      <w:marLeft w:val="0"/>
      <w:marRight w:val="0"/>
      <w:marTop w:val="0"/>
      <w:marBottom w:val="0"/>
      <w:divBdr>
        <w:top w:val="none" w:sz="0" w:space="0" w:color="auto"/>
        <w:left w:val="none" w:sz="0" w:space="0" w:color="auto"/>
        <w:bottom w:val="none" w:sz="0" w:space="0" w:color="auto"/>
        <w:right w:val="none" w:sz="0" w:space="0" w:color="auto"/>
      </w:divBdr>
    </w:div>
    <w:div w:id="354233881">
      <w:bodyDiv w:val="1"/>
      <w:marLeft w:val="0"/>
      <w:marRight w:val="0"/>
      <w:marTop w:val="0"/>
      <w:marBottom w:val="0"/>
      <w:divBdr>
        <w:top w:val="none" w:sz="0" w:space="0" w:color="auto"/>
        <w:left w:val="none" w:sz="0" w:space="0" w:color="auto"/>
        <w:bottom w:val="none" w:sz="0" w:space="0" w:color="auto"/>
        <w:right w:val="none" w:sz="0" w:space="0" w:color="auto"/>
      </w:divBdr>
    </w:div>
    <w:div w:id="359361738">
      <w:bodyDiv w:val="1"/>
      <w:marLeft w:val="0"/>
      <w:marRight w:val="0"/>
      <w:marTop w:val="0"/>
      <w:marBottom w:val="0"/>
      <w:divBdr>
        <w:top w:val="none" w:sz="0" w:space="0" w:color="auto"/>
        <w:left w:val="none" w:sz="0" w:space="0" w:color="auto"/>
        <w:bottom w:val="none" w:sz="0" w:space="0" w:color="auto"/>
        <w:right w:val="none" w:sz="0" w:space="0" w:color="auto"/>
      </w:divBdr>
    </w:div>
    <w:div w:id="363101030">
      <w:bodyDiv w:val="1"/>
      <w:marLeft w:val="0"/>
      <w:marRight w:val="0"/>
      <w:marTop w:val="0"/>
      <w:marBottom w:val="0"/>
      <w:divBdr>
        <w:top w:val="none" w:sz="0" w:space="0" w:color="auto"/>
        <w:left w:val="none" w:sz="0" w:space="0" w:color="auto"/>
        <w:bottom w:val="none" w:sz="0" w:space="0" w:color="auto"/>
        <w:right w:val="none" w:sz="0" w:space="0" w:color="auto"/>
      </w:divBdr>
    </w:div>
    <w:div w:id="364213725">
      <w:bodyDiv w:val="1"/>
      <w:marLeft w:val="0"/>
      <w:marRight w:val="0"/>
      <w:marTop w:val="0"/>
      <w:marBottom w:val="0"/>
      <w:divBdr>
        <w:top w:val="none" w:sz="0" w:space="0" w:color="auto"/>
        <w:left w:val="none" w:sz="0" w:space="0" w:color="auto"/>
        <w:bottom w:val="none" w:sz="0" w:space="0" w:color="auto"/>
        <w:right w:val="none" w:sz="0" w:space="0" w:color="auto"/>
      </w:divBdr>
    </w:div>
    <w:div w:id="380902816">
      <w:bodyDiv w:val="1"/>
      <w:marLeft w:val="0"/>
      <w:marRight w:val="0"/>
      <w:marTop w:val="0"/>
      <w:marBottom w:val="0"/>
      <w:divBdr>
        <w:top w:val="none" w:sz="0" w:space="0" w:color="auto"/>
        <w:left w:val="none" w:sz="0" w:space="0" w:color="auto"/>
        <w:bottom w:val="none" w:sz="0" w:space="0" w:color="auto"/>
        <w:right w:val="none" w:sz="0" w:space="0" w:color="auto"/>
      </w:divBdr>
    </w:div>
    <w:div w:id="381707991">
      <w:bodyDiv w:val="1"/>
      <w:marLeft w:val="0"/>
      <w:marRight w:val="0"/>
      <w:marTop w:val="0"/>
      <w:marBottom w:val="0"/>
      <w:divBdr>
        <w:top w:val="none" w:sz="0" w:space="0" w:color="auto"/>
        <w:left w:val="none" w:sz="0" w:space="0" w:color="auto"/>
        <w:bottom w:val="none" w:sz="0" w:space="0" w:color="auto"/>
        <w:right w:val="none" w:sz="0" w:space="0" w:color="auto"/>
      </w:divBdr>
    </w:div>
    <w:div w:id="425151645">
      <w:bodyDiv w:val="1"/>
      <w:marLeft w:val="0"/>
      <w:marRight w:val="0"/>
      <w:marTop w:val="0"/>
      <w:marBottom w:val="0"/>
      <w:divBdr>
        <w:top w:val="none" w:sz="0" w:space="0" w:color="auto"/>
        <w:left w:val="none" w:sz="0" w:space="0" w:color="auto"/>
        <w:bottom w:val="none" w:sz="0" w:space="0" w:color="auto"/>
        <w:right w:val="none" w:sz="0" w:space="0" w:color="auto"/>
      </w:divBdr>
    </w:div>
    <w:div w:id="433671750">
      <w:bodyDiv w:val="1"/>
      <w:marLeft w:val="0"/>
      <w:marRight w:val="0"/>
      <w:marTop w:val="0"/>
      <w:marBottom w:val="0"/>
      <w:divBdr>
        <w:top w:val="none" w:sz="0" w:space="0" w:color="auto"/>
        <w:left w:val="none" w:sz="0" w:space="0" w:color="auto"/>
        <w:bottom w:val="none" w:sz="0" w:space="0" w:color="auto"/>
        <w:right w:val="none" w:sz="0" w:space="0" w:color="auto"/>
      </w:divBdr>
    </w:div>
    <w:div w:id="443040611">
      <w:bodyDiv w:val="1"/>
      <w:marLeft w:val="0"/>
      <w:marRight w:val="0"/>
      <w:marTop w:val="0"/>
      <w:marBottom w:val="0"/>
      <w:divBdr>
        <w:top w:val="none" w:sz="0" w:space="0" w:color="auto"/>
        <w:left w:val="none" w:sz="0" w:space="0" w:color="auto"/>
        <w:bottom w:val="none" w:sz="0" w:space="0" w:color="auto"/>
        <w:right w:val="none" w:sz="0" w:space="0" w:color="auto"/>
      </w:divBdr>
    </w:div>
    <w:div w:id="444426592">
      <w:bodyDiv w:val="1"/>
      <w:marLeft w:val="0"/>
      <w:marRight w:val="0"/>
      <w:marTop w:val="0"/>
      <w:marBottom w:val="0"/>
      <w:divBdr>
        <w:top w:val="none" w:sz="0" w:space="0" w:color="auto"/>
        <w:left w:val="none" w:sz="0" w:space="0" w:color="auto"/>
        <w:bottom w:val="none" w:sz="0" w:space="0" w:color="auto"/>
        <w:right w:val="none" w:sz="0" w:space="0" w:color="auto"/>
      </w:divBdr>
    </w:div>
    <w:div w:id="446657068">
      <w:bodyDiv w:val="1"/>
      <w:marLeft w:val="0"/>
      <w:marRight w:val="0"/>
      <w:marTop w:val="0"/>
      <w:marBottom w:val="0"/>
      <w:divBdr>
        <w:top w:val="none" w:sz="0" w:space="0" w:color="auto"/>
        <w:left w:val="none" w:sz="0" w:space="0" w:color="auto"/>
        <w:bottom w:val="none" w:sz="0" w:space="0" w:color="auto"/>
        <w:right w:val="none" w:sz="0" w:space="0" w:color="auto"/>
      </w:divBdr>
    </w:div>
    <w:div w:id="449520529">
      <w:bodyDiv w:val="1"/>
      <w:marLeft w:val="0"/>
      <w:marRight w:val="0"/>
      <w:marTop w:val="0"/>
      <w:marBottom w:val="0"/>
      <w:divBdr>
        <w:top w:val="none" w:sz="0" w:space="0" w:color="auto"/>
        <w:left w:val="none" w:sz="0" w:space="0" w:color="auto"/>
        <w:bottom w:val="none" w:sz="0" w:space="0" w:color="auto"/>
        <w:right w:val="none" w:sz="0" w:space="0" w:color="auto"/>
      </w:divBdr>
    </w:div>
    <w:div w:id="454059696">
      <w:bodyDiv w:val="1"/>
      <w:marLeft w:val="0"/>
      <w:marRight w:val="0"/>
      <w:marTop w:val="0"/>
      <w:marBottom w:val="0"/>
      <w:divBdr>
        <w:top w:val="none" w:sz="0" w:space="0" w:color="auto"/>
        <w:left w:val="none" w:sz="0" w:space="0" w:color="auto"/>
        <w:bottom w:val="none" w:sz="0" w:space="0" w:color="auto"/>
        <w:right w:val="none" w:sz="0" w:space="0" w:color="auto"/>
      </w:divBdr>
    </w:div>
    <w:div w:id="458570283">
      <w:bodyDiv w:val="1"/>
      <w:marLeft w:val="0"/>
      <w:marRight w:val="0"/>
      <w:marTop w:val="0"/>
      <w:marBottom w:val="0"/>
      <w:divBdr>
        <w:top w:val="none" w:sz="0" w:space="0" w:color="auto"/>
        <w:left w:val="none" w:sz="0" w:space="0" w:color="auto"/>
        <w:bottom w:val="none" w:sz="0" w:space="0" w:color="auto"/>
        <w:right w:val="none" w:sz="0" w:space="0" w:color="auto"/>
      </w:divBdr>
    </w:div>
    <w:div w:id="492726291">
      <w:bodyDiv w:val="1"/>
      <w:marLeft w:val="0"/>
      <w:marRight w:val="0"/>
      <w:marTop w:val="0"/>
      <w:marBottom w:val="0"/>
      <w:divBdr>
        <w:top w:val="none" w:sz="0" w:space="0" w:color="auto"/>
        <w:left w:val="none" w:sz="0" w:space="0" w:color="auto"/>
        <w:bottom w:val="none" w:sz="0" w:space="0" w:color="auto"/>
        <w:right w:val="none" w:sz="0" w:space="0" w:color="auto"/>
      </w:divBdr>
    </w:div>
    <w:div w:id="527566260">
      <w:bodyDiv w:val="1"/>
      <w:marLeft w:val="0"/>
      <w:marRight w:val="0"/>
      <w:marTop w:val="0"/>
      <w:marBottom w:val="0"/>
      <w:divBdr>
        <w:top w:val="none" w:sz="0" w:space="0" w:color="auto"/>
        <w:left w:val="none" w:sz="0" w:space="0" w:color="auto"/>
        <w:bottom w:val="none" w:sz="0" w:space="0" w:color="auto"/>
        <w:right w:val="none" w:sz="0" w:space="0" w:color="auto"/>
      </w:divBdr>
    </w:div>
    <w:div w:id="528765916">
      <w:bodyDiv w:val="1"/>
      <w:marLeft w:val="0"/>
      <w:marRight w:val="0"/>
      <w:marTop w:val="0"/>
      <w:marBottom w:val="0"/>
      <w:divBdr>
        <w:top w:val="none" w:sz="0" w:space="0" w:color="auto"/>
        <w:left w:val="none" w:sz="0" w:space="0" w:color="auto"/>
        <w:bottom w:val="none" w:sz="0" w:space="0" w:color="auto"/>
        <w:right w:val="none" w:sz="0" w:space="0" w:color="auto"/>
      </w:divBdr>
    </w:div>
    <w:div w:id="556815531">
      <w:bodyDiv w:val="1"/>
      <w:marLeft w:val="0"/>
      <w:marRight w:val="0"/>
      <w:marTop w:val="0"/>
      <w:marBottom w:val="0"/>
      <w:divBdr>
        <w:top w:val="none" w:sz="0" w:space="0" w:color="auto"/>
        <w:left w:val="none" w:sz="0" w:space="0" w:color="auto"/>
        <w:bottom w:val="none" w:sz="0" w:space="0" w:color="auto"/>
        <w:right w:val="none" w:sz="0" w:space="0" w:color="auto"/>
      </w:divBdr>
    </w:div>
    <w:div w:id="560792008">
      <w:bodyDiv w:val="1"/>
      <w:marLeft w:val="0"/>
      <w:marRight w:val="0"/>
      <w:marTop w:val="0"/>
      <w:marBottom w:val="0"/>
      <w:divBdr>
        <w:top w:val="none" w:sz="0" w:space="0" w:color="auto"/>
        <w:left w:val="none" w:sz="0" w:space="0" w:color="auto"/>
        <w:bottom w:val="none" w:sz="0" w:space="0" w:color="auto"/>
        <w:right w:val="none" w:sz="0" w:space="0" w:color="auto"/>
      </w:divBdr>
    </w:div>
    <w:div w:id="562253680">
      <w:bodyDiv w:val="1"/>
      <w:marLeft w:val="0"/>
      <w:marRight w:val="0"/>
      <w:marTop w:val="0"/>
      <w:marBottom w:val="0"/>
      <w:divBdr>
        <w:top w:val="none" w:sz="0" w:space="0" w:color="auto"/>
        <w:left w:val="none" w:sz="0" w:space="0" w:color="auto"/>
        <w:bottom w:val="none" w:sz="0" w:space="0" w:color="auto"/>
        <w:right w:val="none" w:sz="0" w:space="0" w:color="auto"/>
      </w:divBdr>
    </w:div>
    <w:div w:id="564024060">
      <w:bodyDiv w:val="1"/>
      <w:marLeft w:val="0"/>
      <w:marRight w:val="0"/>
      <w:marTop w:val="0"/>
      <w:marBottom w:val="0"/>
      <w:divBdr>
        <w:top w:val="none" w:sz="0" w:space="0" w:color="auto"/>
        <w:left w:val="none" w:sz="0" w:space="0" w:color="auto"/>
        <w:bottom w:val="none" w:sz="0" w:space="0" w:color="auto"/>
        <w:right w:val="none" w:sz="0" w:space="0" w:color="auto"/>
      </w:divBdr>
    </w:div>
    <w:div w:id="571084213">
      <w:bodyDiv w:val="1"/>
      <w:marLeft w:val="0"/>
      <w:marRight w:val="0"/>
      <w:marTop w:val="0"/>
      <w:marBottom w:val="0"/>
      <w:divBdr>
        <w:top w:val="none" w:sz="0" w:space="0" w:color="auto"/>
        <w:left w:val="none" w:sz="0" w:space="0" w:color="auto"/>
        <w:bottom w:val="none" w:sz="0" w:space="0" w:color="auto"/>
        <w:right w:val="none" w:sz="0" w:space="0" w:color="auto"/>
      </w:divBdr>
    </w:div>
    <w:div w:id="593393487">
      <w:bodyDiv w:val="1"/>
      <w:marLeft w:val="0"/>
      <w:marRight w:val="0"/>
      <w:marTop w:val="0"/>
      <w:marBottom w:val="0"/>
      <w:divBdr>
        <w:top w:val="none" w:sz="0" w:space="0" w:color="auto"/>
        <w:left w:val="none" w:sz="0" w:space="0" w:color="auto"/>
        <w:bottom w:val="none" w:sz="0" w:space="0" w:color="auto"/>
        <w:right w:val="none" w:sz="0" w:space="0" w:color="auto"/>
      </w:divBdr>
    </w:div>
    <w:div w:id="662397376">
      <w:bodyDiv w:val="1"/>
      <w:marLeft w:val="0"/>
      <w:marRight w:val="0"/>
      <w:marTop w:val="0"/>
      <w:marBottom w:val="0"/>
      <w:divBdr>
        <w:top w:val="none" w:sz="0" w:space="0" w:color="auto"/>
        <w:left w:val="none" w:sz="0" w:space="0" w:color="auto"/>
        <w:bottom w:val="none" w:sz="0" w:space="0" w:color="auto"/>
        <w:right w:val="none" w:sz="0" w:space="0" w:color="auto"/>
      </w:divBdr>
    </w:div>
    <w:div w:id="672879862">
      <w:bodyDiv w:val="1"/>
      <w:marLeft w:val="0"/>
      <w:marRight w:val="0"/>
      <w:marTop w:val="0"/>
      <w:marBottom w:val="0"/>
      <w:divBdr>
        <w:top w:val="none" w:sz="0" w:space="0" w:color="auto"/>
        <w:left w:val="none" w:sz="0" w:space="0" w:color="auto"/>
        <w:bottom w:val="none" w:sz="0" w:space="0" w:color="auto"/>
        <w:right w:val="none" w:sz="0" w:space="0" w:color="auto"/>
      </w:divBdr>
    </w:div>
    <w:div w:id="681585208">
      <w:bodyDiv w:val="1"/>
      <w:marLeft w:val="0"/>
      <w:marRight w:val="0"/>
      <w:marTop w:val="0"/>
      <w:marBottom w:val="0"/>
      <w:divBdr>
        <w:top w:val="none" w:sz="0" w:space="0" w:color="auto"/>
        <w:left w:val="none" w:sz="0" w:space="0" w:color="auto"/>
        <w:bottom w:val="none" w:sz="0" w:space="0" w:color="auto"/>
        <w:right w:val="none" w:sz="0" w:space="0" w:color="auto"/>
      </w:divBdr>
    </w:div>
    <w:div w:id="682166635">
      <w:bodyDiv w:val="1"/>
      <w:marLeft w:val="0"/>
      <w:marRight w:val="0"/>
      <w:marTop w:val="0"/>
      <w:marBottom w:val="0"/>
      <w:divBdr>
        <w:top w:val="none" w:sz="0" w:space="0" w:color="auto"/>
        <w:left w:val="none" w:sz="0" w:space="0" w:color="auto"/>
        <w:bottom w:val="none" w:sz="0" w:space="0" w:color="auto"/>
        <w:right w:val="none" w:sz="0" w:space="0" w:color="auto"/>
      </w:divBdr>
    </w:div>
    <w:div w:id="691491099">
      <w:bodyDiv w:val="1"/>
      <w:marLeft w:val="0"/>
      <w:marRight w:val="0"/>
      <w:marTop w:val="0"/>
      <w:marBottom w:val="0"/>
      <w:divBdr>
        <w:top w:val="none" w:sz="0" w:space="0" w:color="auto"/>
        <w:left w:val="none" w:sz="0" w:space="0" w:color="auto"/>
        <w:bottom w:val="none" w:sz="0" w:space="0" w:color="auto"/>
        <w:right w:val="none" w:sz="0" w:space="0" w:color="auto"/>
      </w:divBdr>
    </w:div>
    <w:div w:id="693380564">
      <w:bodyDiv w:val="1"/>
      <w:marLeft w:val="0"/>
      <w:marRight w:val="0"/>
      <w:marTop w:val="0"/>
      <w:marBottom w:val="0"/>
      <w:divBdr>
        <w:top w:val="none" w:sz="0" w:space="0" w:color="auto"/>
        <w:left w:val="none" w:sz="0" w:space="0" w:color="auto"/>
        <w:bottom w:val="none" w:sz="0" w:space="0" w:color="auto"/>
        <w:right w:val="none" w:sz="0" w:space="0" w:color="auto"/>
      </w:divBdr>
    </w:div>
    <w:div w:id="700400966">
      <w:bodyDiv w:val="1"/>
      <w:marLeft w:val="0"/>
      <w:marRight w:val="0"/>
      <w:marTop w:val="0"/>
      <w:marBottom w:val="0"/>
      <w:divBdr>
        <w:top w:val="none" w:sz="0" w:space="0" w:color="auto"/>
        <w:left w:val="none" w:sz="0" w:space="0" w:color="auto"/>
        <w:bottom w:val="none" w:sz="0" w:space="0" w:color="auto"/>
        <w:right w:val="none" w:sz="0" w:space="0" w:color="auto"/>
      </w:divBdr>
    </w:div>
    <w:div w:id="707416685">
      <w:bodyDiv w:val="1"/>
      <w:marLeft w:val="0"/>
      <w:marRight w:val="0"/>
      <w:marTop w:val="0"/>
      <w:marBottom w:val="0"/>
      <w:divBdr>
        <w:top w:val="none" w:sz="0" w:space="0" w:color="auto"/>
        <w:left w:val="none" w:sz="0" w:space="0" w:color="auto"/>
        <w:bottom w:val="none" w:sz="0" w:space="0" w:color="auto"/>
        <w:right w:val="none" w:sz="0" w:space="0" w:color="auto"/>
      </w:divBdr>
    </w:div>
    <w:div w:id="708992511">
      <w:bodyDiv w:val="1"/>
      <w:marLeft w:val="0"/>
      <w:marRight w:val="0"/>
      <w:marTop w:val="0"/>
      <w:marBottom w:val="0"/>
      <w:divBdr>
        <w:top w:val="none" w:sz="0" w:space="0" w:color="auto"/>
        <w:left w:val="none" w:sz="0" w:space="0" w:color="auto"/>
        <w:bottom w:val="none" w:sz="0" w:space="0" w:color="auto"/>
        <w:right w:val="none" w:sz="0" w:space="0" w:color="auto"/>
      </w:divBdr>
    </w:div>
    <w:div w:id="712462325">
      <w:bodyDiv w:val="1"/>
      <w:marLeft w:val="0"/>
      <w:marRight w:val="0"/>
      <w:marTop w:val="0"/>
      <w:marBottom w:val="0"/>
      <w:divBdr>
        <w:top w:val="none" w:sz="0" w:space="0" w:color="auto"/>
        <w:left w:val="none" w:sz="0" w:space="0" w:color="auto"/>
        <w:bottom w:val="none" w:sz="0" w:space="0" w:color="auto"/>
        <w:right w:val="none" w:sz="0" w:space="0" w:color="auto"/>
      </w:divBdr>
    </w:div>
    <w:div w:id="713503263">
      <w:bodyDiv w:val="1"/>
      <w:marLeft w:val="0"/>
      <w:marRight w:val="0"/>
      <w:marTop w:val="0"/>
      <w:marBottom w:val="0"/>
      <w:divBdr>
        <w:top w:val="none" w:sz="0" w:space="0" w:color="auto"/>
        <w:left w:val="none" w:sz="0" w:space="0" w:color="auto"/>
        <w:bottom w:val="none" w:sz="0" w:space="0" w:color="auto"/>
        <w:right w:val="none" w:sz="0" w:space="0" w:color="auto"/>
      </w:divBdr>
    </w:div>
    <w:div w:id="714892361">
      <w:bodyDiv w:val="1"/>
      <w:marLeft w:val="0"/>
      <w:marRight w:val="0"/>
      <w:marTop w:val="0"/>
      <w:marBottom w:val="0"/>
      <w:divBdr>
        <w:top w:val="none" w:sz="0" w:space="0" w:color="auto"/>
        <w:left w:val="none" w:sz="0" w:space="0" w:color="auto"/>
        <w:bottom w:val="none" w:sz="0" w:space="0" w:color="auto"/>
        <w:right w:val="none" w:sz="0" w:space="0" w:color="auto"/>
      </w:divBdr>
    </w:div>
    <w:div w:id="721565980">
      <w:bodyDiv w:val="1"/>
      <w:marLeft w:val="0"/>
      <w:marRight w:val="0"/>
      <w:marTop w:val="0"/>
      <w:marBottom w:val="0"/>
      <w:divBdr>
        <w:top w:val="none" w:sz="0" w:space="0" w:color="auto"/>
        <w:left w:val="none" w:sz="0" w:space="0" w:color="auto"/>
        <w:bottom w:val="none" w:sz="0" w:space="0" w:color="auto"/>
        <w:right w:val="none" w:sz="0" w:space="0" w:color="auto"/>
      </w:divBdr>
    </w:div>
    <w:div w:id="744382215">
      <w:bodyDiv w:val="1"/>
      <w:marLeft w:val="0"/>
      <w:marRight w:val="0"/>
      <w:marTop w:val="0"/>
      <w:marBottom w:val="0"/>
      <w:divBdr>
        <w:top w:val="none" w:sz="0" w:space="0" w:color="auto"/>
        <w:left w:val="none" w:sz="0" w:space="0" w:color="auto"/>
        <w:bottom w:val="none" w:sz="0" w:space="0" w:color="auto"/>
        <w:right w:val="none" w:sz="0" w:space="0" w:color="auto"/>
      </w:divBdr>
    </w:div>
    <w:div w:id="748960606">
      <w:bodyDiv w:val="1"/>
      <w:marLeft w:val="0"/>
      <w:marRight w:val="0"/>
      <w:marTop w:val="0"/>
      <w:marBottom w:val="0"/>
      <w:divBdr>
        <w:top w:val="none" w:sz="0" w:space="0" w:color="auto"/>
        <w:left w:val="none" w:sz="0" w:space="0" w:color="auto"/>
        <w:bottom w:val="none" w:sz="0" w:space="0" w:color="auto"/>
        <w:right w:val="none" w:sz="0" w:space="0" w:color="auto"/>
      </w:divBdr>
    </w:div>
    <w:div w:id="749011223">
      <w:bodyDiv w:val="1"/>
      <w:marLeft w:val="0"/>
      <w:marRight w:val="0"/>
      <w:marTop w:val="0"/>
      <w:marBottom w:val="0"/>
      <w:divBdr>
        <w:top w:val="none" w:sz="0" w:space="0" w:color="auto"/>
        <w:left w:val="none" w:sz="0" w:space="0" w:color="auto"/>
        <w:bottom w:val="none" w:sz="0" w:space="0" w:color="auto"/>
        <w:right w:val="none" w:sz="0" w:space="0" w:color="auto"/>
      </w:divBdr>
    </w:div>
    <w:div w:id="751396423">
      <w:bodyDiv w:val="1"/>
      <w:marLeft w:val="0"/>
      <w:marRight w:val="0"/>
      <w:marTop w:val="0"/>
      <w:marBottom w:val="0"/>
      <w:divBdr>
        <w:top w:val="none" w:sz="0" w:space="0" w:color="auto"/>
        <w:left w:val="none" w:sz="0" w:space="0" w:color="auto"/>
        <w:bottom w:val="none" w:sz="0" w:space="0" w:color="auto"/>
        <w:right w:val="none" w:sz="0" w:space="0" w:color="auto"/>
      </w:divBdr>
    </w:div>
    <w:div w:id="759332611">
      <w:bodyDiv w:val="1"/>
      <w:marLeft w:val="0"/>
      <w:marRight w:val="0"/>
      <w:marTop w:val="0"/>
      <w:marBottom w:val="0"/>
      <w:divBdr>
        <w:top w:val="none" w:sz="0" w:space="0" w:color="auto"/>
        <w:left w:val="none" w:sz="0" w:space="0" w:color="auto"/>
        <w:bottom w:val="none" w:sz="0" w:space="0" w:color="auto"/>
        <w:right w:val="none" w:sz="0" w:space="0" w:color="auto"/>
      </w:divBdr>
    </w:div>
    <w:div w:id="764231602">
      <w:bodyDiv w:val="1"/>
      <w:marLeft w:val="0"/>
      <w:marRight w:val="0"/>
      <w:marTop w:val="0"/>
      <w:marBottom w:val="0"/>
      <w:divBdr>
        <w:top w:val="none" w:sz="0" w:space="0" w:color="auto"/>
        <w:left w:val="none" w:sz="0" w:space="0" w:color="auto"/>
        <w:bottom w:val="none" w:sz="0" w:space="0" w:color="auto"/>
        <w:right w:val="none" w:sz="0" w:space="0" w:color="auto"/>
      </w:divBdr>
    </w:div>
    <w:div w:id="772557065">
      <w:bodyDiv w:val="1"/>
      <w:marLeft w:val="0"/>
      <w:marRight w:val="0"/>
      <w:marTop w:val="0"/>
      <w:marBottom w:val="0"/>
      <w:divBdr>
        <w:top w:val="none" w:sz="0" w:space="0" w:color="auto"/>
        <w:left w:val="none" w:sz="0" w:space="0" w:color="auto"/>
        <w:bottom w:val="none" w:sz="0" w:space="0" w:color="auto"/>
        <w:right w:val="none" w:sz="0" w:space="0" w:color="auto"/>
      </w:divBdr>
    </w:div>
    <w:div w:id="779494861">
      <w:bodyDiv w:val="1"/>
      <w:marLeft w:val="0"/>
      <w:marRight w:val="0"/>
      <w:marTop w:val="0"/>
      <w:marBottom w:val="0"/>
      <w:divBdr>
        <w:top w:val="none" w:sz="0" w:space="0" w:color="auto"/>
        <w:left w:val="none" w:sz="0" w:space="0" w:color="auto"/>
        <w:bottom w:val="none" w:sz="0" w:space="0" w:color="auto"/>
        <w:right w:val="none" w:sz="0" w:space="0" w:color="auto"/>
      </w:divBdr>
    </w:div>
    <w:div w:id="786699321">
      <w:bodyDiv w:val="1"/>
      <w:marLeft w:val="0"/>
      <w:marRight w:val="0"/>
      <w:marTop w:val="0"/>
      <w:marBottom w:val="0"/>
      <w:divBdr>
        <w:top w:val="none" w:sz="0" w:space="0" w:color="auto"/>
        <w:left w:val="none" w:sz="0" w:space="0" w:color="auto"/>
        <w:bottom w:val="none" w:sz="0" w:space="0" w:color="auto"/>
        <w:right w:val="none" w:sz="0" w:space="0" w:color="auto"/>
      </w:divBdr>
    </w:div>
    <w:div w:id="797527842">
      <w:bodyDiv w:val="1"/>
      <w:marLeft w:val="0"/>
      <w:marRight w:val="0"/>
      <w:marTop w:val="0"/>
      <w:marBottom w:val="0"/>
      <w:divBdr>
        <w:top w:val="none" w:sz="0" w:space="0" w:color="auto"/>
        <w:left w:val="none" w:sz="0" w:space="0" w:color="auto"/>
        <w:bottom w:val="none" w:sz="0" w:space="0" w:color="auto"/>
        <w:right w:val="none" w:sz="0" w:space="0" w:color="auto"/>
      </w:divBdr>
    </w:div>
    <w:div w:id="821970823">
      <w:bodyDiv w:val="1"/>
      <w:marLeft w:val="0"/>
      <w:marRight w:val="0"/>
      <w:marTop w:val="0"/>
      <w:marBottom w:val="0"/>
      <w:divBdr>
        <w:top w:val="none" w:sz="0" w:space="0" w:color="auto"/>
        <w:left w:val="none" w:sz="0" w:space="0" w:color="auto"/>
        <w:bottom w:val="none" w:sz="0" w:space="0" w:color="auto"/>
        <w:right w:val="none" w:sz="0" w:space="0" w:color="auto"/>
      </w:divBdr>
    </w:div>
    <w:div w:id="828596180">
      <w:bodyDiv w:val="1"/>
      <w:marLeft w:val="0"/>
      <w:marRight w:val="0"/>
      <w:marTop w:val="0"/>
      <w:marBottom w:val="0"/>
      <w:divBdr>
        <w:top w:val="none" w:sz="0" w:space="0" w:color="auto"/>
        <w:left w:val="none" w:sz="0" w:space="0" w:color="auto"/>
        <w:bottom w:val="none" w:sz="0" w:space="0" w:color="auto"/>
        <w:right w:val="none" w:sz="0" w:space="0" w:color="auto"/>
      </w:divBdr>
    </w:div>
    <w:div w:id="828637773">
      <w:bodyDiv w:val="1"/>
      <w:marLeft w:val="0"/>
      <w:marRight w:val="0"/>
      <w:marTop w:val="0"/>
      <w:marBottom w:val="0"/>
      <w:divBdr>
        <w:top w:val="none" w:sz="0" w:space="0" w:color="auto"/>
        <w:left w:val="none" w:sz="0" w:space="0" w:color="auto"/>
        <w:bottom w:val="none" w:sz="0" w:space="0" w:color="auto"/>
        <w:right w:val="none" w:sz="0" w:space="0" w:color="auto"/>
      </w:divBdr>
    </w:div>
    <w:div w:id="833182438">
      <w:bodyDiv w:val="1"/>
      <w:marLeft w:val="0"/>
      <w:marRight w:val="0"/>
      <w:marTop w:val="0"/>
      <w:marBottom w:val="0"/>
      <w:divBdr>
        <w:top w:val="none" w:sz="0" w:space="0" w:color="auto"/>
        <w:left w:val="none" w:sz="0" w:space="0" w:color="auto"/>
        <w:bottom w:val="none" w:sz="0" w:space="0" w:color="auto"/>
        <w:right w:val="none" w:sz="0" w:space="0" w:color="auto"/>
      </w:divBdr>
    </w:div>
    <w:div w:id="865556306">
      <w:bodyDiv w:val="1"/>
      <w:marLeft w:val="0"/>
      <w:marRight w:val="0"/>
      <w:marTop w:val="0"/>
      <w:marBottom w:val="0"/>
      <w:divBdr>
        <w:top w:val="none" w:sz="0" w:space="0" w:color="auto"/>
        <w:left w:val="none" w:sz="0" w:space="0" w:color="auto"/>
        <w:bottom w:val="none" w:sz="0" w:space="0" w:color="auto"/>
        <w:right w:val="none" w:sz="0" w:space="0" w:color="auto"/>
      </w:divBdr>
    </w:div>
    <w:div w:id="866286036">
      <w:bodyDiv w:val="1"/>
      <w:marLeft w:val="0"/>
      <w:marRight w:val="0"/>
      <w:marTop w:val="0"/>
      <w:marBottom w:val="0"/>
      <w:divBdr>
        <w:top w:val="none" w:sz="0" w:space="0" w:color="auto"/>
        <w:left w:val="none" w:sz="0" w:space="0" w:color="auto"/>
        <w:bottom w:val="none" w:sz="0" w:space="0" w:color="auto"/>
        <w:right w:val="none" w:sz="0" w:space="0" w:color="auto"/>
      </w:divBdr>
    </w:div>
    <w:div w:id="870873184">
      <w:bodyDiv w:val="1"/>
      <w:marLeft w:val="0"/>
      <w:marRight w:val="0"/>
      <w:marTop w:val="0"/>
      <w:marBottom w:val="0"/>
      <w:divBdr>
        <w:top w:val="none" w:sz="0" w:space="0" w:color="auto"/>
        <w:left w:val="none" w:sz="0" w:space="0" w:color="auto"/>
        <w:bottom w:val="none" w:sz="0" w:space="0" w:color="auto"/>
        <w:right w:val="none" w:sz="0" w:space="0" w:color="auto"/>
      </w:divBdr>
    </w:div>
    <w:div w:id="876427343">
      <w:bodyDiv w:val="1"/>
      <w:marLeft w:val="0"/>
      <w:marRight w:val="0"/>
      <w:marTop w:val="0"/>
      <w:marBottom w:val="0"/>
      <w:divBdr>
        <w:top w:val="none" w:sz="0" w:space="0" w:color="auto"/>
        <w:left w:val="none" w:sz="0" w:space="0" w:color="auto"/>
        <w:bottom w:val="none" w:sz="0" w:space="0" w:color="auto"/>
        <w:right w:val="none" w:sz="0" w:space="0" w:color="auto"/>
      </w:divBdr>
    </w:div>
    <w:div w:id="886531810">
      <w:bodyDiv w:val="1"/>
      <w:marLeft w:val="0"/>
      <w:marRight w:val="0"/>
      <w:marTop w:val="0"/>
      <w:marBottom w:val="0"/>
      <w:divBdr>
        <w:top w:val="none" w:sz="0" w:space="0" w:color="auto"/>
        <w:left w:val="none" w:sz="0" w:space="0" w:color="auto"/>
        <w:bottom w:val="none" w:sz="0" w:space="0" w:color="auto"/>
        <w:right w:val="none" w:sz="0" w:space="0" w:color="auto"/>
      </w:divBdr>
    </w:div>
    <w:div w:id="886641688">
      <w:bodyDiv w:val="1"/>
      <w:marLeft w:val="0"/>
      <w:marRight w:val="0"/>
      <w:marTop w:val="0"/>
      <w:marBottom w:val="0"/>
      <w:divBdr>
        <w:top w:val="none" w:sz="0" w:space="0" w:color="auto"/>
        <w:left w:val="none" w:sz="0" w:space="0" w:color="auto"/>
        <w:bottom w:val="none" w:sz="0" w:space="0" w:color="auto"/>
        <w:right w:val="none" w:sz="0" w:space="0" w:color="auto"/>
      </w:divBdr>
    </w:div>
    <w:div w:id="887453167">
      <w:bodyDiv w:val="1"/>
      <w:marLeft w:val="0"/>
      <w:marRight w:val="0"/>
      <w:marTop w:val="0"/>
      <w:marBottom w:val="0"/>
      <w:divBdr>
        <w:top w:val="none" w:sz="0" w:space="0" w:color="auto"/>
        <w:left w:val="none" w:sz="0" w:space="0" w:color="auto"/>
        <w:bottom w:val="none" w:sz="0" w:space="0" w:color="auto"/>
        <w:right w:val="none" w:sz="0" w:space="0" w:color="auto"/>
      </w:divBdr>
    </w:div>
    <w:div w:id="889223072">
      <w:bodyDiv w:val="1"/>
      <w:marLeft w:val="0"/>
      <w:marRight w:val="0"/>
      <w:marTop w:val="0"/>
      <w:marBottom w:val="0"/>
      <w:divBdr>
        <w:top w:val="none" w:sz="0" w:space="0" w:color="auto"/>
        <w:left w:val="none" w:sz="0" w:space="0" w:color="auto"/>
        <w:bottom w:val="none" w:sz="0" w:space="0" w:color="auto"/>
        <w:right w:val="none" w:sz="0" w:space="0" w:color="auto"/>
      </w:divBdr>
    </w:div>
    <w:div w:id="899363291">
      <w:bodyDiv w:val="1"/>
      <w:marLeft w:val="0"/>
      <w:marRight w:val="0"/>
      <w:marTop w:val="0"/>
      <w:marBottom w:val="0"/>
      <w:divBdr>
        <w:top w:val="none" w:sz="0" w:space="0" w:color="auto"/>
        <w:left w:val="none" w:sz="0" w:space="0" w:color="auto"/>
        <w:bottom w:val="none" w:sz="0" w:space="0" w:color="auto"/>
        <w:right w:val="none" w:sz="0" w:space="0" w:color="auto"/>
      </w:divBdr>
    </w:div>
    <w:div w:id="910895657">
      <w:bodyDiv w:val="1"/>
      <w:marLeft w:val="0"/>
      <w:marRight w:val="0"/>
      <w:marTop w:val="0"/>
      <w:marBottom w:val="0"/>
      <w:divBdr>
        <w:top w:val="none" w:sz="0" w:space="0" w:color="auto"/>
        <w:left w:val="none" w:sz="0" w:space="0" w:color="auto"/>
        <w:bottom w:val="none" w:sz="0" w:space="0" w:color="auto"/>
        <w:right w:val="none" w:sz="0" w:space="0" w:color="auto"/>
      </w:divBdr>
    </w:div>
    <w:div w:id="917709863">
      <w:bodyDiv w:val="1"/>
      <w:marLeft w:val="0"/>
      <w:marRight w:val="0"/>
      <w:marTop w:val="0"/>
      <w:marBottom w:val="0"/>
      <w:divBdr>
        <w:top w:val="none" w:sz="0" w:space="0" w:color="auto"/>
        <w:left w:val="none" w:sz="0" w:space="0" w:color="auto"/>
        <w:bottom w:val="none" w:sz="0" w:space="0" w:color="auto"/>
        <w:right w:val="none" w:sz="0" w:space="0" w:color="auto"/>
      </w:divBdr>
    </w:div>
    <w:div w:id="944967196">
      <w:bodyDiv w:val="1"/>
      <w:marLeft w:val="0"/>
      <w:marRight w:val="0"/>
      <w:marTop w:val="0"/>
      <w:marBottom w:val="0"/>
      <w:divBdr>
        <w:top w:val="none" w:sz="0" w:space="0" w:color="auto"/>
        <w:left w:val="none" w:sz="0" w:space="0" w:color="auto"/>
        <w:bottom w:val="none" w:sz="0" w:space="0" w:color="auto"/>
        <w:right w:val="none" w:sz="0" w:space="0" w:color="auto"/>
      </w:divBdr>
    </w:div>
    <w:div w:id="963921207">
      <w:bodyDiv w:val="1"/>
      <w:marLeft w:val="0"/>
      <w:marRight w:val="0"/>
      <w:marTop w:val="0"/>
      <w:marBottom w:val="0"/>
      <w:divBdr>
        <w:top w:val="none" w:sz="0" w:space="0" w:color="auto"/>
        <w:left w:val="none" w:sz="0" w:space="0" w:color="auto"/>
        <w:bottom w:val="none" w:sz="0" w:space="0" w:color="auto"/>
        <w:right w:val="none" w:sz="0" w:space="0" w:color="auto"/>
      </w:divBdr>
    </w:div>
    <w:div w:id="985086288">
      <w:bodyDiv w:val="1"/>
      <w:marLeft w:val="0"/>
      <w:marRight w:val="0"/>
      <w:marTop w:val="0"/>
      <w:marBottom w:val="0"/>
      <w:divBdr>
        <w:top w:val="none" w:sz="0" w:space="0" w:color="auto"/>
        <w:left w:val="none" w:sz="0" w:space="0" w:color="auto"/>
        <w:bottom w:val="none" w:sz="0" w:space="0" w:color="auto"/>
        <w:right w:val="none" w:sz="0" w:space="0" w:color="auto"/>
      </w:divBdr>
    </w:div>
    <w:div w:id="986013868">
      <w:bodyDiv w:val="1"/>
      <w:marLeft w:val="0"/>
      <w:marRight w:val="0"/>
      <w:marTop w:val="0"/>
      <w:marBottom w:val="0"/>
      <w:divBdr>
        <w:top w:val="none" w:sz="0" w:space="0" w:color="auto"/>
        <w:left w:val="none" w:sz="0" w:space="0" w:color="auto"/>
        <w:bottom w:val="none" w:sz="0" w:space="0" w:color="auto"/>
        <w:right w:val="none" w:sz="0" w:space="0" w:color="auto"/>
      </w:divBdr>
    </w:div>
    <w:div w:id="986325396">
      <w:bodyDiv w:val="1"/>
      <w:marLeft w:val="0"/>
      <w:marRight w:val="0"/>
      <w:marTop w:val="0"/>
      <w:marBottom w:val="0"/>
      <w:divBdr>
        <w:top w:val="none" w:sz="0" w:space="0" w:color="auto"/>
        <w:left w:val="none" w:sz="0" w:space="0" w:color="auto"/>
        <w:bottom w:val="none" w:sz="0" w:space="0" w:color="auto"/>
        <w:right w:val="none" w:sz="0" w:space="0" w:color="auto"/>
      </w:divBdr>
    </w:div>
    <w:div w:id="986472528">
      <w:bodyDiv w:val="1"/>
      <w:marLeft w:val="0"/>
      <w:marRight w:val="0"/>
      <w:marTop w:val="0"/>
      <w:marBottom w:val="0"/>
      <w:divBdr>
        <w:top w:val="none" w:sz="0" w:space="0" w:color="auto"/>
        <w:left w:val="none" w:sz="0" w:space="0" w:color="auto"/>
        <w:bottom w:val="none" w:sz="0" w:space="0" w:color="auto"/>
        <w:right w:val="none" w:sz="0" w:space="0" w:color="auto"/>
      </w:divBdr>
    </w:div>
    <w:div w:id="1001348422">
      <w:bodyDiv w:val="1"/>
      <w:marLeft w:val="0"/>
      <w:marRight w:val="0"/>
      <w:marTop w:val="0"/>
      <w:marBottom w:val="0"/>
      <w:divBdr>
        <w:top w:val="none" w:sz="0" w:space="0" w:color="auto"/>
        <w:left w:val="none" w:sz="0" w:space="0" w:color="auto"/>
        <w:bottom w:val="none" w:sz="0" w:space="0" w:color="auto"/>
        <w:right w:val="none" w:sz="0" w:space="0" w:color="auto"/>
      </w:divBdr>
    </w:div>
    <w:div w:id="1021978589">
      <w:bodyDiv w:val="1"/>
      <w:marLeft w:val="0"/>
      <w:marRight w:val="0"/>
      <w:marTop w:val="0"/>
      <w:marBottom w:val="0"/>
      <w:divBdr>
        <w:top w:val="none" w:sz="0" w:space="0" w:color="auto"/>
        <w:left w:val="none" w:sz="0" w:space="0" w:color="auto"/>
        <w:bottom w:val="none" w:sz="0" w:space="0" w:color="auto"/>
        <w:right w:val="none" w:sz="0" w:space="0" w:color="auto"/>
      </w:divBdr>
    </w:div>
    <w:div w:id="1038626961">
      <w:bodyDiv w:val="1"/>
      <w:marLeft w:val="0"/>
      <w:marRight w:val="0"/>
      <w:marTop w:val="0"/>
      <w:marBottom w:val="0"/>
      <w:divBdr>
        <w:top w:val="none" w:sz="0" w:space="0" w:color="auto"/>
        <w:left w:val="none" w:sz="0" w:space="0" w:color="auto"/>
        <w:bottom w:val="none" w:sz="0" w:space="0" w:color="auto"/>
        <w:right w:val="none" w:sz="0" w:space="0" w:color="auto"/>
      </w:divBdr>
    </w:div>
    <w:div w:id="1041905548">
      <w:bodyDiv w:val="1"/>
      <w:marLeft w:val="0"/>
      <w:marRight w:val="0"/>
      <w:marTop w:val="0"/>
      <w:marBottom w:val="0"/>
      <w:divBdr>
        <w:top w:val="none" w:sz="0" w:space="0" w:color="auto"/>
        <w:left w:val="none" w:sz="0" w:space="0" w:color="auto"/>
        <w:bottom w:val="none" w:sz="0" w:space="0" w:color="auto"/>
        <w:right w:val="none" w:sz="0" w:space="0" w:color="auto"/>
      </w:divBdr>
    </w:div>
    <w:div w:id="1064136938">
      <w:bodyDiv w:val="1"/>
      <w:marLeft w:val="0"/>
      <w:marRight w:val="0"/>
      <w:marTop w:val="0"/>
      <w:marBottom w:val="0"/>
      <w:divBdr>
        <w:top w:val="none" w:sz="0" w:space="0" w:color="auto"/>
        <w:left w:val="none" w:sz="0" w:space="0" w:color="auto"/>
        <w:bottom w:val="none" w:sz="0" w:space="0" w:color="auto"/>
        <w:right w:val="none" w:sz="0" w:space="0" w:color="auto"/>
      </w:divBdr>
    </w:div>
    <w:div w:id="1073359759">
      <w:bodyDiv w:val="1"/>
      <w:marLeft w:val="0"/>
      <w:marRight w:val="0"/>
      <w:marTop w:val="0"/>
      <w:marBottom w:val="0"/>
      <w:divBdr>
        <w:top w:val="none" w:sz="0" w:space="0" w:color="auto"/>
        <w:left w:val="none" w:sz="0" w:space="0" w:color="auto"/>
        <w:bottom w:val="none" w:sz="0" w:space="0" w:color="auto"/>
        <w:right w:val="none" w:sz="0" w:space="0" w:color="auto"/>
      </w:divBdr>
    </w:div>
    <w:div w:id="1084379357">
      <w:bodyDiv w:val="1"/>
      <w:marLeft w:val="0"/>
      <w:marRight w:val="0"/>
      <w:marTop w:val="0"/>
      <w:marBottom w:val="0"/>
      <w:divBdr>
        <w:top w:val="none" w:sz="0" w:space="0" w:color="auto"/>
        <w:left w:val="none" w:sz="0" w:space="0" w:color="auto"/>
        <w:bottom w:val="none" w:sz="0" w:space="0" w:color="auto"/>
        <w:right w:val="none" w:sz="0" w:space="0" w:color="auto"/>
      </w:divBdr>
    </w:div>
    <w:div w:id="1090345317">
      <w:bodyDiv w:val="1"/>
      <w:marLeft w:val="0"/>
      <w:marRight w:val="0"/>
      <w:marTop w:val="0"/>
      <w:marBottom w:val="0"/>
      <w:divBdr>
        <w:top w:val="none" w:sz="0" w:space="0" w:color="auto"/>
        <w:left w:val="none" w:sz="0" w:space="0" w:color="auto"/>
        <w:bottom w:val="none" w:sz="0" w:space="0" w:color="auto"/>
        <w:right w:val="none" w:sz="0" w:space="0" w:color="auto"/>
      </w:divBdr>
    </w:div>
    <w:div w:id="1096823083">
      <w:bodyDiv w:val="1"/>
      <w:marLeft w:val="0"/>
      <w:marRight w:val="0"/>
      <w:marTop w:val="0"/>
      <w:marBottom w:val="0"/>
      <w:divBdr>
        <w:top w:val="none" w:sz="0" w:space="0" w:color="auto"/>
        <w:left w:val="none" w:sz="0" w:space="0" w:color="auto"/>
        <w:bottom w:val="none" w:sz="0" w:space="0" w:color="auto"/>
        <w:right w:val="none" w:sz="0" w:space="0" w:color="auto"/>
      </w:divBdr>
    </w:div>
    <w:div w:id="1098062750">
      <w:bodyDiv w:val="1"/>
      <w:marLeft w:val="0"/>
      <w:marRight w:val="0"/>
      <w:marTop w:val="0"/>
      <w:marBottom w:val="0"/>
      <w:divBdr>
        <w:top w:val="none" w:sz="0" w:space="0" w:color="auto"/>
        <w:left w:val="none" w:sz="0" w:space="0" w:color="auto"/>
        <w:bottom w:val="none" w:sz="0" w:space="0" w:color="auto"/>
        <w:right w:val="none" w:sz="0" w:space="0" w:color="auto"/>
      </w:divBdr>
    </w:div>
    <w:div w:id="1098989543">
      <w:bodyDiv w:val="1"/>
      <w:marLeft w:val="0"/>
      <w:marRight w:val="0"/>
      <w:marTop w:val="0"/>
      <w:marBottom w:val="0"/>
      <w:divBdr>
        <w:top w:val="none" w:sz="0" w:space="0" w:color="auto"/>
        <w:left w:val="none" w:sz="0" w:space="0" w:color="auto"/>
        <w:bottom w:val="none" w:sz="0" w:space="0" w:color="auto"/>
        <w:right w:val="none" w:sz="0" w:space="0" w:color="auto"/>
      </w:divBdr>
    </w:div>
    <w:div w:id="1100567951">
      <w:bodyDiv w:val="1"/>
      <w:marLeft w:val="0"/>
      <w:marRight w:val="0"/>
      <w:marTop w:val="0"/>
      <w:marBottom w:val="0"/>
      <w:divBdr>
        <w:top w:val="none" w:sz="0" w:space="0" w:color="auto"/>
        <w:left w:val="none" w:sz="0" w:space="0" w:color="auto"/>
        <w:bottom w:val="none" w:sz="0" w:space="0" w:color="auto"/>
        <w:right w:val="none" w:sz="0" w:space="0" w:color="auto"/>
      </w:divBdr>
    </w:div>
    <w:div w:id="1127625460">
      <w:bodyDiv w:val="1"/>
      <w:marLeft w:val="0"/>
      <w:marRight w:val="0"/>
      <w:marTop w:val="0"/>
      <w:marBottom w:val="0"/>
      <w:divBdr>
        <w:top w:val="none" w:sz="0" w:space="0" w:color="auto"/>
        <w:left w:val="none" w:sz="0" w:space="0" w:color="auto"/>
        <w:bottom w:val="none" w:sz="0" w:space="0" w:color="auto"/>
        <w:right w:val="none" w:sz="0" w:space="0" w:color="auto"/>
      </w:divBdr>
    </w:div>
    <w:div w:id="1128624793">
      <w:bodyDiv w:val="1"/>
      <w:marLeft w:val="0"/>
      <w:marRight w:val="0"/>
      <w:marTop w:val="0"/>
      <w:marBottom w:val="0"/>
      <w:divBdr>
        <w:top w:val="none" w:sz="0" w:space="0" w:color="auto"/>
        <w:left w:val="none" w:sz="0" w:space="0" w:color="auto"/>
        <w:bottom w:val="none" w:sz="0" w:space="0" w:color="auto"/>
        <w:right w:val="none" w:sz="0" w:space="0" w:color="auto"/>
      </w:divBdr>
    </w:div>
    <w:div w:id="1131482325">
      <w:bodyDiv w:val="1"/>
      <w:marLeft w:val="0"/>
      <w:marRight w:val="0"/>
      <w:marTop w:val="0"/>
      <w:marBottom w:val="0"/>
      <w:divBdr>
        <w:top w:val="none" w:sz="0" w:space="0" w:color="auto"/>
        <w:left w:val="none" w:sz="0" w:space="0" w:color="auto"/>
        <w:bottom w:val="none" w:sz="0" w:space="0" w:color="auto"/>
        <w:right w:val="none" w:sz="0" w:space="0" w:color="auto"/>
      </w:divBdr>
    </w:div>
    <w:div w:id="1146555902">
      <w:bodyDiv w:val="1"/>
      <w:marLeft w:val="0"/>
      <w:marRight w:val="0"/>
      <w:marTop w:val="0"/>
      <w:marBottom w:val="0"/>
      <w:divBdr>
        <w:top w:val="none" w:sz="0" w:space="0" w:color="auto"/>
        <w:left w:val="none" w:sz="0" w:space="0" w:color="auto"/>
        <w:bottom w:val="none" w:sz="0" w:space="0" w:color="auto"/>
        <w:right w:val="none" w:sz="0" w:space="0" w:color="auto"/>
      </w:divBdr>
    </w:div>
    <w:div w:id="1149637902">
      <w:bodyDiv w:val="1"/>
      <w:marLeft w:val="0"/>
      <w:marRight w:val="0"/>
      <w:marTop w:val="0"/>
      <w:marBottom w:val="0"/>
      <w:divBdr>
        <w:top w:val="none" w:sz="0" w:space="0" w:color="auto"/>
        <w:left w:val="none" w:sz="0" w:space="0" w:color="auto"/>
        <w:bottom w:val="none" w:sz="0" w:space="0" w:color="auto"/>
        <w:right w:val="none" w:sz="0" w:space="0" w:color="auto"/>
      </w:divBdr>
    </w:div>
    <w:div w:id="1153109415">
      <w:bodyDiv w:val="1"/>
      <w:marLeft w:val="0"/>
      <w:marRight w:val="0"/>
      <w:marTop w:val="0"/>
      <w:marBottom w:val="0"/>
      <w:divBdr>
        <w:top w:val="none" w:sz="0" w:space="0" w:color="auto"/>
        <w:left w:val="none" w:sz="0" w:space="0" w:color="auto"/>
        <w:bottom w:val="none" w:sz="0" w:space="0" w:color="auto"/>
        <w:right w:val="none" w:sz="0" w:space="0" w:color="auto"/>
      </w:divBdr>
    </w:div>
    <w:div w:id="1176918533">
      <w:bodyDiv w:val="1"/>
      <w:marLeft w:val="0"/>
      <w:marRight w:val="0"/>
      <w:marTop w:val="0"/>
      <w:marBottom w:val="0"/>
      <w:divBdr>
        <w:top w:val="none" w:sz="0" w:space="0" w:color="auto"/>
        <w:left w:val="none" w:sz="0" w:space="0" w:color="auto"/>
        <w:bottom w:val="none" w:sz="0" w:space="0" w:color="auto"/>
        <w:right w:val="none" w:sz="0" w:space="0" w:color="auto"/>
      </w:divBdr>
    </w:div>
    <w:div w:id="1188180551">
      <w:bodyDiv w:val="1"/>
      <w:marLeft w:val="0"/>
      <w:marRight w:val="0"/>
      <w:marTop w:val="0"/>
      <w:marBottom w:val="0"/>
      <w:divBdr>
        <w:top w:val="none" w:sz="0" w:space="0" w:color="auto"/>
        <w:left w:val="none" w:sz="0" w:space="0" w:color="auto"/>
        <w:bottom w:val="none" w:sz="0" w:space="0" w:color="auto"/>
        <w:right w:val="none" w:sz="0" w:space="0" w:color="auto"/>
      </w:divBdr>
    </w:div>
    <w:div w:id="1189370008">
      <w:bodyDiv w:val="1"/>
      <w:marLeft w:val="0"/>
      <w:marRight w:val="0"/>
      <w:marTop w:val="0"/>
      <w:marBottom w:val="0"/>
      <w:divBdr>
        <w:top w:val="none" w:sz="0" w:space="0" w:color="auto"/>
        <w:left w:val="none" w:sz="0" w:space="0" w:color="auto"/>
        <w:bottom w:val="none" w:sz="0" w:space="0" w:color="auto"/>
        <w:right w:val="none" w:sz="0" w:space="0" w:color="auto"/>
      </w:divBdr>
    </w:div>
    <w:div w:id="1201166017">
      <w:bodyDiv w:val="1"/>
      <w:marLeft w:val="0"/>
      <w:marRight w:val="0"/>
      <w:marTop w:val="0"/>
      <w:marBottom w:val="0"/>
      <w:divBdr>
        <w:top w:val="none" w:sz="0" w:space="0" w:color="auto"/>
        <w:left w:val="none" w:sz="0" w:space="0" w:color="auto"/>
        <w:bottom w:val="none" w:sz="0" w:space="0" w:color="auto"/>
        <w:right w:val="none" w:sz="0" w:space="0" w:color="auto"/>
      </w:divBdr>
    </w:div>
    <w:div w:id="1219780065">
      <w:bodyDiv w:val="1"/>
      <w:marLeft w:val="0"/>
      <w:marRight w:val="0"/>
      <w:marTop w:val="0"/>
      <w:marBottom w:val="0"/>
      <w:divBdr>
        <w:top w:val="none" w:sz="0" w:space="0" w:color="auto"/>
        <w:left w:val="none" w:sz="0" w:space="0" w:color="auto"/>
        <w:bottom w:val="none" w:sz="0" w:space="0" w:color="auto"/>
        <w:right w:val="none" w:sz="0" w:space="0" w:color="auto"/>
      </w:divBdr>
    </w:div>
    <w:div w:id="1233395675">
      <w:bodyDiv w:val="1"/>
      <w:marLeft w:val="0"/>
      <w:marRight w:val="0"/>
      <w:marTop w:val="0"/>
      <w:marBottom w:val="0"/>
      <w:divBdr>
        <w:top w:val="none" w:sz="0" w:space="0" w:color="auto"/>
        <w:left w:val="none" w:sz="0" w:space="0" w:color="auto"/>
        <w:bottom w:val="none" w:sz="0" w:space="0" w:color="auto"/>
        <w:right w:val="none" w:sz="0" w:space="0" w:color="auto"/>
      </w:divBdr>
    </w:div>
    <w:div w:id="1238369869">
      <w:bodyDiv w:val="1"/>
      <w:marLeft w:val="0"/>
      <w:marRight w:val="0"/>
      <w:marTop w:val="0"/>
      <w:marBottom w:val="0"/>
      <w:divBdr>
        <w:top w:val="none" w:sz="0" w:space="0" w:color="auto"/>
        <w:left w:val="none" w:sz="0" w:space="0" w:color="auto"/>
        <w:bottom w:val="none" w:sz="0" w:space="0" w:color="auto"/>
        <w:right w:val="none" w:sz="0" w:space="0" w:color="auto"/>
      </w:divBdr>
    </w:div>
    <w:div w:id="1239054085">
      <w:bodyDiv w:val="1"/>
      <w:marLeft w:val="0"/>
      <w:marRight w:val="0"/>
      <w:marTop w:val="0"/>
      <w:marBottom w:val="0"/>
      <w:divBdr>
        <w:top w:val="none" w:sz="0" w:space="0" w:color="auto"/>
        <w:left w:val="none" w:sz="0" w:space="0" w:color="auto"/>
        <w:bottom w:val="none" w:sz="0" w:space="0" w:color="auto"/>
        <w:right w:val="none" w:sz="0" w:space="0" w:color="auto"/>
      </w:divBdr>
    </w:div>
    <w:div w:id="1248999830">
      <w:bodyDiv w:val="1"/>
      <w:marLeft w:val="0"/>
      <w:marRight w:val="0"/>
      <w:marTop w:val="0"/>
      <w:marBottom w:val="0"/>
      <w:divBdr>
        <w:top w:val="none" w:sz="0" w:space="0" w:color="auto"/>
        <w:left w:val="none" w:sz="0" w:space="0" w:color="auto"/>
        <w:bottom w:val="none" w:sz="0" w:space="0" w:color="auto"/>
        <w:right w:val="none" w:sz="0" w:space="0" w:color="auto"/>
      </w:divBdr>
    </w:div>
    <w:div w:id="1258978657">
      <w:bodyDiv w:val="1"/>
      <w:marLeft w:val="0"/>
      <w:marRight w:val="0"/>
      <w:marTop w:val="0"/>
      <w:marBottom w:val="0"/>
      <w:divBdr>
        <w:top w:val="none" w:sz="0" w:space="0" w:color="auto"/>
        <w:left w:val="none" w:sz="0" w:space="0" w:color="auto"/>
        <w:bottom w:val="none" w:sz="0" w:space="0" w:color="auto"/>
        <w:right w:val="none" w:sz="0" w:space="0" w:color="auto"/>
      </w:divBdr>
    </w:div>
    <w:div w:id="1260139428">
      <w:bodyDiv w:val="1"/>
      <w:marLeft w:val="0"/>
      <w:marRight w:val="0"/>
      <w:marTop w:val="0"/>
      <w:marBottom w:val="0"/>
      <w:divBdr>
        <w:top w:val="none" w:sz="0" w:space="0" w:color="auto"/>
        <w:left w:val="none" w:sz="0" w:space="0" w:color="auto"/>
        <w:bottom w:val="none" w:sz="0" w:space="0" w:color="auto"/>
        <w:right w:val="none" w:sz="0" w:space="0" w:color="auto"/>
      </w:divBdr>
    </w:div>
    <w:div w:id="1260916731">
      <w:bodyDiv w:val="1"/>
      <w:marLeft w:val="0"/>
      <w:marRight w:val="0"/>
      <w:marTop w:val="0"/>
      <w:marBottom w:val="0"/>
      <w:divBdr>
        <w:top w:val="none" w:sz="0" w:space="0" w:color="auto"/>
        <w:left w:val="none" w:sz="0" w:space="0" w:color="auto"/>
        <w:bottom w:val="none" w:sz="0" w:space="0" w:color="auto"/>
        <w:right w:val="none" w:sz="0" w:space="0" w:color="auto"/>
      </w:divBdr>
    </w:div>
    <w:div w:id="1269460733">
      <w:bodyDiv w:val="1"/>
      <w:marLeft w:val="0"/>
      <w:marRight w:val="0"/>
      <w:marTop w:val="0"/>
      <w:marBottom w:val="0"/>
      <w:divBdr>
        <w:top w:val="none" w:sz="0" w:space="0" w:color="auto"/>
        <w:left w:val="none" w:sz="0" w:space="0" w:color="auto"/>
        <w:bottom w:val="none" w:sz="0" w:space="0" w:color="auto"/>
        <w:right w:val="none" w:sz="0" w:space="0" w:color="auto"/>
      </w:divBdr>
    </w:div>
    <w:div w:id="1272125176">
      <w:bodyDiv w:val="1"/>
      <w:marLeft w:val="0"/>
      <w:marRight w:val="0"/>
      <w:marTop w:val="0"/>
      <w:marBottom w:val="0"/>
      <w:divBdr>
        <w:top w:val="none" w:sz="0" w:space="0" w:color="auto"/>
        <w:left w:val="none" w:sz="0" w:space="0" w:color="auto"/>
        <w:bottom w:val="none" w:sz="0" w:space="0" w:color="auto"/>
        <w:right w:val="none" w:sz="0" w:space="0" w:color="auto"/>
      </w:divBdr>
    </w:div>
    <w:div w:id="1277832532">
      <w:bodyDiv w:val="1"/>
      <w:marLeft w:val="0"/>
      <w:marRight w:val="0"/>
      <w:marTop w:val="0"/>
      <w:marBottom w:val="0"/>
      <w:divBdr>
        <w:top w:val="none" w:sz="0" w:space="0" w:color="auto"/>
        <w:left w:val="none" w:sz="0" w:space="0" w:color="auto"/>
        <w:bottom w:val="none" w:sz="0" w:space="0" w:color="auto"/>
        <w:right w:val="none" w:sz="0" w:space="0" w:color="auto"/>
      </w:divBdr>
    </w:div>
    <w:div w:id="1279219551">
      <w:bodyDiv w:val="1"/>
      <w:marLeft w:val="0"/>
      <w:marRight w:val="0"/>
      <w:marTop w:val="0"/>
      <w:marBottom w:val="0"/>
      <w:divBdr>
        <w:top w:val="none" w:sz="0" w:space="0" w:color="auto"/>
        <w:left w:val="none" w:sz="0" w:space="0" w:color="auto"/>
        <w:bottom w:val="none" w:sz="0" w:space="0" w:color="auto"/>
        <w:right w:val="none" w:sz="0" w:space="0" w:color="auto"/>
      </w:divBdr>
    </w:div>
    <w:div w:id="1290824329">
      <w:bodyDiv w:val="1"/>
      <w:marLeft w:val="0"/>
      <w:marRight w:val="0"/>
      <w:marTop w:val="0"/>
      <w:marBottom w:val="0"/>
      <w:divBdr>
        <w:top w:val="none" w:sz="0" w:space="0" w:color="auto"/>
        <w:left w:val="none" w:sz="0" w:space="0" w:color="auto"/>
        <w:bottom w:val="none" w:sz="0" w:space="0" w:color="auto"/>
        <w:right w:val="none" w:sz="0" w:space="0" w:color="auto"/>
      </w:divBdr>
    </w:div>
    <w:div w:id="1291791128">
      <w:bodyDiv w:val="1"/>
      <w:marLeft w:val="0"/>
      <w:marRight w:val="0"/>
      <w:marTop w:val="0"/>
      <w:marBottom w:val="0"/>
      <w:divBdr>
        <w:top w:val="none" w:sz="0" w:space="0" w:color="auto"/>
        <w:left w:val="none" w:sz="0" w:space="0" w:color="auto"/>
        <w:bottom w:val="none" w:sz="0" w:space="0" w:color="auto"/>
        <w:right w:val="none" w:sz="0" w:space="0" w:color="auto"/>
      </w:divBdr>
    </w:div>
    <w:div w:id="1294364573">
      <w:bodyDiv w:val="1"/>
      <w:marLeft w:val="0"/>
      <w:marRight w:val="0"/>
      <w:marTop w:val="0"/>
      <w:marBottom w:val="0"/>
      <w:divBdr>
        <w:top w:val="none" w:sz="0" w:space="0" w:color="auto"/>
        <w:left w:val="none" w:sz="0" w:space="0" w:color="auto"/>
        <w:bottom w:val="none" w:sz="0" w:space="0" w:color="auto"/>
        <w:right w:val="none" w:sz="0" w:space="0" w:color="auto"/>
      </w:divBdr>
    </w:div>
    <w:div w:id="1297418221">
      <w:bodyDiv w:val="1"/>
      <w:marLeft w:val="0"/>
      <w:marRight w:val="0"/>
      <w:marTop w:val="0"/>
      <w:marBottom w:val="0"/>
      <w:divBdr>
        <w:top w:val="none" w:sz="0" w:space="0" w:color="auto"/>
        <w:left w:val="none" w:sz="0" w:space="0" w:color="auto"/>
        <w:bottom w:val="none" w:sz="0" w:space="0" w:color="auto"/>
        <w:right w:val="none" w:sz="0" w:space="0" w:color="auto"/>
      </w:divBdr>
    </w:div>
    <w:div w:id="1308705683">
      <w:bodyDiv w:val="1"/>
      <w:marLeft w:val="0"/>
      <w:marRight w:val="0"/>
      <w:marTop w:val="0"/>
      <w:marBottom w:val="0"/>
      <w:divBdr>
        <w:top w:val="none" w:sz="0" w:space="0" w:color="auto"/>
        <w:left w:val="none" w:sz="0" w:space="0" w:color="auto"/>
        <w:bottom w:val="none" w:sz="0" w:space="0" w:color="auto"/>
        <w:right w:val="none" w:sz="0" w:space="0" w:color="auto"/>
      </w:divBdr>
    </w:div>
    <w:div w:id="1311442077">
      <w:bodyDiv w:val="1"/>
      <w:marLeft w:val="0"/>
      <w:marRight w:val="0"/>
      <w:marTop w:val="0"/>
      <w:marBottom w:val="0"/>
      <w:divBdr>
        <w:top w:val="none" w:sz="0" w:space="0" w:color="auto"/>
        <w:left w:val="none" w:sz="0" w:space="0" w:color="auto"/>
        <w:bottom w:val="none" w:sz="0" w:space="0" w:color="auto"/>
        <w:right w:val="none" w:sz="0" w:space="0" w:color="auto"/>
      </w:divBdr>
    </w:div>
    <w:div w:id="1312442095">
      <w:bodyDiv w:val="1"/>
      <w:marLeft w:val="0"/>
      <w:marRight w:val="0"/>
      <w:marTop w:val="0"/>
      <w:marBottom w:val="0"/>
      <w:divBdr>
        <w:top w:val="none" w:sz="0" w:space="0" w:color="auto"/>
        <w:left w:val="none" w:sz="0" w:space="0" w:color="auto"/>
        <w:bottom w:val="none" w:sz="0" w:space="0" w:color="auto"/>
        <w:right w:val="none" w:sz="0" w:space="0" w:color="auto"/>
      </w:divBdr>
    </w:div>
    <w:div w:id="1316567526">
      <w:bodyDiv w:val="1"/>
      <w:marLeft w:val="0"/>
      <w:marRight w:val="0"/>
      <w:marTop w:val="0"/>
      <w:marBottom w:val="0"/>
      <w:divBdr>
        <w:top w:val="none" w:sz="0" w:space="0" w:color="auto"/>
        <w:left w:val="none" w:sz="0" w:space="0" w:color="auto"/>
        <w:bottom w:val="none" w:sz="0" w:space="0" w:color="auto"/>
        <w:right w:val="none" w:sz="0" w:space="0" w:color="auto"/>
      </w:divBdr>
    </w:div>
    <w:div w:id="1326058277">
      <w:bodyDiv w:val="1"/>
      <w:marLeft w:val="0"/>
      <w:marRight w:val="0"/>
      <w:marTop w:val="0"/>
      <w:marBottom w:val="0"/>
      <w:divBdr>
        <w:top w:val="none" w:sz="0" w:space="0" w:color="auto"/>
        <w:left w:val="none" w:sz="0" w:space="0" w:color="auto"/>
        <w:bottom w:val="none" w:sz="0" w:space="0" w:color="auto"/>
        <w:right w:val="none" w:sz="0" w:space="0" w:color="auto"/>
      </w:divBdr>
    </w:div>
    <w:div w:id="1335570614">
      <w:bodyDiv w:val="1"/>
      <w:marLeft w:val="0"/>
      <w:marRight w:val="0"/>
      <w:marTop w:val="0"/>
      <w:marBottom w:val="0"/>
      <w:divBdr>
        <w:top w:val="none" w:sz="0" w:space="0" w:color="auto"/>
        <w:left w:val="none" w:sz="0" w:space="0" w:color="auto"/>
        <w:bottom w:val="none" w:sz="0" w:space="0" w:color="auto"/>
        <w:right w:val="none" w:sz="0" w:space="0" w:color="auto"/>
      </w:divBdr>
    </w:div>
    <w:div w:id="1341546181">
      <w:bodyDiv w:val="1"/>
      <w:marLeft w:val="0"/>
      <w:marRight w:val="0"/>
      <w:marTop w:val="0"/>
      <w:marBottom w:val="0"/>
      <w:divBdr>
        <w:top w:val="none" w:sz="0" w:space="0" w:color="auto"/>
        <w:left w:val="none" w:sz="0" w:space="0" w:color="auto"/>
        <w:bottom w:val="none" w:sz="0" w:space="0" w:color="auto"/>
        <w:right w:val="none" w:sz="0" w:space="0" w:color="auto"/>
      </w:divBdr>
    </w:div>
    <w:div w:id="1350333886">
      <w:bodyDiv w:val="1"/>
      <w:marLeft w:val="0"/>
      <w:marRight w:val="0"/>
      <w:marTop w:val="0"/>
      <w:marBottom w:val="0"/>
      <w:divBdr>
        <w:top w:val="none" w:sz="0" w:space="0" w:color="auto"/>
        <w:left w:val="none" w:sz="0" w:space="0" w:color="auto"/>
        <w:bottom w:val="none" w:sz="0" w:space="0" w:color="auto"/>
        <w:right w:val="none" w:sz="0" w:space="0" w:color="auto"/>
      </w:divBdr>
    </w:div>
    <w:div w:id="1377124815">
      <w:bodyDiv w:val="1"/>
      <w:marLeft w:val="0"/>
      <w:marRight w:val="0"/>
      <w:marTop w:val="0"/>
      <w:marBottom w:val="0"/>
      <w:divBdr>
        <w:top w:val="none" w:sz="0" w:space="0" w:color="auto"/>
        <w:left w:val="none" w:sz="0" w:space="0" w:color="auto"/>
        <w:bottom w:val="none" w:sz="0" w:space="0" w:color="auto"/>
        <w:right w:val="none" w:sz="0" w:space="0" w:color="auto"/>
      </w:divBdr>
    </w:div>
    <w:div w:id="1378050043">
      <w:bodyDiv w:val="1"/>
      <w:marLeft w:val="0"/>
      <w:marRight w:val="0"/>
      <w:marTop w:val="0"/>
      <w:marBottom w:val="0"/>
      <w:divBdr>
        <w:top w:val="none" w:sz="0" w:space="0" w:color="auto"/>
        <w:left w:val="none" w:sz="0" w:space="0" w:color="auto"/>
        <w:bottom w:val="none" w:sz="0" w:space="0" w:color="auto"/>
        <w:right w:val="none" w:sz="0" w:space="0" w:color="auto"/>
      </w:divBdr>
    </w:div>
    <w:div w:id="1380662829">
      <w:bodyDiv w:val="1"/>
      <w:marLeft w:val="0"/>
      <w:marRight w:val="0"/>
      <w:marTop w:val="0"/>
      <w:marBottom w:val="0"/>
      <w:divBdr>
        <w:top w:val="none" w:sz="0" w:space="0" w:color="auto"/>
        <w:left w:val="none" w:sz="0" w:space="0" w:color="auto"/>
        <w:bottom w:val="none" w:sz="0" w:space="0" w:color="auto"/>
        <w:right w:val="none" w:sz="0" w:space="0" w:color="auto"/>
      </w:divBdr>
    </w:div>
    <w:div w:id="1392651388">
      <w:bodyDiv w:val="1"/>
      <w:marLeft w:val="0"/>
      <w:marRight w:val="0"/>
      <w:marTop w:val="0"/>
      <w:marBottom w:val="0"/>
      <w:divBdr>
        <w:top w:val="none" w:sz="0" w:space="0" w:color="auto"/>
        <w:left w:val="none" w:sz="0" w:space="0" w:color="auto"/>
        <w:bottom w:val="none" w:sz="0" w:space="0" w:color="auto"/>
        <w:right w:val="none" w:sz="0" w:space="0" w:color="auto"/>
      </w:divBdr>
    </w:div>
    <w:div w:id="1392726785">
      <w:bodyDiv w:val="1"/>
      <w:marLeft w:val="0"/>
      <w:marRight w:val="0"/>
      <w:marTop w:val="0"/>
      <w:marBottom w:val="0"/>
      <w:divBdr>
        <w:top w:val="none" w:sz="0" w:space="0" w:color="auto"/>
        <w:left w:val="none" w:sz="0" w:space="0" w:color="auto"/>
        <w:bottom w:val="none" w:sz="0" w:space="0" w:color="auto"/>
        <w:right w:val="none" w:sz="0" w:space="0" w:color="auto"/>
      </w:divBdr>
    </w:div>
    <w:div w:id="1416245918">
      <w:bodyDiv w:val="1"/>
      <w:marLeft w:val="0"/>
      <w:marRight w:val="0"/>
      <w:marTop w:val="0"/>
      <w:marBottom w:val="0"/>
      <w:divBdr>
        <w:top w:val="none" w:sz="0" w:space="0" w:color="auto"/>
        <w:left w:val="none" w:sz="0" w:space="0" w:color="auto"/>
        <w:bottom w:val="none" w:sz="0" w:space="0" w:color="auto"/>
        <w:right w:val="none" w:sz="0" w:space="0" w:color="auto"/>
      </w:divBdr>
    </w:div>
    <w:div w:id="1417364489">
      <w:bodyDiv w:val="1"/>
      <w:marLeft w:val="0"/>
      <w:marRight w:val="0"/>
      <w:marTop w:val="0"/>
      <w:marBottom w:val="0"/>
      <w:divBdr>
        <w:top w:val="none" w:sz="0" w:space="0" w:color="auto"/>
        <w:left w:val="none" w:sz="0" w:space="0" w:color="auto"/>
        <w:bottom w:val="none" w:sz="0" w:space="0" w:color="auto"/>
        <w:right w:val="none" w:sz="0" w:space="0" w:color="auto"/>
      </w:divBdr>
    </w:div>
    <w:div w:id="1418821594">
      <w:bodyDiv w:val="1"/>
      <w:marLeft w:val="0"/>
      <w:marRight w:val="0"/>
      <w:marTop w:val="0"/>
      <w:marBottom w:val="0"/>
      <w:divBdr>
        <w:top w:val="none" w:sz="0" w:space="0" w:color="auto"/>
        <w:left w:val="none" w:sz="0" w:space="0" w:color="auto"/>
        <w:bottom w:val="none" w:sz="0" w:space="0" w:color="auto"/>
        <w:right w:val="none" w:sz="0" w:space="0" w:color="auto"/>
      </w:divBdr>
    </w:div>
    <w:div w:id="1453936192">
      <w:bodyDiv w:val="1"/>
      <w:marLeft w:val="0"/>
      <w:marRight w:val="0"/>
      <w:marTop w:val="0"/>
      <w:marBottom w:val="0"/>
      <w:divBdr>
        <w:top w:val="none" w:sz="0" w:space="0" w:color="auto"/>
        <w:left w:val="none" w:sz="0" w:space="0" w:color="auto"/>
        <w:bottom w:val="none" w:sz="0" w:space="0" w:color="auto"/>
        <w:right w:val="none" w:sz="0" w:space="0" w:color="auto"/>
      </w:divBdr>
    </w:div>
    <w:div w:id="1460488306">
      <w:bodyDiv w:val="1"/>
      <w:marLeft w:val="0"/>
      <w:marRight w:val="0"/>
      <w:marTop w:val="0"/>
      <w:marBottom w:val="0"/>
      <w:divBdr>
        <w:top w:val="none" w:sz="0" w:space="0" w:color="auto"/>
        <w:left w:val="none" w:sz="0" w:space="0" w:color="auto"/>
        <w:bottom w:val="none" w:sz="0" w:space="0" w:color="auto"/>
        <w:right w:val="none" w:sz="0" w:space="0" w:color="auto"/>
      </w:divBdr>
    </w:div>
    <w:div w:id="1464615299">
      <w:bodyDiv w:val="1"/>
      <w:marLeft w:val="0"/>
      <w:marRight w:val="0"/>
      <w:marTop w:val="0"/>
      <w:marBottom w:val="0"/>
      <w:divBdr>
        <w:top w:val="none" w:sz="0" w:space="0" w:color="auto"/>
        <w:left w:val="none" w:sz="0" w:space="0" w:color="auto"/>
        <w:bottom w:val="none" w:sz="0" w:space="0" w:color="auto"/>
        <w:right w:val="none" w:sz="0" w:space="0" w:color="auto"/>
      </w:divBdr>
    </w:div>
    <w:div w:id="1466194545">
      <w:bodyDiv w:val="1"/>
      <w:marLeft w:val="0"/>
      <w:marRight w:val="0"/>
      <w:marTop w:val="0"/>
      <w:marBottom w:val="0"/>
      <w:divBdr>
        <w:top w:val="none" w:sz="0" w:space="0" w:color="auto"/>
        <w:left w:val="none" w:sz="0" w:space="0" w:color="auto"/>
        <w:bottom w:val="none" w:sz="0" w:space="0" w:color="auto"/>
        <w:right w:val="none" w:sz="0" w:space="0" w:color="auto"/>
      </w:divBdr>
    </w:div>
    <w:div w:id="1468400326">
      <w:bodyDiv w:val="1"/>
      <w:marLeft w:val="0"/>
      <w:marRight w:val="0"/>
      <w:marTop w:val="0"/>
      <w:marBottom w:val="0"/>
      <w:divBdr>
        <w:top w:val="none" w:sz="0" w:space="0" w:color="auto"/>
        <w:left w:val="none" w:sz="0" w:space="0" w:color="auto"/>
        <w:bottom w:val="none" w:sz="0" w:space="0" w:color="auto"/>
        <w:right w:val="none" w:sz="0" w:space="0" w:color="auto"/>
      </w:divBdr>
    </w:div>
    <w:div w:id="1471895457">
      <w:bodyDiv w:val="1"/>
      <w:marLeft w:val="0"/>
      <w:marRight w:val="0"/>
      <w:marTop w:val="0"/>
      <w:marBottom w:val="0"/>
      <w:divBdr>
        <w:top w:val="none" w:sz="0" w:space="0" w:color="auto"/>
        <w:left w:val="none" w:sz="0" w:space="0" w:color="auto"/>
        <w:bottom w:val="none" w:sz="0" w:space="0" w:color="auto"/>
        <w:right w:val="none" w:sz="0" w:space="0" w:color="auto"/>
      </w:divBdr>
    </w:div>
    <w:div w:id="1473056350">
      <w:bodyDiv w:val="1"/>
      <w:marLeft w:val="0"/>
      <w:marRight w:val="0"/>
      <w:marTop w:val="0"/>
      <w:marBottom w:val="0"/>
      <w:divBdr>
        <w:top w:val="none" w:sz="0" w:space="0" w:color="auto"/>
        <w:left w:val="none" w:sz="0" w:space="0" w:color="auto"/>
        <w:bottom w:val="none" w:sz="0" w:space="0" w:color="auto"/>
        <w:right w:val="none" w:sz="0" w:space="0" w:color="auto"/>
      </w:divBdr>
    </w:div>
    <w:div w:id="1481531815">
      <w:bodyDiv w:val="1"/>
      <w:marLeft w:val="0"/>
      <w:marRight w:val="0"/>
      <w:marTop w:val="0"/>
      <w:marBottom w:val="0"/>
      <w:divBdr>
        <w:top w:val="none" w:sz="0" w:space="0" w:color="auto"/>
        <w:left w:val="none" w:sz="0" w:space="0" w:color="auto"/>
        <w:bottom w:val="none" w:sz="0" w:space="0" w:color="auto"/>
        <w:right w:val="none" w:sz="0" w:space="0" w:color="auto"/>
      </w:divBdr>
    </w:div>
    <w:div w:id="1493334754">
      <w:bodyDiv w:val="1"/>
      <w:marLeft w:val="0"/>
      <w:marRight w:val="0"/>
      <w:marTop w:val="0"/>
      <w:marBottom w:val="0"/>
      <w:divBdr>
        <w:top w:val="none" w:sz="0" w:space="0" w:color="auto"/>
        <w:left w:val="none" w:sz="0" w:space="0" w:color="auto"/>
        <w:bottom w:val="none" w:sz="0" w:space="0" w:color="auto"/>
        <w:right w:val="none" w:sz="0" w:space="0" w:color="auto"/>
      </w:divBdr>
    </w:div>
    <w:div w:id="1502886715">
      <w:bodyDiv w:val="1"/>
      <w:marLeft w:val="0"/>
      <w:marRight w:val="0"/>
      <w:marTop w:val="0"/>
      <w:marBottom w:val="0"/>
      <w:divBdr>
        <w:top w:val="none" w:sz="0" w:space="0" w:color="auto"/>
        <w:left w:val="none" w:sz="0" w:space="0" w:color="auto"/>
        <w:bottom w:val="none" w:sz="0" w:space="0" w:color="auto"/>
        <w:right w:val="none" w:sz="0" w:space="0" w:color="auto"/>
      </w:divBdr>
    </w:div>
    <w:div w:id="1512640704">
      <w:bodyDiv w:val="1"/>
      <w:marLeft w:val="0"/>
      <w:marRight w:val="0"/>
      <w:marTop w:val="0"/>
      <w:marBottom w:val="0"/>
      <w:divBdr>
        <w:top w:val="none" w:sz="0" w:space="0" w:color="auto"/>
        <w:left w:val="none" w:sz="0" w:space="0" w:color="auto"/>
        <w:bottom w:val="none" w:sz="0" w:space="0" w:color="auto"/>
        <w:right w:val="none" w:sz="0" w:space="0" w:color="auto"/>
      </w:divBdr>
    </w:div>
    <w:div w:id="1513375313">
      <w:bodyDiv w:val="1"/>
      <w:marLeft w:val="0"/>
      <w:marRight w:val="0"/>
      <w:marTop w:val="0"/>
      <w:marBottom w:val="0"/>
      <w:divBdr>
        <w:top w:val="none" w:sz="0" w:space="0" w:color="auto"/>
        <w:left w:val="none" w:sz="0" w:space="0" w:color="auto"/>
        <w:bottom w:val="none" w:sz="0" w:space="0" w:color="auto"/>
        <w:right w:val="none" w:sz="0" w:space="0" w:color="auto"/>
      </w:divBdr>
    </w:div>
    <w:div w:id="1515458057">
      <w:bodyDiv w:val="1"/>
      <w:marLeft w:val="0"/>
      <w:marRight w:val="0"/>
      <w:marTop w:val="0"/>
      <w:marBottom w:val="0"/>
      <w:divBdr>
        <w:top w:val="none" w:sz="0" w:space="0" w:color="auto"/>
        <w:left w:val="none" w:sz="0" w:space="0" w:color="auto"/>
        <w:bottom w:val="none" w:sz="0" w:space="0" w:color="auto"/>
        <w:right w:val="none" w:sz="0" w:space="0" w:color="auto"/>
      </w:divBdr>
    </w:div>
    <w:div w:id="1519735817">
      <w:bodyDiv w:val="1"/>
      <w:marLeft w:val="0"/>
      <w:marRight w:val="0"/>
      <w:marTop w:val="0"/>
      <w:marBottom w:val="0"/>
      <w:divBdr>
        <w:top w:val="none" w:sz="0" w:space="0" w:color="auto"/>
        <w:left w:val="none" w:sz="0" w:space="0" w:color="auto"/>
        <w:bottom w:val="none" w:sz="0" w:space="0" w:color="auto"/>
        <w:right w:val="none" w:sz="0" w:space="0" w:color="auto"/>
      </w:divBdr>
    </w:div>
    <w:div w:id="1534154732">
      <w:bodyDiv w:val="1"/>
      <w:marLeft w:val="0"/>
      <w:marRight w:val="0"/>
      <w:marTop w:val="0"/>
      <w:marBottom w:val="0"/>
      <w:divBdr>
        <w:top w:val="none" w:sz="0" w:space="0" w:color="auto"/>
        <w:left w:val="none" w:sz="0" w:space="0" w:color="auto"/>
        <w:bottom w:val="none" w:sz="0" w:space="0" w:color="auto"/>
        <w:right w:val="none" w:sz="0" w:space="0" w:color="auto"/>
      </w:divBdr>
    </w:div>
    <w:div w:id="1535268657">
      <w:bodyDiv w:val="1"/>
      <w:marLeft w:val="0"/>
      <w:marRight w:val="0"/>
      <w:marTop w:val="0"/>
      <w:marBottom w:val="0"/>
      <w:divBdr>
        <w:top w:val="none" w:sz="0" w:space="0" w:color="auto"/>
        <w:left w:val="none" w:sz="0" w:space="0" w:color="auto"/>
        <w:bottom w:val="none" w:sz="0" w:space="0" w:color="auto"/>
        <w:right w:val="none" w:sz="0" w:space="0" w:color="auto"/>
      </w:divBdr>
    </w:div>
    <w:div w:id="1567183019">
      <w:bodyDiv w:val="1"/>
      <w:marLeft w:val="0"/>
      <w:marRight w:val="0"/>
      <w:marTop w:val="0"/>
      <w:marBottom w:val="0"/>
      <w:divBdr>
        <w:top w:val="none" w:sz="0" w:space="0" w:color="auto"/>
        <w:left w:val="none" w:sz="0" w:space="0" w:color="auto"/>
        <w:bottom w:val="none" w:sz="0" w:space="0" w:color="auto"/>
        <w:right w:val="none" w:sz="0" w:space="0" w:color="auto"/>
      </w:divBdr>
    </w:div>
    <w:div w:id="1578708910">
      <w:bodyDiv w:val="1"/>
      <w:marLeft w:val="0"/>
      <w:marRight w:val="0"/>
      <w:marTop w:val="0"/>
      <w:marBottom w:val="0"/>
      <w:divBdr>
        <w:top w:val="none" w:sz="0" w:space="0" w:color="auto"/>
        <w:left w:val="none" w:sz="0" w:space="0" w:color="auto"/>
        <w:bottom w:val="none" w:sz="0" w:space="0" w:color="auto"/>
        <w:right w:val="none" w:sz="0" w:space="0" w:color="auto"/>
      </w:divBdr>
    </w:div>
    <w:div w:id="1585988727">
      <w:bodyDiv w:val="1"/>
      <w:marLeft w:val="0"/>
      <w:marRight w:val="0"/>
      <w:marTop w:val="0"/>
      <w:marBottom w:val="0"/>
      <w:divBdr>
        <w:top w:val="none" w:sz="0" w:space="0" w:color="auto"/>
        <w:left w:val="none" w:sz="0" w:space="0" w:color="auto"/>
        <w:bottom w:val="none" w:sz="0" w:space="0" w:color="auto"/>
        <w:right w:val="none" w:sz="0" w:space="0" w:color="auto"/>
      </w:divBdr>
    </w:div>
    <w:div w:id="1587114314">
      <w:bodyDiv w:val="1"/>
      <w:marLeft w:val="0"/>
      <w:marRight w:val="0"/>
      <w:marTop w:val="0"/>
      <w:marBottom w:val="0"/>
      <w:divBdr>
        <w:top w:val="none" w:sz="0" w:space="0" w:color="auto"/>
        <w:left w:val="none" w:sz="0" w:space="0" w:color="auto"/>
        <w:bottom w:val="none" w:sz="0" w:space="0" w:color="auto"/>
        <w:right w:val="none" w:sz="0" w:space="0" w:color="auto"/>
      </w:divBdr>
    </w:div>
    <w:div w:id="1589339411">
      <w:bodyDiv w:val="1"/>
      <w:marLeft w:val="0"/>
      <w:marRight w:val="0"/>
      <w:marTop w:val="0"/>
      <w:marBottom w:val="0"/>
      <w:divBdr>
        <w:top w:val="none" w:sz="0" w:space="0" w:color="auto"/>
        <w:left w:val="none" w:sz="0" w:space="0" w:color="auto"/>
        <w:bottom w:val="none" w:sz="0" w:space="0" w:color="auto"/>
        <w:right w:val="none" w:sz="0" w:space="0" w:color="auto"/>
      </w:divBdr>
    </w:div>
    <w:div w:id="1589535141">
      <w:bodyDiv w:val="1"/>
      <w:marLeft w:val="0"/>
      <w:marRight w:val="0"/>
      <w:marTop w:val="0"/>
      <w:marBottom w:val="0"/>
      <w:divBdr>
        <w:top w:val="none" w:sz="0" w:space="0" w:color="auto"/>
        <w:left w:val="none" w:sz="0" w:space="0" w:color="auto"/>
        <w:bottom w:val="none" w:sz="0" w:space="0" w:color="auto"/>
        <w:right w:val="none" w:sz="0" w:space="0" w:color="auto"/>
      </w:divBdr>
    </w:div>
    <w:div w:id="1595284447">
      <w:bodyDiv w:val="1"/>
      <w:marLeft w:val="0"/>
      <w:marRight w:val="0"/>
      <w:marTop w:val="0"/>
      <w:marBottom w:val="0"/>
      <w:divBdr>
        <w:top w:val="none" w:sz="0" w:space="0" w:color="auto"/>
        <w:left w:val="none" w:sz="0" w:space="0" w:color="auto"/>
        <w:bottom w:val="none" w:sz="0" w:space="0" w:color="auto"/>
        <w:right w:val="none" w:sz="0" w:space="0" w:color="auto"/>
      </w:divBdr>
    </w:div>
    <w:div w:id="1604729614">
      <w:bodyDiv w:val="1"/>
      <w:marLeft w:val="0"/>
      <w:marRight w:val="0"/>
      <w:marTop w:val="0"/>
      <w:marBottom w:val="0"/>
      <w:divBdr>
        <w:top w:val="none" w:sz="0" w:space="0" w:color="auto"/>
        <w:left w:val="none" w:sz="0" w:space="0" w:color="auto"/>
        <w:bottom w:val="none" w:sz="0" w:space="0" w:color="auto"/>
        <w:right w:val="none" w:sz="0" w:space="0" w:color="auto"/>
      </w:divBdr>
    </w:div>
    <w:div w:id="1612317718">
      <w:bodyDiv w:val="1"/>
      <w:marLeft w:val="0"/>
      <w:marRight w:val="0"/>
      <w:marTop w:val="0"/>
      <w:marBottom w:val="0"/>
      <w:divBdr>
        <w:top w:val="none" w:sz="0" w:space="0" w:color="auto"/>
        <w:left w:val="none" w:sz="0" w:space="0" w:color="auto"/>
        <w:bottom w:val="none" w:sz="0" w:space="0" w:color="auto"/>
        <w:right w:val="none" w:sz="0" w:space="0" w:color="auto"/>
      </w:divBdr>
    </w:div>
    <w:div w:id="1620606334">
      <w:bodyDiv w:val="1"/>
      <w:marLeft w:val="0"/>
      <w:marRight w:val="0"/>
      <w:marTop w:val="0"/>
      <w:marBottom w:val="0"/>
      <w:divBdr>
        <w:top w:val="none" w:sz="0" w:space="0" w:color="auto"/>
        <w:left w:val="none" w:sz="0" w:space="0" w:color="auto"/>
        <w:bottom w:val="none" w:sz="0" w:space="0" w:color="auto"/>
        <w:right w:val="none" w:sz="0" w:space="0" w:color="auto"/>
      </w:divBdr>
    </w:div>
    <w:div w:id="1629162497">
      <w:bodyDiv w:val="1"/>
      <w:marLeft w:val="0"/>
      <w:marRight w:val="0"/>
      <w:marTop w:val="0"/>
      <w:marBottom w:val="0"/>
      <w:divBdr>
        <w:top w:val="none" w:sz="0" w:space="0" w:color="auto"/>
        <w:left w:val="none" w:sz="0" w:space="0" w:color="auto"/>
        <w:bottom w:val="none" w:sz="0" w:space="0" w:color="auto"/>
        <w:right w:val="none" w:sz="0" w:space="0" w:color="auto"/>
      </w:divBdr>
    </w:div>
    <w:div w:id="1631209232">
      <w:bodyDiv w:val="1"/>
      <w:marLeft w:val="0"/>
      <w:marRight w:val="0"/>
      <w:marTop w:val="0"/>
      <w:marBottom w:val="0"/>
      <w:divBdr>
        <w:top w:val="none" w:sz="0" w:space="0" w:color="auto"/>
        <w:left w:val="none" w:sz="0" w:space="0" w:color="auto"/>
        <w:bottom w:val="none" w:sz="0" w:space="0" w:color="auto"/>
        <w:right w:val="none" w:sz="0" w:space="0" w:color="auto"/>
      </w:divBdr>
    </w:div>
    <w:div w:id="1634169512">
      <w:bodyDiv w:val="1"/>
      <w:marLeft w:val="0"/>
      <w:marRight w:val="0"/>
      <w:marTop w:val="0"/>
      <w:marBottom w:val="0"/>
      <w:divBdr>
        <w:top w:val="none" w:sz="0" w:space="0" w:color="auto"/>
        <w:left w:val="none" w:sz="0" w:space="0" w:color="auto"/>
        <w:bottom w:val="none" w:sz="0" w:space="0" w:color="auto"/>
        <w:right w:val="none" w:sz="0" w:space="0" w:color="auto"/>
      </w:divBdr>
    </w:div>
    <w:div w:id="1677688599">
      <w:bodyDiv w:val="1"/>
      <w:marLeft w:val="0"/>
      <w:marRight w:val="0"/>
      <w:marTop w:val="0"/>
      <w:marBottom w:val="0"/>
      <w:divBdr>
        <w:top w:val="none" w:sz="0" w:space="0" w:color="auto"/>
        <w:left w:val="none" w:sz="0" w:space="0" w:color="auto"/>
        <w:bottom w:val="none" w:sz="0" w:space="0" w:color="auto"/>
        <w:right w:val="none" w:sz="0" w:space="0" w:color="auto"/>
      </w:divBdr>
    </w:div>
    <w:div w:id="1678773101">
      <w:bodyDiv w:val="1"/>
      <w:marLeft w:val="0"/>
      <w:marRight w:val="0"/>
      <w:marTop w:val="0"/>
      <w:marBottom w:val="0"/>
      <w:divBdr>
        <w:top w:val="none" w:sz="0" w:space="0" w:color="auto"/>
        <w:left w:val="none" w:sz="0" w:space="0" w:color="auto"/>
        <w:bottom w:val="none" w:sz="0" w:space="0" w:color="auto"/>
        <w:right w:val="none" w:sz="0" w:space="0" w:color="auto"/>
      </w:divBdr>
    </w:div>
    <w:div w:id="1679457919">
      <w:bodyDiv w:val="1"/>
      <w:marLeft w:val="0"/>
      <w:marRight w:val="0"/>
      <w:marTop w:val="0"/>
      <w:marBottom w:val="0"/>
      <w:divBdr>
        <w:top w:val="none" w:sz="0" w:space="0" w:color="auto"/>
        <w:left w:val="none" w:sz="0" w:space="0" w:color="auto"/>
        <w:bottom w:val="none" w:sz="0" w:space="0" w:color="auto"/>
        <w:right w:val="none" w:sz="0" w:space="0" w:color="auto"/>
      </w:divBdr>
    </w:div>
    <w:div w:id="1688671763">
      <w:bodyDiv w:val="1"/>
      <w:marLeft w:val="0"/>
      <w:marRight w:val="0"/>
      <w:marTop w:val="0"/>
      <w:marBottom w:val="0"/>
      <w:divBdr>
        <w:top w:val="none" w:sz="0" w:space="0" w:color="auto"/>
        <w:left w:val="none" w:sz="0" w:space="0" w:color="auto"/>
        <w:bottom w:val="none" w:sz="0" w:space="0" w:color="auto"/>
        <w:right w:val="none" w:sz="0" w:space="0" w:color="auto"/>
      </w:divBdr>
    </w:div>
    <w:div w:id="1698695575">
      <w:bodyDiv w:val="1"/>
      <w:marLeft w:val="0"/>
      <w:marRight w:val="0"/>
      <w:marTop w:val="0"/>
      <w:marBottom w:val="0"/>
      <w:divBdr>
        <w:top w:val="none" w:sz="0" w:space="0" w:color="auto"/>
        <w:left w:val="none" w:sz="0" w:space="0" w:color="auto"/>
        <w:bottom w:val="none" w:sz="0" w:space="0" w:color="auto"/>
        <w:right w:val="none" w:sz="0" w:space="0" w:color="auto"/>
      </w:divBdr>
    </w:div>
    <w:div w:id="1714500983">
      <w:bodyDiv w:val="1"/>
      <w:marLeft w:val="0"/>
      <w:marRight w:val="0"/>
      <w:marTop w:val="0"/>
      <w:marBottom w:val="0"/>
      <w:divBdr>
        <w:top w:val="none" w:sz="0" w:space="0" w:color="auto"/>
        <w:left w:val="none" w:sz="0" w:space="0" w:color="auto"/>
        <w:bottom w:val="none" w:sz="0" w:space="0" w:color="auto"/>
        <w:right w:val="none" w:sz="0" w:space="0" w:color="auto"/>
      </w:divBdr>
    </w:div>
    <w:div w:id="1726180953">
      <w:bodyDiv w:val="1"/>
      <w:marLeft w:val="0"/>
      <w:marRight w:val="0"/>
      <w:marTop w:val="0"/>
      <w:marBottom w:val="0"/>
      <w:divBdr>
        <w:top w:val="none" w:sz="0" w:space="0" w:color="auto"/>
        <w:left w:val="none" w:sz="0" w:space="0" w:color="auto"/>
        <w:bottom w:val="none" w:sz="0" w:space="0" w:color="auto"/>
        <w:right w:val="none" w:sz="0" w:space="0" w:color="auto"/>
      </w:divBdr>
    </w:div>
    <w:div w:id="1726445167">
      <w:bodyDiv w:val="1"/>
      <w:marLeft w:val="0"/>
      <w:marRight w:val="0"/>
      <w:marTop w:val="0"/>
      <w:marBottom w:val="0"/>
      <w:divBdr>
        <w:top w:val="none" w:sz="0" w:space="0" w:color="auto"/>
        <w:left w:val="none" w:sz="0" w:space="0" w:color="auto"/>
        <w:bottom w:val="none" w:sz="0" w:space="0" w:color="auto"/>
        <w:right w:val="none" w:sz="0" w:space="0" w:color="auto"/>
      </w:divBdr>
    </w:div>
    <w:div w:id="1741363675">
      <w:bodyDiv w:val="1"/>
      <w:marLeft w:val="0"/>
      <w:marRight w:val="0"/>
      <w:marTop w:val="0"/>
      <w:marBottom w:val="0"/>
      <w:divBdr>
        <w:top w:val="none" w:sz="0" w:space="0" w:color="auto"/>
        <w:left w:val="none" w:sz="0" w:space="0" w:color="auto"/>
        <w:bottom w:val="none" w:sz="0" w:space="0" w:color="auto"/>
        <w:right w:val="none" w:sz="0" w:space="0" w:color="auto"/>
      </w:divBdr>
    </w:div>
    <w:div w:id="1743983633">
      <w:bodyDiv w:val="1"/>
      <w:marLeft w:val="0"/>
      <w:marRight w:val="0"/>
      <w:marTop w:val="0"/>
      <w:marBottom w:val="0"/>
      <w:divBdr>
        <w:top w:val="none" w:sz="0" w:space="0" w:color="auto"/>
        <w:left w:val="none" w:sz="0" w:space="0" w:color="auto"/>
        <w:bottom w:val="none" w:sz="0" w:space="0" w:color="auto"/>
        <w:right w:val="none" w:sz="0" w:space="0" w:color="auto"/>
      </w:divBdr>
    </w:div>
    <w:div w:id="1758748980">
      <w:bodyDiv w:val="1"/>
      <w:marLeft w:val="0"/>
      <w:marRight w:val="0"/>
      <w:marTop w:val="0"/>
      <w:marBottom w:val="0"/>
      <w:divBdr>
        <w:top w:val="none" w:sz="0" w:space="0" w:color="auto"/>
        <w:left w:val="none" w:sz="0" w:space="0" w:color="auto"/>
        <w:bottom w:val="none" w:sz="0" w:space="0" w:color="auto"/>
        <w:right w:val="none" w:sz="0" w:space="0" w:color="auto"/>
      </w:divBdr>
    </w:div>
    <w:div w:id="1761026981">
      <w:bodyDiv w:val="1"/>
      <w:marLeft w:val="0"/>
      <w:marRight w:val="0"/>
      <w:marTop w:val="0"/>
      <w:marBottom w:val="0"/>
      <w:divBdr>
        <w:top w:val="none" w:sz="0" w:space="0" w:color="auto"/>
        <w:left w:val="none" w:sz="0" w:space="0" w:color="auto"/>
        <w:bottom w:val="none" w:sz="0" w:space="0" w:color="auto"/>
        <w:right w:val="none" w:sz="0" w:space="0" w:color="auto"/>
      </w:divBdr>
    </w:div>
    <w:div w:id="1763450552">
      <w:bodyDiv w:val="1"/>
      <w:marLeft w:val="0"/>
      <w:marRight w:val="0"/>
      <w:marTop w:val="0"/>
      <w:marBottom w:val="0"/>
      <w:divBdr>
        <w:top w:val="none" w:sz="0" w:space="0" w:color="auto"/>
        <w:left w:val="none" w:sz="0" w:space="0" w:color="auto"/>
        <w:bottom w:val="none" w:sz="0" w:space="0" w:color="auto"/>
        <w:right w:val="none" w:sz="0" w:space="0" w:color="auto"/>
      </w:divBdr>
    </w:div>
    <w:div w:id="1777095025">
      <w:bodyDiv w:val="1"/>
      <w:marLeft w:val="0"/>
      <w:marRight w:val="0"/>
      <w:marTop w:val="0"/>
      <w:marBottom w:val="0"/>
      <w:divBdr>
        <w:top w:val="none" w:sz="0" w:space="0" w:color="auto"/>
        <w:left w:val="none" w:sz="0" w:space="0" w:color="auto"/>
        <w:bottom w:val="none" w:sz="0" w:space="0" w:color="auto"/>
        <w:right w:val="none" w:sz="0" w:space="0" w:color="auto"/>
      </w:divBdr>
    </w:div>
    <w:div w:id="1777289922">
      <w:bodyDiv w:val="1"/>
      <w:marLeft w:val="0"/>
      <w:marRight w:val="0"/>
      <w:marTop w:val="0"/>
      <w:marBottom w:val="0"/>
      <w:divBdr>
        <w:top w:val="none" w:sz="0" w:space="0" w:color="auto"/>
        <w:left w:val="none" w:sz="0" w:space="0" w:color="auto"/>
        <w:bottom w:val="none" w:sz="0" w:space="0" w:color="auto"/>
        <w:right w:val="none" w:sz="0" w:space="0" w:color="auto"/>
      </w:divBdr>
    </w:div>
    <w:div w:id="1778525441">
      <w:bodyDiv w:val="1"/>
      <w:marLeft w:val="0"/>
      <w:marRight w:val="0"/>
      <w:marTop w:val="0"/>
      <w:marBottom w:val="0"/>
      <w:divBdr>
        <w:top w:val="none" w:sz="0" w:space="0" w:color="auto"/>
        <w:left w:val="none" w:sz="0" w:space="0" w:color="auto"/>
        <w:bottom w:val="none" w:sz="0" w:space="0" w:color="auto"/>
        <w:right w:val="none" w:sz="0" w:space="0" w:color="auto"/>
      </w:divBdr>
    </w:div>
    <w:div w:id="1785346232">
      <w:bodyDiv w:val="1"/>
      <w:marLeft w:val="0"/>
      <w:marRight w:val="0"/>
      <w:marTop w:val="0"/>
      <w:marBottom w:val="0"/>
      <w:divBdr>
        <w:top w:val="none" w:sz="0" w:space="0" w:color="auto"/>
        <w:left w:val="none" w:sz="0" w:space="0" w:color="auto"/>
        <w:bottom w:val="none" w:sz="0" w:space="0" w:color="auto"/>
        <w:right w:val="none" w:sz="0" w:space="0" w:color="auto"/>
      </w:divBdr>
    </w:div>
    <w:div w:id="1790009751">
      <w:bodyDiv w:val="1"/>
      <w:marLeft w:val="0"/>
      <w:marRight w:val="0"/>
      <w:marTop w:val="0"/>
      <w:marBottom w:val="0"/>
      <w:divBdr>
        <w:top w:val="none" w:sz="0" w:space="0" w:color="auto"/>
        <w:left w:val="none" w:sz="0" w:space="0" w:color="auto"/>
        <w:bottom w:val="none" w:sz="0" w:space="0" w:color="auto"/>
        <w:right w:val="none" w:sz="0" w:space="0" w:color="auto"/>
      </w:divBdr>
    </w:div>
    <w:div w:id="1792934998">
      <w:bodyDiv w:val="1"/>
      <w:marLeft w:val="0"/>
      <w:marRight w:val="0"/>
      <w:marTop w:val="0"/>
      <w:marBottom w:val="0"/>
      <w:divBdr>
        <w:top w:val="none" w:sz="0" w:space="0" w:color="auto"/>
        <w:left w:val="none" w:sz="0" w:space="0" w:color="auto"/>
        <w:bottom w:val="none" w:sz="0" w:space="0" w:color="auto"/>
        <w:right w:val="none" w:sz="0" w:space="0" w:color="auto"/>
      </w:divBdr>
    </w:div>
    <w:div w:id="1806000663">
      <w:bodyDiv w:val="1"/>
      <w:marLeft w:val="0"/>
      <w:marRight w:val="0"/>
      <w:marTop w:val="0"/>
      <w:marBottom w:val="0"/>
      <w:divBdr>
        <w:top w:val="none" w:sz="0" w:space="0" w:color="auto"/>
        <w:left w:val="none" w:sz="0" w:space="0" w:color="auto"/>
        <w:bottom w:val="none" w:sz="0" w:space="0" w:color="auto"/>
        <w:right w:val="none" w:sz="0" w:space="0" w:color="auto"/>
      </w:divBdr>
    </w:div>
    <w:div w:id="1807814992">
      <w:bodyDiv w:val="1"/>
      <w:marLeft w:val="0"/>
      <w:marRight w:val="0"/>
      <w:marTop w:val="0"/>
      <w:marBottom w:val="0"/>
      <w:divBdr>
        <w:top w:val="none" w:sz="0" w:space="0" w:color="auto"/>
        <w:left w:val="none" w:sz="0" w:space="0" w:color="auto"/>
        <w:bottom w:val="none" w:sz="0" w:space="0" w:color="auto"/>
        <w:right w:val="none" w:sz="0" w:space="0" w:color="auto"/>
      </w:divBdr>
    </w:div>
    <w:div w:id="1813325723">
      <w:bodyDiv w:val="1"/>
      <w:marLeft w:val="0"/>
      <w:marRight w:val="0"/>
      <w:marTop w:val="0"/>
      <w:marBottom w:val="0"/>
      <w:divBdr>
        <w:top w:val="none" w:sz="0" w:space="0" w:color="auto"/>
        <w:left w:val="none" w:sz="0" w:space="0" w:color="auto"/>
        <w:bottom w:val="none" w:sz="0" w:space="0" w:color="auto"/>
        <w:right w:val="none" w:sz="0" w:space="0" w:color="auto"/>
      </w:divBdr>
    </w:div>
    <w:div w:id="1826899121">
      <w:bodyDiv w:val="1"/>
      <w:marLeft w:val="0"/>
      <w:marRight w:val="0"/>
      <w:marTop w:val="0"/>
      <w:marBottom w:val="0"/>
      <w:divBdr>
        <w:top w:val="none" w:sz="0" w:space="0" w:color="auto"/>
        <w:left w:val="none" w:sz="0" w:space="0" w:color="auto"/>
        <w:bottom w:val="none" w:sz="0" w:space="0" w:color="auto"/>
        <w:right w:val="none" w:sz="0" w:space="0" w:color="auto"/>
      </w:divBdr>
    </w:div>
    <w:div w:id="1830487041">
      <w:bodyDiv w:val="1"/>
      <w:marLeft w:val="0"/>
      <w:marRight w:val="0"/>
      <w:marTop w:val="0"/>
      <w:marBottom w:val="0"/>
      <w:divBdr>
        <w:top w:val="none" w:sz="0" w:space="0" w:color="auto"/>
        <w:left w:val="none" w:sz="0" w:space="0" w:color="auto"/>
        <w:bottom w:val="none" w:sz="0" w:space="0" w:color="auto"/>
        <w:right w:val="none" w:sz="0" w:space="0" w:color="auto"/>
      </w:divBdr>
    </w:div>
    <w:div w:id="1830906084">
      <w:bodyDiv w:val="1"/>
      <w:marLeft w:val="0"/>
      <w:marRight w:val="0"/>
      <w:marTop w:val="0"/>
      <w:marBottom w:val="0"/>
      <w:divBdr>
        <w:top w:val="none" w:sz="0" w:space="0" w:color="auto"/>
        <w:left w:val="none" w:sz="0" w:space="0" w:color="auto"/>
        <w:bottom w:val="none" w:sz="0" w:space="0" w:color="auto"/>
        <w:right w:val="none" w:sz="0" w:space="0" w:color="auto"/>
      </w:divBdr>
    </w:div>
    <w:div w:id="1873954572">
      <w:bodyDiv w:val="1"/>
      <w:marLeft w:val="0"/>
      <w:marRight w:val="0"/>
      <w:marTop w:val="0"/>
      <w:marBottom w:val="0"/>
      <w:divBdr>
        <w:top w:val="none" w:sz="0" w:space="0" w:color="auto"/>
        <w:left w:val="none" w:sz="0" w:space="0" w:color="auto"/>
        <w:bottom w:val="none" w:sz="0" w:space="0" w:color="auto"/>
        <w:right w:val="none" w:sz="0" w:space="0" w:color="auto"/>
      </w:divBdr>
    </w:div>
    <w:div w:id="1888370612">
      <w:bodyDiv w:val="1"/>
      <w:marLeft w:val="0"/>
      <w:marRight w:val="0"/>
      <w:marTop w:val="0"/>
      <w:marBottom w:val="0"/>
      <w:divBdr>
        <w:top w:val="none" w:sz="0" w:space="0" w:color="auto"/>
        <w:left w:val="none" w:sz="0" w:space="0" w:color="auto"/>
        <w:bottom w:val="none" w:sz="0" w:space="0" w:color="auto"/>
        <w:right w:val="none" w:sz="0" w:space="0" w:color="auto"/>
      </w:divBdr>
    </w:div>
    <w:div w:id="1890333949">
      <w:bodyDiv w:val="1"/>
      <w:marLeft w:val="0"/>
      <w:marRight w:val="0"/>
      <w:marTop w:val="0"/>
      <w:marBottom w:val="0"/>
      <w:divBdr>
        <w:top w:val="none" w:sz="0" w:space="0" w:color="auto"/>
        <w:left w:val="none" w:sz="0" w:space="0" w:color="auto"/>
        <w:bottom w:val="none" w:sz="0" w:space="0" w:color="auto"/>
        <w:right w:val="none" w:sz="0" w:space="0" w:color="auto"/>
      </w:divBdr>
    </w:div>
    <w:div w:id="1891067562">
      <w:bodyDiv w:val="1"/>
      <w:marLeft w:val="0"/>
      <w:marRight w:val="0"/>
      <w:marTop w:val="0"/>
      <w:marBottom w:val="0"/>
      <w:divBdr>
        <w:top w:val="none" w:sz="0" w:space="0" w:color="auto"/>
        <w:left w:val="none" w:sz="0" w:space="0" w:color="auto"/>
        <w:bottom w:val="none" w:sz="0" w:space="0" w:color="auto"/>
        <w:right w:val="none" w:sz="0" w:space="0" w:color="auto"/>
      </w:divBdr>
    </w:div>
    <w:div w:id="1896311155">
      <w:bodyDiv w:val="1"/>
      <w:marLeft w:val="0"/>
      <w:marRight w:val="0"/>
      <w:marTop w:val="0"/>
      <w:marBottom w:val="0"/>
      <w:divBdr>
        <w:top w:val="none" w:sz="0" w:space="0" w:color="auto"/>
        <w:left w:val="none" w:sz="0" w:space="0" w:color="auto"/>
        <w:bottom w:val="none" w:sz="0" w:space="0" w:color="auto"/>
        <w:right w:val="none" w:sz="0" w:space="0" w:color="auto"/>
      </w:divBdr>
    </w:div>
    <w:div w:id="1897203253">
      <w:bodyDiv w:val="1"/>
      <w:marLeft w:val="0"/>
      <w:marRight w:val="0"/>
      <w:marTop w:val="0"/>
      <w:marBottom w:val="0"/>
      <w:divBdr>
        <w:top w:val="none" w:sz="0" w:space="0" w:color="auto"/>
        <w:left w:val="none" w:sz="0" w:space="0" w:color="auto"/>
        <w:bottom w:val="none" w:sz="0" w:space="0" w:color="auto"/>
        <w:right w:val="none" w:sz="0" w:space="0" w:color="auto"/>
      </w:divBdr>
    </w:div>
    <w:div w:id="1897281711">
      <w:bodyDiv w:val="1"/>
      <w:marLeft w:val="0"/>
      <w:marRight w:val="0"/>
      <w:marTop w:val="0"/>
      <w:marBottom w:val="0"/>
      <w:divBdr>
        <w:top w:val="none" w:sz="0" w:space="0" w:color="auto"/>
        <w:left w:val="none" w:sz="0" w:space="0" w:color="auto"/>
        <w:bottom w:val="none" w:sz="0" w:space="0" w:color="auto"/>
        <w:right w:val="none" w:sz="0" w:space="0" w:color="auto"/>
      </w:divBdr>
    </w:div>
    <w:div w:id="1900045877">
      <w:bodyDiv w:val="1"/>
      <w:marLeft w:val="0"/>
      <w:marRight w:val="0"/>
      <w:marTop w:val="0"/>
      <w:marBottom w:val="0"/>
      <w:divBdr>
        <w:top w:val="none" w:sz="0" w:space="0" w:color="auto"/>
        <w:left w:val="none" w:sz="0" w:space="0" w:color="auto"/>
        <w:bottom w:val="none" w:sz="0" w:space="0" w:color="auto"/>
        <w:right w:val="none" w:sz="0" w:space="0" w:color="auto"/>
      </w:divBdr>
    </w:div>
    <w:div w:id="1909265540">
      <w:bodyDiv w:val="1"/>
      <w:marLeft w:val="0"/>
      <w:marRight w:val="0"/>
      <w:marTop w:val="0"/>
      <w:marBottom w:val="0"/>
      <w:divBdr>
        <w:top w:val="none" w:sz="0" w:space="0" w:color="auto"/>
        <w:left w:val="none" w:sz="0" w:space="0" w:color="auto"/>
        <w:bottom w:val="none" w:sz="0" w:space="0" w:color="auto"/>
        <w:right w:val="none" w:sz="0" w:space="0" w:color="auto"/>
      </w:divBdr>
    </w:div>
    <w:div w:id="1913193095">
      <w:bodyDiv w:val="1"/>
      <w:marLeft w:val="0"/>
      <w:marRight w:val="0"/>
      <w:marTop w:val="0"/>
      <w:marBottom w:val="0"/>
      <w:divBdr>
        <w:top w:val="none" w:sz="0" w:space="0" w:color="auto"/>
        <w:left w:val="none" w:sz="0" w:space="0" w:color="auto"/>
        <w:bottom w:val="none" w:sz="0" w:space="0" w:color="auto"/>
        <w:right w:val="none" w:sz="0" w:space="0" w:color="auto"/>
      </w:divBdr>
    </w:div>
    <w:div w:id="1919440722">
      <w:bodyDiv w:val="1"/>
      <w:marLeft w:val="0"/>
      <w:marRight w:val="0"/>
      <w:marTop w:val="0"/>
      <w:marBottom w:val="0"/>
      <w:divBdr>
        <w:top w:val="none" w:sz="0" w:space="0" w:color="auto"/>
        <w:left w:val="none" w:sz="0" w:space="0" w:color="auto"/>
        <w:bottom w:val="none" w:sz="0" w:space="0" w:color="auto"/>
        <w:right w:val="none" w:sz="0" w:space="0" w:color="auto"/>
      </w:divBdr>
    </w:div>
    <w:div w:id="1944528480">
      <w:bodyDiv w:val="1"/>
      <w:marLeft w:val="0"/>
      <w:marRight w:val="0"/>
      <w:marTop w:val="0"/>
      <w:marBottom w:val="0"/>
      <w:divBdr>
        <w:top w:val="none" w:sz="0" w:space="0" w:color="auto"/>
        <w:left w:val="none" w:sz="0" w:space="0" w:color="auto"/>
        <w:bottom w:val="none" w:sz="0" w:space="0" w:color="auto"/>
        <w:right w:val="none" w:sz="0" w:space="0" w:color="auto"/>
      </w:divBdr>
    </w:div>
    <w:div w:id="1950580226">
      <w:bodyDiv w:val="1"/>
      <w:marLeft w:val="0"/>
      <w:marRight w:val="0"/>
      <w:marTop w:val="0"/>
      <w:marBottom w:val="0"/>
      <w:divBdr>
        <w:top w:val="none" w:sz="0" w:space="0" w:color="auto"/>
        <w:left w:val="none" w:sz="0" w:space="0" w:color="auto"/>
        <w:bottom w:val="none" w:sz="0" w:space="0" w:color="auto"/>
        <w:right w:val="none" w:sz="0" w:space="0" w:color="auto"/>
      </w:divBdr>
    </w:div>
    <w:div w:id="1953125435">
      <w:bodyDiv w:val="1"/>
      <w:marLeft w:val="0"/>
      <w:marRight w:val="0"/>
      <w:marTop w:val="0"/>
      <w:marBottom w:val="0"/>
      <w:divBdr>
        <w:top w:val="none" w:sz="0" w:space="0" w:color="auto"/>
        <w:left w:val="none" w:sz="0" w:space="0" w:color="auto"/>
        <w:bottom w:val="none" w:sz="0" w:space="0" w:color="auto"/>
        <w:right w:val="none" w:sz="0" w:space="0" w:color="auto"/>
      </w:divBdr>
    </w:div>
    <w:div w:id="1953709587">
      <w:bodyDiv w:val="1"/>
      <w:marLeft w:val="0"/>
      <w:marRight w:val="0"/>
      <w:marTop w:val="0"/>
      <w:marBottom w:val="0"/>
      <w:divBdr>
        <w:top w:val="none" w:sz="0" w:space="0" w:color="auto"/>
        <w:left w:val="none" w:sz="0" w:space="0" w:color="auto"/>
        <w:bottom w:val="none" w:sz="0" w:space="0" w:color="auto"/>
        <w:right w:val="none" w:sz="0" w:space="0" w:color="auto"/>
      </w:divBdr>
    </w:div>
    <w:div w:id="1961451199">
      <w:bodyDiv w:val="1"/>
      <w:marLeft w:val="0"/>
      <w:marRight w:val="0"/>
      <w:marTop w:val="0"/>
      <w:marBottom w:val="0"/>
      <w:divBdr>
        <w:top w:val="none" w:sz="0" w:space="0" w:color="auto"/>
        <w:left w:val="none" w:sz="0" w:space="0" w:color="auto"/>
        <w:bottom w:val="none" w:sz="0" w:space="0" w:color="auto"/>
        <w:right w:val="none" w:sz="0" w:space="0" w:color="auto"/>
      </w:divBdr>
    </w:div>
    <w:div w:id="1965427571">
      <w:bodyDiv w:val="1"/>
      <w:marLeft w:val="0"/>
      <w:marRight w:val="0"/>
      <w:marTop w:val="0"/>
      <w:marBottom w:val="0"/>
      <w:divBdr>
        <w:top w:val="none" w:sz="0" w:space="0" w:color="auto"/>
        <w:left w:val="none" w:sz="0" w:space="0" w:color="auto"/>
        <w:bottom w:val="none" w:sz="0" w:space="0" w:color="auto"/>
        <w:right w:val="none" w:sz="0" w:space="0" w:color="auto"/>
      </w:divBdr>
    </w:div>
    <w:div w:id="1967932757">
      <w:bodyDiv w:val="1"/>
      <w:marLeft w:val="0"/>
      <w:marRight w:val="0"/>
      <w:marTop w:val="0"/>
      <w:marBottom w:val="0"/>
      <w:divBdr>
        <w:top w:val="none" w:sz="0" w:space="0" w:color="auto"/>
        <w:left w:val="none" w:sz="0" w:space="0" w:color="auto"/>
        <w:bottom w:val="none" w:sz="0" w:space="0" w:color="auto"/>
        <w:right w:val="none" w:sz="0" w:space="0" w:color="auto"/>
      </w:divBdr>
    </w:div>
    <w:div w:id="1981421100">
      <w:bodyDiv w:val="1"/>
      <w:marLeft w:val="0"/>
      <w:marRight w:val="0"/>
      <w:marTop w:val="0"/>
      <w:marBottom w:val="0"/>
      <w:divBdr>
        <w:top w:val="none" w:sz="0" w:space="0" w:color="auto"/>
        <w:left w:val="none" w:sz="0" w:space="0" w:color="auto"/>
        <w:bottom w:val="none" w:sz="0" w:space="0" w:color="auto"/>
        <w:right w:val="none" w:sz="0" w:space="0" w:color="auto"/>
      </w:divBdr>
    </w:div>
    <w:div w:id="1985818239">
      <w:bodyDiv w:val="1"/>
      <w:marLeft w:val="0"/>
      <w:marRight w:val="0"/>
      <w:marTop w:val="0"/>
      <w:marBottom w:val="0"/>
      <w:divBdr>
        <w:top w:val="none" w:sz="0" w:space="0" w:color="auto"/>
        <w:left w:val="none" w:sz="0" w:space="0" w:color="auto"/>
        <w:bottom w:val="none" w:sz="0" w:space="0" w:color="auto"/>
        <w:right w:val="none" w:sz="0" w:space="0" w:color="auto"/>
      </w:divBdr>
    </w:div>
    <w:div w:id="1989479321">
      <w:bodyDiv w:val="1"/>
      <w:marLeft w:val="0"/>
      <w:marRight w:val="0"/>
      <w:marTop w:val="0"/>
      <w:marBottom w:val="0"/>
      <w:divBdr>
        <w:top w:val="none" w:sz="0" w:space="0" w:color="auto"/>
        <w:left w:val="none" w:sz="0" w:space="0" w:color="auto"/>
        <w:bottom w:val="none" w:sz="0" w:space="0" w:color="auto"/>
        <w:right w:val="none" w:sz="0" w:space="0" w:color="auto"/>
      </w:divBdr>
    </w:div>
    <w:div w:id="1998915270">
      <w:bodyDiv w:val="1"/>
      <w:marLeft w:val="0"/>
      <w:marRight w:val="0"/>
      <w:marTop w:val="0"/>
      <w:marBottom w:val="0"/>
      <w:divBdr>
        <w:top w:val="none" w:sz="0" w:space="0" w:color="auto"/>
        <w:left w:val="none" w:sz="0" w:space="0" w:color="auto"/>
        <w:bottom w:val="none" w:sz="0" w:space="0" w:color="auto"/>
        <w:right w:val="none" w:sz="0" w:space="0" w:color="auto"/>
      </w:divBdr>
    </w:div>
    <w:div w:id="2001107217">
      <w:bodyDiv w:val="1"/>
      <w:marLeft w:val="0"/>
      <w:marRight w:val="0"/>
      <w:marTop w:val="0"/>
      <w:marBottom w:val="0"/>
      <w:divBdr>
        <w:top w:val="none" w:sz="0" w:space="0" w:color="auto"/>
        <w:left w:val="none" w:sz="0" w:space="0" w:color="auto"/>
        <w:bottom w:val="none" w:sz="0" w:space="0" w:color="auto"/>
        <w:right w:val="none" w:sz="0" w:space="0" w:color="auto"/>
      </w:divBdr>
    </w:div>
    <w:div w:id="2011981313">
      <w:bodyDiv w:val="1"/>
      <w:marLeft w:val="0"/>
      <w:marRight w:val="0"/>
      <w:marTop w:val="0"/>
      <w:marBottom w:val="0"/>
      <w:divBdr>
        <w:top w:val="none" w:sz="0" w:space="0" w:color="auto"/>
        <w:left w:val="none" w:sz="0" w:space="0" w:color="auto"/>
        <w:bottom w:val="none" w:sz="0" w:space="0" w:color="auto"/>
        <w:right w:val="none" w:sz="0" w:space="0" w:color="auto"/>
      </w:divBdr>
    </w:div>
    <w:div w:id="2021346412">
      <w:bodyDiv w:val="1"/>
      <w:marLeft w:val="0"/>
      <w:marRight w:val="0"/>
      <w:marTop w:val="0"/>
      <w:marBottom w:val="0"/>
      <w:divBdr>
        <w:top w:val="none" w:sz="0" w:space="0" w:color="auto"/>
        <w:left w:val="none" w:sz="0" w:space="0" w:color="auto"/>
        <w:bottom w:val="none" w:sz="0" w:space="0" w:color="auto"/>
        <w:right w:val="none" w:sz="0" w:space="0" w:color="auto"/>
      </w:divBdr>
    </w:div>
    <w:div w:id="2025859830">
      <w:bodyDiv w:val="1"/>
      <w:marLeft w:val="0"/>
      <w:marRight w:val="0"/>
      <w:marTop w:val="0"/>
      <w:marBottom w:val="0"/>
      <w:divBdr>
        <w:top w:val="none" w:sz="0" w:space="0" w:color="auto"/>
        <w:left w:val="none" w:sz="0" w:space="0" w:color="auto"/>
        <w:bottom w:val="none" w:sz="0" w:space="0" w:color="auto"/>
        <w:right w:val="none" w:sz="0" w:space="0" w:color="auto"/>
      </w:divBdr>
    </w:div>
    <w:div w:id="2027366826">
      <w:bodyDiv w:val="1"/>
      <w:marLeft w:val="0"/>
      <w:marRight w:val="0"/>
      <w:marTop w:val="0"/>
      <w:marBottom w:val="0"/>
      <w:divBdr>
        <w:top w:val="none" w:sz="0" w:space="0" w:color="auto"/>
        <w:left w:val="none" w:sz="0" w:space="0" w:color="auto"/>
        <w:bottom w:val="none" w:sz="0" w:space="0" w:color="auto"/>
        <w:right w:val="none" w:sz="0" w:space="0" w:color="auto"/>
      </w:divBdr>
    </w:div>
    <w:div w:id="2029138794">
      <w:bodyDiv w:val="1"/>
      <w:marLeft w:val="0"/>
      <w:marRight w:val="0"/>
      <w:marTop w:val="0"/>
      <w:marBottom w:val="0"/>
      <w:divBdr>
        <w:top w:val="none" w:sz="0" w:space="0" w:color="auto"/>
        <w:left w:val="none" w:sz="0" w:space="0" w:color="auto"/>
        <w:bottom w:val="none" w:sz="0" w:space="0" w:color="auto"/>
        <w:right w:val="none" w:sz="0" w:space="0" w:color="auto"/>
      </w:divBdr>
    </w:div>
    <w:div w:id="2030180889">
      <w:bodyDiv w:val="1"/>
      <w:marLeft w:val="0"/>
      <w:marRight w:val="0"/>
      <w:marTop w:val="0"/>
      <w:marBottom w:val="0"/>
      <w:divBdr>
        <w:top w:val="none" w:sz="0" w:space="0" w:color="auto"/>
        <w:left w:val="none" w:sz="0" w:space="0" w:color="auto"/>
        <w:bottom w:val="none" w:sz="0" w:space="0" w:color="auto"/>
        <w:right w:val="none" w:sz="0" w:space="0" w:color="auto"/>
      </w:divBdr>
    </w:div>
    <w:div w:id="2031223872">
      <w:bodyDiv w:val="1"/>
      <w:marLeft w:val="0"/>
      <w:marRight w:val="0"/>
      <w:marTop w:val="0"/>
      <w:marBottom w:val="0"/>
      <w:divBdr>
        <w:top w:val="none" w:sz="0" w:space="0" w:color="auto"/>
        <w:left w:val="none" w:sz="0" w:space="0" w:color="auto"/>
        <w:bottom w:val="none" w:sz="0" w:space="0" w:color="auto"/>
        <w:right w:val="none" w:sz="0" w:space="0" w:color="auto"/>
      </w:divBdr>
    </w:div>
    <w:div w:id="2033147550">
      <w:bodyDiv w:val="1"/>
      <w:marLeft w:val="0"/>
      <w:marRight w:val="0"/>
      <w:marTop w:val="0"/>
      <w:marBottom w:val="0"/>
      <w:divBdr>
        <w:top w:val="none" w:sz="0" w:space="0" w:color="auto"/>
        <w:left w:val="none" w:sz="0" w:space="0" w:color="auto"/>
        <w:bottom w:val="none" w:sz="0" w:space="0" w:color="auto"/>
        <w:right w:val="none" w:sz="0" w:space="0" w:color="auto"/>
      </w:divBdr>
    </w:div>
    <w:div w:id="2063291208">
      <w:bodyDiv w:val="1"/>
      <w:marLeft w:val="0"/>
      <w:marRight w:val="0"/>
      <w:marTop w:val="0"/>
      <w:marBottom w:val="0"/>
      <w:divBdr>
        <w:top w:val="none" w:sz="0" w:space="0" w:color="auto"/>
        <w:left w:val="none" w:sz="0" w:space="0" w:color="auto"/>
        <w:bottom w:val="none" w:sz="0" w:space="0" w:color="auto"/>
        <w:right w:val="none" w:sz="0" w:space="0" w:color="auto"/>
      </w:divBdr>
    </w:div>
    <w:div w:id="2069257568">
      <w:bodyDiv w:val="1"/>
      <w:marLeft w:val="0"/>
      <w:marRight w:val="0"/>
      <w:marTop w:val="0"/>
      <w:marBottom w:val="0"/>
      <w:divBdr>
        <w:top w:val="none" w:sz="0" w:space="0" w:color="auto"/>
        <w:left w:val="none" w:sz="0" w:space="0" w:color="auto"/>
        <w:bottom w:val="none" w:sz="0" w:space="0" w:color="auto"/>
        <w:right w:val="none" w:sz="0" w:space="0" w:color="auto"/>
      </w:divBdr>
    </w:div>
    <w:div w:id="2070301395">
      <w:bodyDiv w:val="1"/>
      <w:marLeft w:val="0"/>
      <w:marRight w:val="0"/>
      <w:marTop w:val="0"/>
      <w:marBottom w:val="0"/>
      <w:divBdr>
        <w:top w:val="none" w:sz="0" w:space="0" w:color="auto"/>
        <w:left w:val="none" w:sz="0" w:space="0" w:color="auto"/>
        <w:bottom w:val="none" w:sz="0" w:space="0" w:color="auto"/>
        <w:right w:val="none" w:sz="0" w:space="0" w:color="auto"/>
      </w:divBdr>
    </w:div>
    <w:div w:id="2071607638">
      <w:bodyDiv w:val="1"/>
      <w:marLeft w:val="0"/>
      <w:marRight w:val="0"/>
      <w:marTop w:val="0"/>
      <w:marBottom w:val="0"/>
      <w:divBdr>
        <w:top w:val="none" w:sz="0" w:space="0" w:color="auto"/>
        <w:left w:val="none" w:sz="0" w:space="0" w:color="auto"/>
        <w:bottom w:val="none" w:sz="0" w:space="0" w:color="auto"/>
        <w:right w:val="none" w:sz="0" w:space="0" w:color="auto"/>
      </w:divBdr>
    </w:div>
    <w:div w:id="2080668205">
      <w:bodyDiv w:val="1"/>
      <w:marLeft w:val="0"/>
      <w:marRight w:val="0"/>
      <w:marTop w:val="0"/>
      <w:marBottom w:val="0"/>
      <w:divBdr>
        <w:top w:val="none" w:sz="0" w:space="0" w:color="auto"/>
        <w:left w:val="none" w:sz="0" w:space="0" w:color="auto"/>
        <w:bottom w:val="none" w:sz="0" w:space="0" w:color="auto"/>
        <w:right w:val="none" w:sz="0" w:space="0" w:color="auto"/>
      </w:divBdr>
    </w:div>
    <w:div w:id="2088306409">
      <w:bodyDiv w:val="1"/>
      <w:marLeft w:val="0"/>
      <w:marRight w:val="0"/>
      <w:marTop w:val="0"/>
      <w:marBottom w:val="0"/>
      <w:divBdr>
        <w:top w:val="none" w:sz="0" w:space="0" w:color="auto"/>
        <w:left w:val="none" w:sz="0" w:space="0" w:color="auto"/>
        <w:bottom w:val="none" w:sz="0" w:space="0" w:color="auto"/>
        <w:right w:val="none" w:sz="0" w:space="0" w:color="auto"/>
      </w:divBdr>
    </w:div>
    <w:div w:id="2096588345">
      <w:bodyDiv w:val="1"/>
      <w:marLeft w:val="0"/>
      <w:marRight w:val="0"/>
      <w:marTop w:val="0"/>
      <w:marBottom w:val="0"/>
      <w:divBdr>
        <w:top w:val="none" w:sz="0" w:space="0" w:color="auto"/>
        <w:left w:val="none" w:sz="0" w:space="0" w:color="auto"/>
        <w:bottom w:val="none" w:sz="0" w:space="0" w:color="auto"/>
        <w:right w:val="none" w:sz="0" w:space="0" w:color="auto"/>
      </w:divBdr>
    </w:div>
    <w:div w:id="2102944057">
      <w:bodyDiv w:val="1"/>
      <w:marLeft w:val="0"/>
      <w:marRight w:val="0"/>
      <w:marTop w:val="0"/>
      <w:marBottom w:val="0"/>
      <w:divBdr>
        <w:top w:val="none" w:sz="0" w:space="0" w:color="auto"/>
        <w:left w:val="none" w:sz="0" w:space="0" w:color="auto"/>
        <w:bottom w:val="none" w:sz="0" w:space="0" w:color="auto"/>
        <w:right w:val="none" w:sz="0" w:space="0" w:color="auto"/>
      </w:divBdr>
    </w:div>
    <w:div w:id="2108504690">
      <w:bodyDiv w:val="1"/>
      <w:marLeft w:val="0"/>
      <w:marRight w:val="0"/>
      <w:marTop w:val="0"/>
      <w:marBottom w:val="0"/>
      <w:divBdr>
        <w:top w:val="none" w:sz="0" w:space="0" w:color="auto"/>
        <w:left w:val="none" w:sz="0" w:space="0" w:color="auto"/>
        <w:bottom w:val="none" w:sz="0" w:space="0" w:color="auto"/>
        <w:right w:val="none" w:sz="0" w:space="0" w:color="auto"/>
      </w:divBdr>
    </w:div>
    <w:div w:id="2116554693">
      <w:bodyDiv w:val="1"/>
      <w:marLeft w:val="0"/>
      <w:marRight w:val="0"/>
      <w:marTop w:val="0"/>
      <w:marBottom w:val="0"/>
      <w:divBdr>
        <w:top w:val="none" w:sz="0" w:space="0" w:color="auto"/>
        <w:left w:val="none" w:sz="0" w:space="0" w:color="auto"/>
        <w:bottom w:val="none" w:sz="0" w:space="0" w:color="auto"/>
        <w:right w:val="none" w:sz="0" w:space="0" w:color="auto"/>
      </w:divBdr>
    </w:div>
    <w:div w:id="2146702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hart" Target="charts/chart1.xml"/><Relationship Id="rId25" Type="http://schemas.openxmlformats.org/officeDocument/2006/relationships/header" Target="header7.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8.xml"/><Relationship Id="rId10" Type="http://schemas.openxmlformats.org/officeDocument/2006/relationships/hyperlink" Target="http://www.tialbur.ru/warm.html" TargetMode="External"/><Relationship Id="rId19" Type="http://schemas.openxmlformats.org/officeDocument/2006/relationships/header" Target="header4.xml"/><Relationship Id="rId31"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9.xml"/><Relationship Id="rId30" Type="http://schemas.openxmlformats.org/officeDocument/2006/relationships/image" Target="media/image2.jpeg"/></Relationships>
</file>

<file path=word/charts/_rels/chart1.xml.rels><?xml version="1.0" encoding="UTF-8" standalone="yes"?>
<Relationships xmlns="http://schemas.openxmlformats.org/package/2006/relationships"><Relationship Id="rId2" Type="http://schemas.openxmlformats.org/officeDocument/2006/relationships/oleObject" Target="file:///C:\Users\&#1083;&#1090;&#1083;&#1090;\Desktop\&#1053;&#1072;&#1076;&#1077;&#1078;&#1085;&#1086;&#1089;&#1090;&#1100;\&#1085;&#1072;&#1076;&#1077;&#1078;&#1085;&#1086;&#1089;&#1090;&#1100;.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400"/>
              <a:t>Интенсивность отказов 1/км/год</a:t>
            </a:r>
            <a:endParaRPr lang="en-US" sz="1400"/>
          </a:p>
        </c:rich>
      </c:tx>
      <c:overlay val="0"/>
    </c:title>
    <c:autoTitleDeleted val="0"/>
    <c:plotArea>
      <c:layout/>
      <c:scatterChart>
        <c:scatterStyle val="smoothMarker"/>
        <c:varyColors val="0"/>
        <c:ser>
          <c:idx val="0"/>
          <c:order val="0"/>
          <c:marker>
            <c:symbol val="none"/>
          </c:marker>
          <c:xVal>
            <c:numRef>
              <c:f>графики!$D$6:$D$14</c:f>
              <c:numCache>
                <c:formatCode>General</c:formatCode>
                <c:ptCount val="9"/>
                <c:pt idx="0">
                  <c:v>1</c:v>
                </c:pt>
                <c:pt idx="1">
                  <c:v>5</c:v>
                </c:pt>
                <c:pt idx="2">
                  <c:v>10</c:v>
                </c:pt>
                <c:pt idx="3">
                  <c:v>15</c:v>
                </c:pt>
                <c:pt idx="4">
                  <c:v>20</c:v>
                </c:pt>
                <c:pt idx="5">
                  <c:v>25</c:v>
                </c:pt>
                <c:pt idx="6">
                  <c:v>30</c:v>
                </c:pt>
                <c:pt idx="7">
                  <c:v>35</c:v>
                </c:pt>
                <c:pt idx="8">
                  <c:v>40</c:v>
                </c:pt>
              </c:numCache>
            </c:numRef>
          </c:xVal>
          <c:yVal>
            <c:numRef>
              <c:f>графики!$H$6:$H$13</c:f>
              <c:numCache>
                <c:formatCode>General</c:formatCode>
                <c:ptCount val="8"/>
                <c:pt idx="0">
                  <c:v>4.0000000000000063E-2</c:v>
                </c:pt>
                <c:pt idx="1">
                  <c:v>2.0000000000000032E-2</c:v>
                </c:pt>
                <c:pt idx="2">
                  <c:v>2.0000000000000032E-2</c:v>
                </c:pt>
                <c:pt idx="3">
                  <c:v>2.0000000000000032E-2</c:v>
                </c:pt>
                <c:pt idx="4">
                  <c:v>2.5000000000000046E-2</c:v>
                </c:pt>
                <c:pt idx="5">
                  <c:v>3.0000000000000051E-2</c:v>
                </c:pt>
                <c:pt idx="6">
                  <c:v>8.0000000000000127E-2</c:v>
                </c:pt>
                <c:pt idx="7">
                  <c:v>0.25</c:v>
                </c:pt>
              </c:numCache>
            </c:numRef>
          </c:yVal>
          <c:smooth val="1"/>
        </c:ser>
        <c:dLbls>
          <c:showLegendKey val="0"/>
          <c:showVal val="0"/>
          <c:showCatName val="0"/>
          <c:showSerName val="0"/>
          <c:showPercent val="0"/>
          <c:showBubbleSize val="0"/>
        </c:dLbls>
        <c:axId val="203036160"/>
        <c:axId val="209518592"/>
      </c:scatterChart>
      <c:valAx>
        <c:axId val="203036160"/>
        <c:scaling>
          <c:orientation val="minMax"/>
        </c:scaling>
        <c:delete val="0"/>
        <c:axPos val="b"/>
        <c:numFmt formatCode="General" sourceLinked="1"/>
        <c:majorTickMark val="out"/>
        <c:minorTickMark val="none"/>
        <c:tickLblPos val="nextTo"/>
        <c:crossAx val="209518592"/>
        <c:crosses val="autoZero"/>
        <c:crossBetween val="midCat"/>
      </c:valAx>
      <c:valAx>
        <c:axId val="209518592"/>
        <c:scaling>
          <c:orientation val="minMax"/>
        </c:scaling>
        <c:delete val="0"/>
        <c:axPos val="l"/>
        <c:majorGridlines/>
        <c:numFmt formatCode="General" sourceLinked="1"/>
        <c:majorTickMark val="out"/>
        <c:minorTickMark val="none"/>
        <c:tickLblPos val="nextTo"/>
        <c:crossAx val="203036160"/>
        <c:crosses val="autoZero"/>
        <c:crossBetween val="midCat"/>
      </c:valAx>
    </c:plotArea>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78C2A-9CF5-4814-B53F-32AB302A5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15611</TotalTime>
  <Pages>80</Pages>
  <Words>17248</Words>
  <Characters>98318</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АО «Ивановский центр энергосбережения»</vt:lpstr>
    </vt:vector>
  </TitlesOfParts>
  <Company>Grizli777</Company>
  <LinksUpToDate>false</LinksUpToDate>
  <CharactersWithSpaces>115336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АО «Ивановский центр энергосбережения»</dc:title>
  <dc:creator>Maxim</dc:creator>
  <cp:lastModifiedBy>Комитет</cp:lastModifiedBy>
  <cp:revision>96</cp:revision>
  <cp:lastPrinted>2015-06-24T13:06:00Z</cp:lastPrinted>
  <dcterms:created xsi:type="dcterms:W3CDTF">2014-02-27T20:25:00Z</dcterms:created>
  <dcterms:modified xsi:type="dcterms:W3CDTF">2020-11-19T06:39:00Z</dcterms:modified>
</cp:coreProperties>
</file>